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F9" w:rsidRDefault="0067317D">
      <w:pPr>
        <w:pStyle w:val="2"/>
        <w:spacing w:after="0" w:line="460" w:lineRule="exact"/>
        <w:ind w:leftChars="0" w:left="0"/>
        <w:jc w:val="center"/>
        <w:rPr>
          <w:rFonts w:ascii="宋体" w:hAnsi="宋体"/>
          <w:b/>
          <w:sz w:val="44"/>
          <w:szCs w:val="44"/>
        </w:rPr>
      </w:pPr>
      <w:r>
        <w:rPr>
          <w:rFonts w:ascii="宋体" w:hAnsi="宋体" w:hint="eastAsia"/>
          <w:b/>
          <w:sz w:val="44"/>
          <w:szCs w:val="44"/>
        </w:rPr>
        <w:t>非公司企业法人登记（备案）申请书</w:t>
      </w:r>
    </w:p>
    <w:tbl>
      <w:tblPr>
        <w:tblpPr w:leftFromText="180" w:rightFromText="180" w:vertAnchor="text" w:horzAnchor="page" w:tblpX="977" w:tblpY="184"/>
        <w:tblOverlap w:val="never"/>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381"/>
        <w:gridCol w:w="164"/>
        <w:gridCol w:w="120"/>
        <w:gridCol w:w="264"/>
        <w:gridCol w:w="966"/>
        <w:gridCol w:w="135"/>
        <w:gridCol w:w="1080"/>
        <w:gridCol w:w="60"/>
        <w:gridCol w:w="765"/>
        <w:gridCol w:w="650"/>
        <w:gridCol w:w="50"/>
        <w:gridCol w:w="110"/>
        <w:gridCol w:w="165"/>
        <w:gridCol w:w="571"/>
        <w:gridCol w:w="437"/>
        <w:gridCol w:w="1332"/>
        <w:gridCol w:w="271"/>
        <w:gridCol w:w="1604"/>
      </w:tblGrid>
      <w:tr w:rsidR="009804F9" w:rsidTr="00C36891">
        <w:trPr>
          <w:trHeight w:val="334"/>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jc w:val="center"/>
              <w:rPr>
                <w:rFonts w:ascii="黑体" w:eastAsia="黑体" w:hAnsi="宋体"/>
                <w:b/>
                <w:bCs/>
                <w:szCs w:val="21"/>
                <w:lang w:val="zh-CN"/>
              </w:rPr>
            </w:pPr>
            <w:r>
              <w:rPr>
                <w:rFonts w:ascii="黑体" w:eastAsia="黑体" w:hAnsi="宋体" w:hint="eastAsia"/>
                <w:b/>
                <w:bCs/>
                <w:sz w:val="28"/>
                <w:szCs w:val="21"/>
                <w:lang w:val="zh-CN"/>
              </w:rPr>
              <w:t>□基本信息</w:t>
            </w:r>
            <w:r>
              <w:rPr>
                <w:rFonts w:ascii="黑体" w:eastAsia="黑体" w:hAnsi="宋体"/>
                <w:b/>
                <w:bCs/>
                <w:sz w:val="28"/>
                <w:szCs w:val="21"/>
                <w:lang w:val="zh-CN"/>
              </w:rPr>
              <w:t>(</w:t>
            </w:r>
            <w:r>
              <w:rPr>
                <w:rFonts w:ascii="黑体" w:eastAsia="黑体" w:hAnsi="宋体" w:hint="eastAsia"/>
                <w:b/>
                <w:bCs/>
                <w:sz w:val="28"/>
                <w:szCs w:val="21"/>
                <w:lang w:val="zh-CN"/>
              </w:rPr>
              <w:t>必填项</w:t>
            </w:r>
            <w:r>
              <w:rPr>
                <w:rFonts w:ascii="黑体" w:eastAsia="黑体" w:hAnsi="宋体"/>
                <w:b/>
                <w:bCs/>
                <w:sz w:val="28"/>
                <w:szCs w:val="21"/>
                <w:lang w:val="zh-CN"/>
              </w:rPr>
              <w:t>)</w:t>
            </w:r>
          </w:p>
        </w:tc>
      </w:tr>
      <w:tr w:rsidR="00C36891" w:rsidTr="00C36891">
        <w:trPr>
          <w:trHeight w:val="351"/>
        </w:trPr>
        <w:tc>
          <w:tcPr>
            <w:tcW w:w="1929" w:type="dxa"/>
            <w:gridSpan w:val="4"/>
            <w:vMerge w:val="restart"/>
            <w:tcBorders>
              <w:top w:val="single" w:sz="12" w:space="0" w:color="auto"/>
            </w:tcBorders>
            <w:vAlign w:val="center"/>
          </w:tcPr>
          <w:p w:rsidR="00C36891" w:rsidRDefault="00C36891" w:rsidP="00C36891">
            <w:pPr>
              <w:autoSpaceDE w:val="0"/>
              <w:autoSpaceDN w:val="0"/>
              <w:adjustRightInd w:val="0"/>
              <w:rPr>
                <w:rFonts w:ascii="宋体"/>
                <w:bCs/>
                <w:color w:val="FF0000"/>
                <w:szCs w:val="21"/>
              </w:rPr>
            </w:pPr>
            <w:r>
              <w:rPr>
                <w:rFonts w:ascii="宋体" w:hAnsi="宋体" w:hint="eastAsia"/>
                <w:bCs/>
                <w:szCs w:val="21"/>
                <w:lang w:val="zh-CN"/>
              </w:rPr>
              <w:t xml:space="preserve">    名　　称</w:t>
            </w:r>
          </w:p>
        </w:tc>
        <w:tc>
          <w:tcPr>
            <w:tcW w:w="8196" w:type="dxa"/>
            <w:gridSpan w:val="14"/>
            <w:tcBorders>
              <w:top w:val="single" w:sz="12" w:space="0" w:color="auto"/>
              <w:bottom w:val="single" w:sz="4" w:space="0" w:color="auto"/>
            </w:tcBorders>
            <w:vAlign w:val="bottom"/>
          </w:tcPr>
          <w:p w:rsidR="00C36891" w:rsidRPr="00BA6AD4" w:rsidRDefault="00C36891" w:rsidP="00C36891">
            <w:pPr>
              <w:autoSpaceDE w:val="0"/>
              <w:autoSpaceDN w:val="0"/>
              <w:adjustRightInd w:val="0"/>
              <w:rPr>
                <w:rFonts w:ascii="宋体"/>
                <w:bCs/>
                <w:color w:val="000000" w:themeColor="text1"/>
                <w:szCs w:val="21"/>
              </w:rPr>
            </w:pPr>
          </w:p>
          <w:p w:rsidR="00C36891" w:rsidRPr="00BA6AD4" w:rsidRDefault="00C36891" w:rsidP="00C36891">
            <w:pPr>
              <w:autoSpaceDE w:val="0"/>
              <w:autoSpaceDN w:val="0"/>
              <w:adjustRightInd w:val="0"/>
              <w:rPr>
                <w:rFonts w:ascii="宋体"/>
                <w:bCs/>
                <w:color w:val="000000" w:themeColor="text1"/>
                <w:szCs w:val="21"/>
              </w:rPr>
            </w:pPr>
          </w:p>
        </w:tc>
      </w:tr>
      <w:tr w:rsidR="00C36891" w:rsidTr="00C36891">
        <w:trPr>
          <w:trHeight w:val="360"/>
        </w:trPr>
        <w:tc>
          <w:tcPr>
            <w:tcW w:w="1929" w:type="dxa"/>
            <w:gridSpan w:val="4"/>
            <w:vMerge/>
            <w:vAlign w:val="center"/>
          </w:tcPr>
          <w:p w:rsidR="00C36891" w:rsidRDefault="00C36891" w:rsidP="00C36891">
            <w:pPr>
              <w:autoSpaceDE w:val="0"/>
              <w:autoSpaceDN w:val="0"/>
              <w:adjustRightInd w:val="0"/>
              <w:rPr>
                <w:rFonts w:ascii="宋体" w:hAnsi="宋体"/>
                <w:bCs/>
                <w:szCs w:val="21"/>
                <w:lang w:val="zh-CN"/>
              </w:rPr>
            </w:pPr>
          </w:p>
        </w:tc>
        <w:tc>
          <w:tcPr>
            <w:tcW w:w="8196" w:type="dxa"/>
            <w:gridSpan w:val="14"/>
            <w:tcBorders>
              <w:top w:val="single" w:sz="4" w:space="0" w:color="auto"/>
            </w:tcBorders>
            <w:vAlign w:val="bottom"/>
          </w:tcPr>
          <w:p w:rsidR="00C36891" w:rsidRPr="00BA6AD4" w:rsidRDefault="00C36891" w:rsidP="00C36891">
            <w:pPr>
              <w:autoSpaceDE w:val="0"/>
              <w:autoSpaceDN w:val="0"/>
              <w:adjustRightInd w:val="0"/>
              <w:rPr>
                <w:rFonts w:ascii="宋体"/>
                <w:bCs/>
                <w:color w:val="000000" w:themeColor="text1"/>
                <w:szCs w:val="21"/>
              </w:rPr>
            </w:pPr>
            <w:r w:rsidRPr="00BA6AD4">
              <w:rPr>
                <w:rFonts w:ascii="宋体" w:hint="eastAsia"/>
                <w:bCs/>
                <w:color w:val="000000" w:themeColor="text1"/>
                <w:szCs w:val="21"/>
              </w:rPr>
              <w:t>(集团母公司需填写：集团名称：                    集团简称：               )</w:t>
            </w:r>
          </w:p>
        </w:tc>
      </w:tr>
      <w:tr w:rsidR="009804F9" w:rsidTr="00C36891">
        <w:trPr>
          <w:trHeight w:val="546"/>
        </w:trPr>
        <w:tc>
          <w:tcPr>
            <w:tcW w:w="1929" w:type="dxa"/>
            <w:gridSpan w:val="4"/>
            <w:vAlign w:val="center"/>
          </w:tcPr>
          <w:p w:rsidR="009804F9" w:rsidRDefault="0067317D" w:rsidP="00C36891">
            <w:pPr>
              <w:autoSpaceDE w:val="0"/>
              <w:autoSpaceDN w:val="0"/>
              <w:adjustRightInd w:val="0"/>
              <w:jc w:val="distribute"/>
              <w:rPr>
                <w:rFonts w:ascii="宋体"/>
                <w:bCs/>
                <w:szCs w:val="21"/>
                <w:lang w:val="zh-CN"/>
              </w:rPr>
            </w:pPr>
            <w:r>
              <w:rPr>
                <w:rFonts w:ascii="宋体" w:hAnsi="宋体" w:hint="eastAsia"/>
                <w:bCs/>
                <w:spacing w:val="-20"/>
                <w:szCs w:val="21"/>
                <w:lang w:val="zh-CN"/>
              </w:rPr>
              <w:t xml:space="preserve">统一社会信用代码  </w:t>
            </w:r>
            <w:r>
              <w:rPr>
                <w:rFonts w:ascii="宋体" w:hAnsi="宋体"/>
                <w:bCs/>
                <w:spacing w:val="-20"/>
                <w:szCs w:val="21"/>
              </w:rPr>
              <w:t>(</w:t>
            </w:r>
            <w:r>
              <w:rPr>
                <w:rFonts w:ascii="宋体" w:hAnsi="宋体" w:hint="eastAsia"/>
                <w:bCs/>
                <w:spacing w:val="-20"/>
                <w:szCs w:val="21"/>
              </w:rPr>
              <w:t>设立登记不填写</w:t>
            </w:r>
            <w:r>
              <w:rPr>
                <w:rFonts w:ascii="宋体" w:hAnsi="宋体"/>
                <w:bCs/>
                <w:spacing w:val="-20"/>
                <w:szCs w:val="21"/>
              </w:rPr>
              <w:t>)</w:t>
            </w:r>
          </w:p>
        </w:tc>
        <w:tc>
          <w:tcPr>
            <w:tcW w:w="8196" w:type="dxa"/>
            <w:gridSpan w:val="14"/>
            <w:vAlign w:val="center"/>
          </w:tcPr>
          <w:p w:rsidR="009804F9" w:rsidRDefault="009804F9" w:rsidP="00C36891">
            <w:pPr>
              <w:autoSpaceDE w:val="0"/>
              <w:autoSpaceDN w:val="0"/>
              <w:adjustRightInd w:val="0"/>
              <w:rPr>
                <w:rFonts w:ascii="宋体"/>
                <w:bCs/>
                <w:szCs w:val="21"/>
              </w:rPr>
            </w:pPr>
          </w:p>
        </w:tc>
      </w:tr>
      <w:tr w:rsidR="009804F9" w:rsidTr="00C36891">
        <w:trPr>
          <w:trHeight w:val="1051"/>
        </w:trPr>
        <w:tc>
          <w:tcPr>
            <w:tcW w:w="1929" w:type="dxa"/>
            <w:gridSpan w:val="4"/>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bCs/>
                <w:szCs w:val="21"/>
              </w:rPr>
              <w:t xml:space="preserve">    </w:t>
            </w:r>
            <w:r>
              <w:rPr>
                <w:rFonts w:ascii="宋体" w:hAnsi="宋体" w:hint="eastAsia"/>
                <w:bCs/>
                <w:szCs w:val="21"/>
                <w:lang w:val="zh-CN"/>
              </w:rPr>
              <w:t>所</w:t>
            </w:r>
          </w:p>
        </w:tc>
        <w:tc>
          <w:tcPr>
            <w:tcW w:w="8196" w:type="dxa"/>
            <w:gridSpan w:val="14"/>
            <w:vAlign w:val="center"/>
          </w:tcPr>
          <w:p w:rsidR="009804F9" w:rsidRDefault="0067317D" w:rsidP="00C36891">
            <w:pPr>
              <w:autoSpaceDE w:val="0"/>
              <w:autoSpaceDN w:val="0"/>
              <w:adjustRightInd w:val="0"/>
              <w:spacing w:after="156" w:line="340" w:lineRule="exact"/>
              <w:rPr>
                <w:rFonts w:asciiTheme="minorEastAsia" w:eastAsiaTheme="minorEastAsia" w:hAnsiTheme="minorEastAsia"/>
                <w:bCs/>
                <w:szCs w:val="21"/>
              </w:rPr>
            </w:pPr>
            <w:r>
              <w:rPr>
                <w:rFonts w:ascii="宋体" w:hAnsi="宋体"/>
                <w:bCs/>
                <w:color w:val="FF0000"/>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省（市</w:t>
            </w:r>
            <w:r>
              <w:rPr>
                <w:rFonts w:asciiTheme="minorEastAsia" w:eastAsiaTheme="minorEastAsia" w:hAnsiTheme="minorEastAsia"/>
                <w:bCs/>
                <w:szCs w:val="21"/>
              </w:rPr>
              <w:t>/</w:t>
            </w:r>
            <w:r>
              <w:rPr>
                <w:rFonts w:asciiTheme="minorEastAsia" w:eastAsiaTheme="minorEastAsia" w:hAnsiTheme="minorEastAsia" w:hint="eastAsia"/>
                <w:bCs/>
                <w:szCs w:val="21"/>
              </w:rPr>
              <w:t>自治区）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市（</w:t>
            </w:r>
            <w:r>
              <w:rPr>
                <w:rFonts w:asciiTheme="minorEastAsia" w:eastAsiaTheme="minorEastAsia" w:hAnsiTheme="minorEastAsia" w:hint="eastAsia"/>
                <w:szCs w:val="21"/>
              </w:rPr>
              <w:t>地区</w:t>
            </w:r>
            <w:r>
              <w:rPr>
                <w:rFonts w:asciiTheme="minorEastAsia" w:eastAsiaTheme="minorEastAsia" w:hAnsiTheme="minorEastAsia"/>
                <w:bCs/>
                <w:szCs w:val="21"/>
              </w:rPr>
              <w:t>/</w:t>
            </w:r>
            <w:r>
              <w:rPr>
                <w:rFonts w:asciiTheme="minorEastAsia" w:eastAsiaTheme="minorEastAsia" w:hAnsiTheme="minorEastAsia" w:hint="eastAsia"/>
                <w:szCs w:val="21"/>
              </w:rPr>
              <w:t>盟</w:t>
            </w:r>
            <w:r>
              <w:rPr>
                <w:rFonts w:asciiTheme="minorEastAsia" w:eastAsiaTheme="minorEastAsia" w:hAnsiTheme="minorEastAsia"/>
                <w:bCs/>
                <w:szCs w:val="21"/>
              </w:rPr>
              <w:t>/</w:t>
            </w:r>
            <w:r>
              <w:rPr>
                <w:rFonts w:asciiTheme="minorEastAsia" w:eastAsiaTheme="minorEastAsia" w:hAnsiTheme="minorEastAsia" w:hint="eastAsia"/>
                <w:szCs w:val="21"/>
              </w:rPr>
              <w:t>自治州）</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县（</w:t>
            </w:r>
            <w:r>
              <w:rPr>
                <w:rFonts w:asciiTheme="minorEastAsia" w:eastAsiaTheme="minorEastAsia" w:hAnsiTheme="minorEastAsia" w:hint="eastAsia"/>
                <w:szCs w:val="21"/>
              </w:rPr>
              <w:t>自治县</w:t>
            </w:r>
            <w:r>
              <w:rPr>
                <w:rFonts w:asciiTheme="minorEastAsia" w:eastAsiaTheme="minorEastAsia" w:hAnsiTheme="minorEastAsia"/>
                <w:bCs/>
                <w:szCs w:val="21"/>
              </w:rPr>
              <w:t>/</w:t>
            </w:r>
            <w:r>
              <w:rPr>
                <w:rFonts w:asciiTheme="minorEastAsia" w:eastAsiaTheme="minorEastAsia" w:hAnsiTheme="minorEastAsia" w:hint="eastAsia"/>
                <w:szCs w:val="21"/>
              </w:rPr>
              <w:t>旗</w:t>
            </w:r>
            <w:r>
              <w:rPr>
                <w:rFonts w:asciiTheme="minorEastAsia" w:eastAsiaTheme="minorEastAsia" w:hAnsiTheme="minorEastAsia"/>
                <w:bCs/>
                <w:szCs w:val="21"/>
              </w:rPr>
              <w:t>/</w:t>
            </w:r>
            <w:r>
              <w:rPr>
                <w:rFonts w:asciiTheme="minorEastAsia" w:eastAsiaTheme="minorEastAsia" w:hAnsiTheme="minorEastAsia" w:hint="eastAsia"/>
                <w:szCs w:val="21"/>
              </w:rPr>
              <w:t>自治旗</w:t>
            </w:r>
            <w:r>
              <w:rPr>
                <w:rFonts w:asciiTheme="minorEastAsia" w:eastAsiaTheme="minorEastAsia" w:hAnsiTheme="minorEastAsia"/>
                <w:bCs/>
                <w:szCs w:val="21"/>
              </w:rPr>
              <w:t>/</w:t>
            </w:r>
            <w:hyperlink r:id="rId9" w:history="1">
              <w:r>
                <w:rPr>
                  <w:rFonts w:asciiTheme="minorEastAsia" w:eastAsiaTheme="minorEastAsia" w:hAnsiTheme="minorEastAsia" w:hint="eastAsia"/>
                  <w:bCs/>
                  <w:szCs w:val="21"/>
                </w:rPr>
                <w:t>市</w:t>
              </w:r>
            </w:hyperlink>
            <w:r>
              <w:rPr>
                <w:rFonts w:asciiTheme="minorEastAsia" w:eastAsiaTheme="minorEastAsia" w:hAnsiTheme="minorEastAsia"/>
                <w:bCs/>
                <w:szCs w:val="21"/>
              </w:rPr>
              <w:t>/</w:t>
            </w:r>
            <w:hyperlink r:id="rId10" w:history="1">
              <w:r>
                <w:rPr>
                  <w:rFonts w:asciiTheme="minorEastAsia" w:eastAsiaTheme="minorEastAsia" w:hAnsiTheme="minorEastAsia" w:hint="eastAsia"/>
                  <w:bCs/>
                  <w:szCs w:val="21"/>
                </w:rPr>
                <w:t>区</w:t>
              </w:r>
            </w:hyperlink>
            <w:r>
              <w:rPr>
                <w:rFonts w:asciiTheme="minorEastAsia" w:eastAsiaTheme="minorEastAsia" w:hAnsiTheme="minorEastAsia" w:hint="eastAsia"/>
                <w:bCs/>
                <w:szCs w:val="21"/>
              </w:rPr>
              <w:t>）</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乡（民族乡</w:t>
            </w:r>
            <w:r>
              <w:rPr>
                <w:rFonts w:asciiTheme="minorEastAsia" w:eastAsiaTheme="minorEastAsia" w:hAnsiTheme="minorEastAsia"/>
                <w:bCs/>
                <w:szCs w:val="21"/>
              </w:rPr>
              <w:t>/</w:t>
            </w:r>
            <w:r>
              <w:rPr>
                <w:rFonts w:asciiTheme="minorEastAsia" w:eastAsiaTheme="minorEastAsia" w:hAnsiTheme="minorEastAsia" w:hint="eastAsia"/>
                <w:bCs/>
                <w:szCs w:val="21"/>
              </w:rPr>
              <w:t>镇</w:t>
            </w:r>
            <w:r>
              <w:rPr>
                <w:rFonts w:asciiTheme="minorEastAsia" w:eastAsiaTheme="minorEastAsia" w:hAnsiTheme="minorEastAsia"/>
                <w:bCs/>
                <w:szCs w:val="21"/>
              </w:rPr>
              <w:t>/</w:t>
            </w:r>
            <w:r>
              <w:rPr>
                <w:rFonts w:asciiTheme="minorEastAsia" w:eastAsiaTheme="minorEastAsia" w:hAnsiTheme="minorEastAsia" w:hint="eastAsia"/>
                <w:bCs/>
                <w:szCs w:val="21"/>
              </w:rPr>
              <w:t>街道）</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hint="eastAsia"/>
                <w:bCs/>
                <w:szCs w:val="21"/>
              </w:rPr>
              <w:t>（路</w:t>
            </w:r>
            <w:r>
              <w:rPr>
                <w:rFonts w:asciiTheme="minorEastAsia" w:eastAsiaTheme="minorEastAsia" w:hAnsiTheme="minorEastAsia"/>
                <w:bCs/>
                <w:szCs w:val="21"/>
              </w:rPr>
              <w:t>/</w:t>
            </w:r>
            <w:r>
              <w:rPr>
                <w:rFonts w:asciiTheme="minorEastAsia" w:eastAsiaTheme="minorEastAsia" w:hAnsiTheme="minorEastAsia" w:hint="eastAsia"/>
                <w:bCs/>
                <w:szCs w:val="21"/>
              </w:rPr>
              <w:t>社区）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 xml:space="preserve">号  </w:t>
            </w:r>
          </w:p>
          <w:p w:rsidR="009804F9" w:rsidRPr="00BF3342" w:rsidRDefault="0067317D" w:rsidP="00C36891">
            <w:pPr>
              <w:autoSpaceDE w:val="0"/>
              <w:autoSpaceDN w:val="0"/>
              <w:adjustRightInd w:val="0"/>
              <w:spacing w:line="340" w:lineRule="exact"/>
              <w:rPr>
                <w:rFonts w:ascii="宋体" w:hAnsi="宋体"/>
                <w:bCs/>
                <w:szCs w:val="21"/>
                <w:u w:val="single"/>
                <w:lang w:val="zh-CN"/>
              </w:rPr>
            </w:pPr>
            <w:r w:rsidRPr="00BF3342">
              <w:rPr>
                <w:rFonts w:asciiTheme="minorEastAsia" w:eastAsiaTheme="minorEastAsia" w:hAnsiTheme="minorEastAsia" w:hint="eastAsia"/>
                <w:bCs/>
                <w:szCs w:val="21"/>
                <w:u w:val="single"/>
              </w:rPr>
              <w:t>________________________________________________________________________</w:t>
            </w:r>
          </w:p>
        </w:tc>
      </w:tr>
      <w:tr w:rsidR="009804F9" w:rsidTr="00C36891">
        <w:trPr>
          <w:trHeight w:val="411"/>
        </w:trPr>
        <w:tc>
          <w:tcPr>
            <w:tcW w:w="1929" w:type="dxa"/>
            <w:gridSpan w:val="4"/>
            <w:tcBorders>
              <w:bottom w:val="single" w:sz="12"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3656" w:type="dxa"/>
            <w:gridSpan w:val="6"/>
            <w:tcBorders>
              <w:bottom w:val="single" w:sz="12" w:space="0" w:color="auto"/>
            </w:tcBorders>
            <w:vAlign w:val="center"/>
          </w:tcPr>
          <w:p w:rsidR="009804F9" w:rsidRDefault="009804F9" w:rsidP="00C36891">
            <w:pPr>
              <w:autoSpaceDE w:val="0"/>
              <w:autoSpaceDN w:val="0"/>
              <w:adjustRightInd w:val="0"/>
              <w:spacing w:line="360" w:lineRule="auto"/>
              <w:rPr>
                <w:rFonts w:ascii="宋体"/>
                <w:bCs/>
                <w:szCs w:val="21"/>
              </w:rPr>
            </w:pPr>
          </w:p>
        </w:tc>
        <w:tc>
          <w:tcPr>
            <w:tcW w:w="1333" w:type="dxa"/>
            <w:gridSpan w:val="5"/>
            <w:tcBorders>
              <w:bottom w:val="single" w:sz="12" w:space="0" w:color="auto"/>
            </w:tcBorders>
            <w:vAlign w:val="center"/>
          </w:tcPr>
          <w:p w:rsidR="009804F9" w:rsidRDefault="0067317D" w:rsidP="00C36891">
            <w:pPr>
              <w:autoSpaceDE w:val="0"/>
              <w:autoSpaceDN w:val="0"/>
              <w:adjustRightInd w:val="0"/>
              <w:spacing w:line="360" w:lineRule="auto"/>
              <w:jc w:val="center"/>
              <w:rPr>
                <w:rFonts w:ascii="宋体"/>
                <w:bCs/>
                <w:szCs w:val="21"/>
              </w:rPr>
            </w:pPr>
            <w:r>
              <w:rPr>
                <w:rFonts w:ascii="宋体" w:hAnsi="宋体" w:hint="eastAsia"/>
                <w:bCs/>
                <w:szCs w:val="21"/>
              </w:rPr>
              <w:t>邮政编码</w:t>
            </w:r>
          </w:p>
        </w:tc>
        <w:tc>
          <w:tcPr>
            <w:tcW w:w="3207" w:type="dxa"/>
            <w:gridSpan w:val="3"/>
            <w:tcBorders>
              <w:bottom w:val="single" w:sz="12" w:space="0" w:color="auto"/>
            </w:tcBorders>
            <w:vAlign w:val="center"/>
          </w:tcPr>
          <w:p w:rsidR="009804F9" w:rsidRDefault="009804F9" w:rsidP="00C36891">
            <w:pPr>
              <w:autoSpaceDE w:val="0"/>
              <w:autoSpaceDN w:val="0"/>
              <w:adjustRightInd w:val="0"/>
              <w:spacing w:line="360" w:lineRule="auto"/>
              <w:rPr>
                <w:rFonts w:ascii="宋体"/>
                <w:bCs/>
                <w:szCs w:val="21"/>
              </w:rPr>
            </w:pPr>
          </w:p>
        </w:tc>
      </w:tr>
      <w:tr w:rsidR="009804F9" w:rsidTr="00C36891">
        <w:trPr>
          <w:trHeight w:val="331"/>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jc w:val="center"/>
              <w:rPr>
                <w:rFonts w:ascii="宋体"/>
                <w:szCs w:val="21"/>
              </w:rPr>
            </w:pPr>
            <w:r>
              <w:rPr>
                <w:rFonts w:ascii="黑体" w:eastAsia="黑体" w:hAnsi="宋体" w:hint="eastAsia"/>
                <w:b/>
                <w:bCs/>
                <w:sz w:val="28"/>
                <w:szCs w:val="21"/>
                <w:lang w:val="zh-CN"/>
              </w:rPr>
              <w:t>□开业（仅限</w:t>
            </w:r>
            <w:r>
              <w:rPr>
                <w:rFonts w:ascii="黑体" w:eastAsia="黑体" w:hAnsi="宋体" w:hint="eastAsia"/>
                <w:b/>
                <w:bCs/>
                <w:sz w:val="28"/>
                <w:szCs w:val="21"/>
              </w:rPr>
              <w:t>开业登记填写</w:t>
            </w:r>
            <w:r>
              <w:rPr>
                <w:rFonts w:ascii="黑体" w:eastAsia="黑体" w:hAnsi="宋体" w:hint="eastAsia"/>
                <w:b/>
                <w:bCs/>
                <w:sz w:val="28"/>
                <w:szCs w:val="21"/>
                <w:lang w:val="zh-CN"/>
              </w:rPr>
              <w:t>）</w:t>
            </w:r>
          </w:p>
        </w:tc>
      </w:tr>
      <w:tr w:rsidR="009804F9" w:rsidTr="00C36891">
        <w:trPr>
          <w:trHeight w:val="584"/>
        </w:trPr>
        <w:tc>
          <w:tcPr>
            <w:tcW w:w="1929" w:type="dxa"/>
            <w:gridSpan w:val="4"/>
            <w:vAlign w:val="center"/>
          </w:tcPr>
          <w:p w:rsidR="009804F9" w:rsidRDefault="0067317D" w:rsidP="00C3689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法定代表人姓名</w:t>
            </w:r>
          </w:p>
        </w:tc>
        <w:tc>
          <w:tcPr>
            <w:tcW w:w="3706" w:type="dxa"/>
            <w:gridSpan w:val="7"/>
            <w:vAlign w:val="center"/>
          </w:tcPr>
          <w:p w:rsidR="009804F9" w:rsidRDefault="009804F9" w:rsidP="00C36891">
            <w:pPr>
              <w:autoSpaceDE w:val="0"/>
              <w:autoSpaceDN w:val="0"/>
              <w:adjustRightInd w:val="0"/>
              <w:jc w:val="center"/>
              <w:rPr>
                <w:rFonts w:ascii="宋体"/>
                <w:bCs/>
                <w:szCs w:val="21"/>
                <w:u w:val="single"/>
              </w:rPr>
            </w:pPr>
          </w:p>
        </w:tc>
        <w:tc>
          <w:tcPr>
            <w:tcW w:w="1283" w:type="dxa"/>
            <w:gridSpan w:val="4"/>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职</w:t>
            </w:r>
            <w:r>
              <w:rPr>
                <w:rFonts w:ascii="宋体" w:hAnsi="宋体"/>
                <w:bCs/>
                <w:szCs w:val="21"/>
                <w:lang w:val="zh-CN"/>
              </w:rPr>
              <w:t xml:space="preserve">   </w:t>
            </w:r>
            <w:r>
              <w:rPr>
                <w:rFonts w:ascii="宋体" w:hAnsi="宋体" w:hint="eastAsia"/>
                <w:bCs/>
                <w:szCs w:val="21"/>
                <w:lang w:val="zh-CN"/>
              </w:rPr>
              <w:t>务</w:t>
            </w:r>
          </w:p>
        </w:tc>
        <w:tc>
          <w:tcPr>
            <w:tcW w:w="3207" w:type="dxa"/>
            <w:gridSpan w:val="3"/>
            <w:vAlign w:val="center"/>
          </w:tcPr>
          <w:p w:rsidR="009804F9" w:rsidRDefault="009804F9" w:rsidP="00C36891">
            <w:pPr>
              <w:autoSpaceDE w:val="0"/>
              <w:autoSpaceDN w:val="0"/>
              <w:adjustRightInd w:val="0"/>
              <w:jc w:val="center"/>
              <w:rPr>
                <w:rFonts w:ascii="宋体"/>
                <w:bCs/>
                <w:szCs w:val="21"/>
                <w:u w:val="single"/>
              </w:rPr>
            </w:pPr>
          </w:p>
        </w:tc>
      </w:tr>
      <w:tr w:rsidR="009804F9" w:rsidTr="00C36891">
        <w:trPr>
          <w:trHeight w:val="538"/>
        </w:trPr>
        <w:tc>
          <w:tcPr>
            <w:tcW w:w="1929" w:type="dxa"/>
            <w:gridSpan w:val="4"/>
            <w:vAlign w:val="center"/>
          </w:tcPr>
          <w:p w:rsidR="009804F9" w:rsidRDefault="0067317D" w:rsidP="00C36891">
            <w:pPr>
              <w:autoSpaceDE w:val="0"/>
              <w:autoSpaceDN w:val="0"/>
              <w:adjustRightInd w:val="0"/>
              <w:spacing w:line="360" w:lineRule="auto"/>
              <w:jc w:val="center"/>
              <w:rPr>
                <w:rFonts w:ascii="宋体"/>
                <w:bCs/>
                <w:szCs w:val="21"/>
                <w:lang w:val="zh-CN"/>
              </w:rPr>
            </w:pPr>
            <w:r>
              <w:rPr>
                <w:rFonts w:ascii="宋体" w:hAnsi="宋体" w:hint="eastAsia"/>
                <w:bCs/>
                <w:szCs w:val="21"/>
                <w:lang w:val="zh-CN"/>
              </w:rPr>
              <w:t>注册资金</w:t>
            </w:r>
          </w:p>
        </w:tc>
        <w:tc>
          <w:tcPr>
            <w:tcW w:w="3706" w:type="dxa"/>
            <w:gridSpan w:val="7"/>
            <w:tcBorders>
              <w:right w:val="single" w:sz="4" w:space="0" w:color="auto"/>
            </w:tcBorders>
            <w:vAlign w:val="center"/>
          </w:tcPr>
          <w:p w:rsidR="009804F9" w:rsidRDefault="0067317D" w:rsidP="00C36891">
            <w:pPr>
              <w:autoSpaceDE w:val="0"/>
              <w:autoSpaceDN w:val="0"/>
              <w:adjustRightInd w:val="0"/>
              <w:spacing w:line="400" w:lineRule="exact"/>
              <w:jc w:val="center"/>
              <w:rPr>
                <w:rFonts w:ascii="宋体"/>
                <w:bCs/>
                <w:strike/>
                <w:color w:val="C00000"/>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万</w:t>
            </w:r>
            <w:r>
              <w:rPr>
                <w:rFonts w:ascii="宋体" w:hAnsi="宋体" w:hint="eastAsia"/>
                <w:bCs/>
                <w:szCs w:val="21"/>
                <w:lang w:val="zh-CN"/>
              </w:rPr>
              <w:t>元</w:t>
            </w:r>
          </w:p>
        </w:tc>
        <w:tc>
          <w:tcPr>
            <w:tcW w:w="1283" w:type="dxa"/>
            <w:gridSpan w:val="4"/>
            <w:tcBorders>
              <w:left w:val="single" w:sz="4" w:space="0" w:color="auto"/>
              <w:right w:val="single" w:sz="4" w:space="0" w:color="auto"/>
            </w:tcBorders>
            <w:vAlign w:val="center"/>
          </w:tcPr>
          <w:p w:rsidR="009804F9" w:rsidRDefault="0067317D" w:rsidP="00C36891">
            <w:pPr>
              <w:autoSpaceDE w:val="0"/>
              <w:autoSpaceDN w:val="0"/>
              <w:adjustRightInd w:val="0"/>
              <w:spacing w:line="360" w:lineRule="auto"/>
              <w:jc w:val="center"/>
              <w:rPr>
                <w:rFonts w:ascii="宋体"/>
                <w:bCs/>
                <w:szCs w:val="21"/>
                <w:u w:val="single"/>
              </w:rPr>
            </w:pPr>
            <w:r>
              <w:rPr>
                <w:rFonts w:ascii="宋体" w:hAnsi="宋体" w:hint="eastAsia"/>
                <w:bCs/>
                <w:szCs w:val="21"/>
                <w:lang w:val="zh-CN"/>
              </w:rPr>
              <w:t>经济性质</w:t>
            </w:r>
          </w:p>
        </w:tc>
        <w:tc>
          <w:tcPr>
            <w:tcW w:w="3207" w:type="dxa"/>
            <w:gridSpan w:val="3"/>
            <w:tcBorders>
              <w:left w:val="single" w:sz="4" w:space="0" w:color="auto"/>
            </w:tcBorders>
            <w:vAlign w:val="center"/>
          </w:tcPr>
          <w:p w:rsidR="009804F9" w:rsidRDefault="009804F9" w:rsidP="00C36891">
            <w:pPr>
              <w:autoSpaceDE w:val="0"/>
              <w:autoSpaceDN w:val="0"/>
              <w:adjustRightInd w:val="0"/>
              <w:spacing w:line="360" w:lineRule="auto"/>
              <w:jc w:val="center"/>
              <w:rPr>
                <w:rFonts w:ascii="宋体"/>
                <w:bCs/>
                <w:szCs w:val="21"/>
                <w:u w:val="single"/>
              </w:rPr>
            </w:pPr>
          </w:p>
        </w:tc>
      </w:tr>
      <w:tr w:rsidR="009804F9" w:rsidTr="00C36891">
        <w:trPr>
          <w:trHeight w:val="538"/>
        </w:trPr>
        <w:tc>
          <w:tcPr>
            <w:tcW w:w="1929" w:type="dxa"/>
            <w:gridSpan w:val="4"/>
            <w:vAlign w:val="center"/>
          </w:tcPr>
          <w:p w:rsidR="009804F9" w:rsidRDefault="0067317D" w:rsidP="00C36891">
            <w:pPr>
              <w:autoSpaceDE w:val="0"/>
              <w:autoSpaceDN w:val="0"/>
              <w:adjustRightInd w:val="0"/>
              <w:spacing w:line="360" w:lineRule="auto"/>
              <w:jc w:val="center"/>
              <w:rPr>
                <w:rFonts w:ascii="宋体" w:hAnsi="宋体"/>
                <w:bCs/>
                <w:szCs w:val="21"/>
                <w:lang w:val="zh-CN"/>
              </w:rPr>
            </w:pPr>
            <w:r>
              <w:rPr>
                <w:rFonts w:ascii="宋体" w:hAnsi="宋体" w:hint="eastAsia"/>
                <w:bCs/>
                <w:szCs w:val="21"/>
                <w:lang w:val="zh-CN"/>
              </w:rPr>
              <w:t>经营场所</w:t>
            </w:r>
          </w:p>
        </w:tc>
        <w:tc>
          <w:tcPr>
            <w:tcW w:w="8196" w:type="dxa"/>
            <w:gridSpan w:val="14"/>
            <w:vAlign w:val="center"/>
          </w:tcPr>
          <w:p w:rsidR="009804F9" w:rsidRDefault="009804F9" w:rsidP="00C36891">
            <w:pPr>
              <w:autoSpaceDE w:val="0"/>
              <w:autoSpaceDN w:val="0"/>
              <w:adjustRightInd w:val="0"/>
              <w:spacing w:line="360" w:lineRule="auto"/>
              <w:jc w:val="center"/>
              <w:rPr>
                <w:rFonts w:ascii="宋体"/>
                <w:bCs/>
                <w:szCs w:val="21"/>
                <w:u w:val="single"/>
              </w:rPr>
            </w:pPr>
          </w:p>
        </w:tc>
      </w:tr>
      <w:tr w:rsidR="009804F9" w:rsidTr="00C36891">
        <w:trPr>
          <w:trHeight w:val="533"/>
        </w:trPr>
        <w:tc>
          <w:tcPr>
            <w:tcW w:w="1929" w:type="dxa"/>
            <w:gridSpan w:val="4"/>
            <w:tcBorders>
              <w:bottom w:val="single" w:sz="4" w:space="0" w:color="auto"/>
            </w:tcBorders>
            <w:vAlign w:val="center"/>
          </w:tcPr>
          <w:p w:rsidR="009804F9" w:rsidRDefault="0067317D" w:rsidP="00C36891">
            <w:pPr>
              <w:autoSpaceDE w:val="0"/>
              <w:autoSpaceDN w:val="0"/>
              <w:adjustRightInd w:val="0"/>
              <w:spacing w:line="360" w:lineRule="auto"/>
              <w:jc w:val="center"/>
              <w:rPr>
                <w:rFonts w:ascii="宋体"/>
                <w:bCs/>
                <w:szCs w:val="21"/>
                <w:lang w:val="zh-CN"/>
              </w:rPr>
            </w:pPr>
            <w:r>
              <w:rPr>
                <w:rFonts w:ascii="宋体" w:hAnsi="宋体" w:hint="eastAsia"/>
                <w:bCs/>
                <w:szCs w:val="21"/>
                <w:lang w:val="zh-CN"/>
              </w:rPr>
              <w:t>经营期限</w:t>
            </w:r>
          </w:p>
        </w:tc>
        <w:tc>
          <w:tcPr>
            <w:tcW w:w="8196" w:type="dxa"/>
            <w:gridSpan w:val="14"/>
            <w:tcBorders>
              <w:bottom w:val="single" w:sz="4" w:space="0" w:color="auto"/>
            </w:tcBorders>
            <w:vAlign w:val="center"/>
          </w:tcPr>
          <w:p w:rsidR="009804F9" w:rsidRDefault="0067317D" w:rsidP="00C36891">
            <w:pPr>
              <w:autoSpaceDE w:val="0"/>
              <w:autoSpaceDN w:val="0"/>
              <w:adjustRightInd w:val="0"/>
              <w:spacing w:line="360" w:lineRule="auto"/>
              <w:jc w:val="left"/>
              <w:rPr>
                <w:rFonts w:ascii="宋体"/>
                <w:bCs/>
                <w:szCs w:val="21"/>
                <w:lang w:val="zh-CN"/>
              </w:rPr>
            </w:pPr>
            <w:r>
              <w:rPr>
                <w:rFonts w:ascii="宋体" w:hAnsi="宋体"/>
                <w:bCs/>
                <w:szCs w:val="21"/>
              </w:rPr>
              <w:t xml:space="preserve"> </w:t>
            </w:r>
            <w:r>
              <w:rPr>
                <w:rFonts w:ascii="宋体" w:hAnsi="宋体" w:hint="eastAsia"/>
                <w:bCs/>
                <w:szCs w:val="21"/>
              </w:rPr>
              <w:t xml:space="preserve"> </w:t>
            </w:r>
            <w:r>
              <w:rPr>
                <w:rFonts w:ascii="宋体" w:hAnsi="宋体" w:hint="eastAsia"/>
                <w:bCs/>
                <w:szCs w:val="21"/>
                <w:lang w:val="zh-CN"/>
              </w:rPr>
              <w:t>□长期</w:t>
            </w:r>
            <w:r>
              <w:rPr>
                <w:rFonts w:ascii="宋体" w:hAnsi="宋体"/>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p>
        </w:tc>
      </w:tr>
      <w:tr w:rsidR="009804F9" w:rsidTr="00C36891">
        <w:trPr>
          <w:trHeight w:val="528"/>
        </w:trPr>
        <w:tc>
          <w:tcPr>
            <w:tcW w:w="1929" w:type="dxa"/>
            <w:gridSpan w:val="4"/>
            <w:tcBorders>
              <w:top w:val="single" w:sz="4" w:space="0" w:color="auto"/>
            </w:tcBorders>
            <w:vAlign w:val="center"/>
          </w:tcPr>
          <w:p w:rsidR="009804F9" w:rsidRDefault="0067317D" w:rsidP="00C36891">
            <w:pPr>
              <w:autoSpaceDE w:val="0"/>
              <w:autoSpaceDN w:val="0"/>
              <w:adjustRightInd w:val="0"/>
              <w:spacing w:line="360" w:lineRule="auto"/>
              <w:jc w:val="center"/>
              <w:rPr>
                <w:rFonts w:ascii="宋体"/>
                <w:bCs/>
                <w:szCs w:val="21"/>
                <w:lang w:val="zh-CN"/>
              </w:rPr>
            </w:pPr>
            <w:r>
              <w:rPr>
                <w:rFonts w:ascii="宋体" w:hint="eastAsia"/>
                <w:bCs/>
                <w:szCs w:val="21"/>
                <w:lang w:val="zh-CN"/>
              </w:rPr>
              <w:t>申领执照</w:t>
            </w:r>
          </w:p>
        </w:tc>
        <w:tc>
          <w:tcPr>
            <w:tcW w:w="8196" w:type="dxa"/>
            <w:gridSpan w:val="14"/>
            <w:tcBorders>
              <w:top w:val="single" w:sz="4" w:space="0" w:color="auto"/>
            </w:tcBorders>
            <w:vAlign w:val="center"/>
          </w:tcPr>
          <w:p w:rsidR="009804F9" w:rsidRDefault="00F613FA" w:rsidP="00F613FA">
            <w:pPr>
              <w:autoSpaceDE w:val="0"/>
              <w:autoSpaceDN w:val="0"/>
              <w:adjustRightInd w:val="0"/>
              <w:spacing w:line="360" w:lineRule="auto"/>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 xml:space="preserve">纸质执照 </w:t>
            </w:r>
            <w:r>
              <w:rPr>
                <w:rFonts w:ascii="宋体" w:hAnsi="宋体" w:hint="eastAsia"/>
                <w:bCs/>
                <w:szCs w:val="21"/>
              </w:rPr>
              <w:t xml:space="preserve"> </w:t>
            </w:r>
            <w:r>
              <w:rPr>
                <w:rFonts w:ascii="宋体" w:hAnsi="宋体" w:hint="eastAsia"/>
                <w:bCs/>
                <w:szCs w:val="21"/>
                <w:lang w:val="zh-CN"/>
              </w:rPr>
              <w:t>其中：副本</w:t>
            </w:r>
            <w:r>
              <w:rPr>
                <w:rFonts w:ascii="宋体" w:hAnsi="宋体" w:hint="eastAsia"/>
                <w:bCs/>
                <w:szCs w:val="21"/>
                <w:u w:val="single"/>
              </w:rPr>
              <w:t xml:space="preserve">     </w:t>
            </w:r>
            <w:r>
              <w:rPr>
                <w:rFonts w:ascii="宋体" w:hAnsi="宋体" w:hint="eastAsia"/>
                <w:bCs/>
                <w:szCs w:val="21"/>
              </w:rPr>
              <w:t>个（电子执照系统自动生成，纸质执照自行勾选）</w:t>
            </w:r>
          </w:p>
        </w:tc>
      </w:tr>
      <w:tr w:rsidR="009804F9" w:rsidTr="00C36891">
        <w:trPr>
          <w:trHeight w:val="1549"/>
        </w:trPr>
        <w:tc>
          <w:tcPr>
            <w:tcW w:w="1929" w:type="dxa"/>
            <w:gridSpan w:val="4"/>
            <w:vAlign w:val="center"/>
          </w:tcPr>
          <w:p w:rsidR="009804F9" w:rsidRDefault="0067317D" w:rsidP="00C3689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经营范围</w:t>
            </w:r>
          </w:p>
          <w:p w:rsidR="009804F9" w:rsidRDefault="0067317D" w:rsidP="00C36891">
            <w:pPr>
              <w:autoSpaceDE w:val="0"/>
              <w:autoSpaceDN w:val="0"/>
              <w:adjustRightInd w:val="0"/>
              <w:spacing w:line="320" w:lineRule="exact"/>
              <w:jc w:val="center"/>
              <w:rPr>
                <w:rFonts w:ascii="宋体"/>
                <w:bCs/>
                <w:szCs w:val="21"/>
                <w:lang w:val="zh-CN"/>
              </w:rPr>
            </w:pPr>
            <w:r>
              <w:rPr>
                <w:rFonts w:ascii="宋体" w:hAnsi="宋体" w:hint="eastAsia"/>
                <w:bCs/>
                <w:spacing w:val="-6"/>
                <w:szCs w:val="21"/>
                <w:lang w:val="zh-CN"/>
              </w:rPr>
              <w:t>（根据《国民经济行业分类》、有关规定和企业章程填写）</w:t>
            </w:r>
          </w:p>
        </w:tc>
        <w:tc>
          <w:tcPr>
            <w:tcW w:w="8196" w:type="dxa"/>
            <w:gridSpan w:val="14"/>
            <w:vAlign w:val="center"/>
          </w:tcPr>
          <w:p w:rsidR="009804F9" w:rsidRDefault="009804F9" w:rsidP="00C36891">
            <w:pPr>
              <w:autoSpaceDE w:val="0"/>
              <w:autoSpaceDN w:val="0"/>
              <w:adjustRightInd w:val="0"/>
              <w:rPr>
                <w:rFonts w:ascii="宋体"/>
                <w:bCs/>
                <w:szCs w:val="21"/>
                <w:u w:val="single"/>
              </w:rPr>
            </w:pPr>
          </w:p>
          <w:p w:rsidR="009804F9" w:rsidRDefault="009804F9" w:rsidP="00C36891">
            <w:pPr>
              <w:autoSpaceDE w:val="0"/>
              <w:autoSpaceDN w:val="0"/>
              <w:adjustRightInd w:val="0"/>
              <w:rPr>
                <w:rFonts w:ascii="宋体" w:hAnsi="宋体"/>
                <w:bCs/>
                <w:color w:val="FF0000"/>
                <w:szCs w:val="21"/>
                <w:lang w:val="zh-CN"/>
              </w:rPr>
            </w:pPr>
          </w:p>
          <w:p w:rsidR="00C36891" w:rsidRDefault="00C36891" w:rsidP="00C36891">
            <w:pPr>
              <w:autoSpaceDE w:val="0"/>
              <w:autoSpaceDN w:val="0"/>
              <w:adjustRightInd w:val="0"/>
              <w:rPr>
                <w:rFonts w:ascii="宋体" w:hAnsi="宋体"/>
                <w:bCs/>
                <w:color w:val="FF0000"/>
                <w:szCs w:val="21"/>
                <w:lang w:val="zh-CN"/>
              </w:rPr>
            </w:pPr>
          </w:p>
          <w:p w:rsidR="009804F9" w:rsidRDefault="009804F9" w:rsidP="00C36891">
            <w:pPr>
              <w:autoSpaceDE w:val="0"/>
              <w:autoSpaceDN w:val="0"/>
              <w:adjustRightInd w:val="0"/>
              <w:rPr>
                <w:rFonts w:ascii="宋体" w:hAnsi="宋体"/>
                <w:bCs/>
                <w:color w:val="FF0000"/>
                <w:szCs w:val="21"/>
                <w:lang w:val="zh-CN"/>
              </w:rPr>
            </w:pPr>
          </w:p>
          <w:p w:rsidR="009804F9" w:rsidRDefault="0067317D" w:rsidP="00C36891">
            <w:pPr>
              <w:autoSpaceDE w:val="0"/>
              <w:autoSpaceDN w:val="0"/>
              <w:adjustRightInd w:val="0"/>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r w:rsidR="009804F9" w:rsidTr="00C36891">
        <w:trPr>
          <w:trHeight w:val="379"/>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jc w:val="center"/>
              <w:rPr>
                <w:rFonts w:ascii="宋体"/>
                <w:bCs/>
                <w:szCs w:val="21"/>
                <w:lang w:val="zh-CN"/>
              </w:rPr>
            </w:pPr>
            <w:r>
              <w:rPr>
                <w:rFonts w:ascii="黑体" w:eastAsia="黑体" w:hAnsi="宋体" w:hint="eastAsia"/>
                <w:b/>
                <w:bCs/>
                <w:sz w:val="28"/>
                <w:szCs w:val="21"/>
                <w:lang w:val="zh-CN"/>
              </w:rPr>
              <w:t>□变更（仅限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804F9" w:rsidTr="00C36891">
        <w:trPr>
          <w:trHeight w:val="454"/>
        </w:trPr>
        <w:tc>
          <w:tcPr>
            <w:tcW w:w="1381" w:type="dxa"/>
            <w:tcBorders>
              <w:top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变更事项</w:t>
            </w:r>
          </w:p>
        </w:tc>
        <w:tc>
          <w:tcPr>
            <w:tcW w:w="4364" w:type="dxa"/>
            <w:gridSpan w:val="11"/>
            <w:tcBorders>
              <w:top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原登记内容</w:t>
            </w:r>
          </w:p>
        </w:tc>
        <w:tc>
          <w:tcPr>
            <w:tcW w:w="4380" w:type="dxa"/>
            <w:gridSpan w:val="6"/>
            <w:tcBorders>
              <w:top w:val="single" w:sz="12"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804F9" w:rsidTr="00C36891">
        <w:trPr>
          <w:trHeight w:val="521"/>
        </w:trPr>
        <w:tc>
          <w:tcPr>
            <w:tcW w:w="1381" w:type="dxa"/>
            <w:vAlign w:val="center"/>
          </w:tcPr>
          <w:p w:rsidR="009804F9" w:rsidRDefault="009804F9" w:rsidP="00C36891">
            <w:pPr>
              <w:autoSpaceDE w:val="0"/>
              <w:autoSpaceDN w:val="0"/>
              <w:adjustRightInd w:val="0"/>
              <w:jc w:val="center"/>
              <w:rPr>
                <w:rFonts w:ascii="宋体"/>
                <w:b/>
                <w:bCs/>
                <w:szCs w:val="21"/>
                <w:lang w:val="zh-CN"/>
              </w:rPr>
            </w:pPr>
          </w:p>
        </w:tc>
        <w:tc>
          <w:tcPr>
            <w:tcW w:w="4364" w:type="dxa"/>
            <w:gridSpan w:val="11"/>
            <w:vAlign w:val="center"/>
          </w:tcPr>
          <w:p w:rsidR="009804F9" w:rsidRDefault="009804F9" w:rsidP="00C36891">
            <w:pPr>
              <w:autoSpaceDE w:val="0"/>
              <w:autoSpaceDN w:val="0"/>
              <w:adjustRightInd w:val="0"/>
              <w:jc w:val="center"/>
              <w:rPr>
                <w:rFonts w:ascii="宋体"/>
                <w:b/>
                <w:bCs/>
                <w:szCs w:val="21"/>
                <w:lang w:val="zh-CN"/>
              </w:rPr>
            </w:pPr>
          </w:p>
        </w:tc>
        <w:tc>
          <w:tcPr>
            <w:tcW w:w="4380" w:type="dxa"/>
            <w:gridSpan w:val="6"/>
            <w:vAlign w:val="center"/>
          </w:tcPr>
          <w:p w:rsidR="009804F9" w:rsidRDefault="009804F9" w:rsidP="00C36891">
            <w:pPr>
              <w:autoSpaceDE w:val="0"/>
              <w:autoSpaceDN w:val="0"/>
              <w:adjustRightInd w:val="0"/>
              <w:jc w:val="center"/>
              <w:rPr>
                <w:rFonts w:ascii="宋体"/>
                <w:b/>
                <w:bCs/>
                <w:szCs w:val="21"/>
                <w:lang w:val="zh-CN"/>
              </w:rPr>
            </w:pPr>
          </w:p>
        </w:tc>
      </w:tr>
      <w:tr w:rsidR="009804F9" w:rsidTr="00C36891">
        <w:trPr>
          <w:trHeight w:val="521"/>
        </w:trPr>
        <w:tc>
          <w:tcPr>
            <w:tcW w:w="1381" w:type="dxa"/>
            <w:vAlign w:val="center"/>
          </w:tcPr>
          <w:p w:rsidR="009804F9" w:rsidRDefault="009804F9" w:rsidP="00C36891">
            <w:pPr>
              <w:autoSpaceDE w:val="0"/>
              <w:autoSpaceDN w:val="0"/>
              <w:adjustRightInd w:val="0"/>
              <w:jc w:val="center"/>
              <w:rPr>
                <w:rFonts w:ascii="宋体"/>
                <w:b/>
                <w:bCs/>
                <w:szCs w:val="21"/>
                <w:lang w:val="zh-CN"/>
              </w:rPr>
            </w:pPr>
          </w:p>
        </w:tc>
        <w:tc>
          <w:tcPr>
            <w:tcW w:w="4364" w:type="dxa"/>
            <w:gridSpan w:val="11"/>
            <w:vAlign w:val="center"/>
          </w:tcPr>
          <w:p w:rsidR="009804F9" w:rsidRDefault="009804F9" w:rsidP="00C36891">
            <w:pPr>
              <w:autoSpaceDE w:val="0"/>
              <w:autoSpaceDN w:val="0"/>
              <w:adjustRightInd w:val="0"/>
              <w:jc w:val="center"/>
              <w:rPr>
                <w:rFonts w:ascii="宋体"/>
                <w:b/>
                <w:bCs/>
                <w:szCs w:val="21"/>
                <w:lang w:val="zh-CN"/>
              </w:rPr>
            </w:pPr>
          </w:p>
        </w:tc>
        <w:tc>
          <w:tcPr>
            <w:tcW w:w="4380" w:type="dxa"/>
            <w:gridSpan w:val="6"/>
            <w:vAlign w:val="center"/>
          </w:tcPr>
          <w:p w:rsidR="009804F9" w:rsidRDefault="009804F9" w:rsidP="00C36891">
            <w:pPr>
              <w:autoSpaceDE w:val="0"/>
              <w:autoSpaceDN w:val="0"/>
              <w:adjustRightInd w:val="0"/>
              <w:jc w:val="center"/>
              <w:rPr>
                <w:rFonts w:ascii="宋体"/>
                <w:b/>
                <w:bCs/>
                <w:szCs w:val="21"/>
                <w:lang w:val="zh-CN"/>
              </w:rPr>
            </w:pPr>
          </w:p>
        </w:tc>
      </w:tr>
      <w:tr w:rsidR="009804F9" w:rsidTr="00C36891">
        <w:trPr>
          <w:trHeight w:val="521"/>
        </w:trPr>
        <w:tc>
          <w:tcPr>
            <w:tcW w:w="1381" w:type="dxa"/>
            <w:tcBorders>
              <w:bottom w:val="single" w:sz="6" w:space="0" w:color="auto"/>
            </w:tcBorders>
            <w:vAlign w:val="center"/>
          </w:tcPr>
          <w:p w:rsidR="009804F9" w:rsidRDefault="009804F9" w:rsidP="00C36891">
            <w:pPr>
              <w:autoSpaceDE w:val="0"/>
              <w:autoSpaceDN w:val="0"/>
              <w:adjustRightInd w:val="0"/>
              <w:jc w:val="center"/>
              <w:rPr>
                <w:rFonts w:ascii="宋体"/>
                <w:b/>
                <w:bCs/>
                <w:szCs w:val="21"/>
                <w:lang w:val="zh-CN"/>
              </w:rPr>
            </w:pPr>
          </w:p>
        </w:tc>
        <w:tc>
          <w:tcPr>
            <w:tcW w:w="4364" w:type="dxa"/>
            <w:gridSpan w:val="11"/>
            <w:tcBorders>
              <w:bottom w:val="single" w:sz="6" w:space="0" w:color="auto"/>
            </w:tcBorders>
            <w:vAlign w:val="center"/>
          </w:tcPr>
          <w:p w:rsidR="009804F9" w:rsidRDefault="009804F9" w:rsidP="00C36891">
            <w:pPr>
              <w:autoSpaceDE w:val="0"/>
              <w:autoSpaceDN w:val="0"/>
              <w:adjustRightInd w:val="0"/>
              <w:jc w:val="center"/>
              <w:rPr>
                <w:rFonts w:ascii="宋体"/>
                <w:b/>
                <w:bCs/>
                <w:szCs w:val="21"/>
                <w:lang w:val="zh-CN"/>
              </w:rPr>
            </w:pPr>
          </w:p>
        </w:tc>
        <w:tc>
          <w:tcPr>
            <w:tcW w:w="4380" w:type="dxa"/>
            <w:gridSpan w:val="6"/>
            <w:tcBorders>
              <w:bottom w:val="single" w:sz="6" w:space="0" w:color="auto"/>
            </w:tcBorders>
            <w:vAlign w:val="center"/>
          </w:tcPr>
          <w:p w:rsidR="009804F9" w:rsidRDefault="009804F9" w:rsidP="00C36891">
            <w:pPr>
              <w:autoSpaceDE w:val="0"/>
              <w:autoSpaceDN w:val="0"/>
              <w:adjustRightInd w:val="0"/>
              <w:jc w:val="center"/>
              <w:rPr>
                <w:rFonts w:ascii="宋体"/>
                <w:b/>
                <w:bCs/>
                <w:szCs w:val="21"/>
                <w:lang w:val="zh-CN"/>
              </w:rPr>
            </w:pPr>
          </w:p>
        </w:tc>
      </w:tr>
      <w:tr w:rsidR="009804F9" w:rsidTr="00C36891">
        <w:trPr>
          <w:trHeight w:val="391"/>
        </w:trPr>
        <w:tc>
          <w:tcPr>
            <w:tcW w:w="10125" w:type="dxa"/>
            <w:gridSpan w:val="18"/>
            <w:tcBorders>
              <w:top w:val="single" w:sz="6" w:space="0" w:color="auto"/>
              <w:bottom w:val="single" w:sz="6" w:space="0" w:color="auto"/>
            </w:tcBorders>
            <w:vAlign w:val="center"/>
          </w:tcPr>
          <w:p w:rsidR="009804F9" w:rsidRDefault="0067317D" w:rsidP="00C36891">
            <w:pPr>
              <w:autoSpaceDE w:val="0"/>
              <w:autoSpaceDN w:val="0"/>
              <w:adjustRightInd w:val="0"/>
              <w:ind w:rightChars="150" w:right="315"/>
              <w:jc w:val="left"/>
              <w:rPr>
                <w:rFonts w:ascii="宋体"/>
                <w:bCs/>
                <w:spacing w:val="-7"/>
                <w:sz w:val="18"/>
                <w:szCs w:val="18"/>
              </w:rPr>
            </w:pPr>
            <w:r>
              <w:rPr>
                <w:rFonts w:ascii="宋体" w:hAnsi="宋体" w:hint="eastAsia"/>
                <w:bCs/>
                <w:spacing w:val="-7"/>
                <w:szCs w:val="21"/>
                <w:lang w:val="zh-CN"/>
              </w:rPr>
              <w:t>注：变更事项包含</w:t>
            </w:r>
            <w:r>
              <w:rPr>
                <w:rFonts w:ascii="宋体" w:hAnsi="宋体" w:hint="eastAsia"/>
                <w:bCs/>
                <w:spacing w:val="-7"/>
                <w:szCs w:val="21"/>
              </w:rPr>
              <w:t>名称、住所、经营场所、法定代表人、经济性质、经营范围、经营方式、注册资金、经营期限。</w:t>
            </w:r>
          </w:p>
        </w:tc>
      </w:tr>
      <w:tr w:rsidR="009804F9" w:rsidTr="00C36891">
        <w:trPr>
          <w:trHeight w:val="432"/>
        </w:trPr>
        <w:tc>
          <w:tcPr>
            <w:tcW w:w="1381" w:type="dxa"/>
            <w:vMerge w:val="restart"/>
            <w:tcBorders>
              <w:top w:val="single" w:sz="6" w:space="0" w:color="auto"/>
              <w:bottom w:val="single" w:sz="6" w:space="0" w:color="auto"/>
              <w:right w:val="single" w:sz="6" w:space="0" w:color="auto"/>
            </w:tcBorders>
            <w:vAlign w:val="center"/>
          </w:tcPr>
          <w:p w:rsidR="009804F9" w:rsidRDefault="0067317D" w:rsidP="00C36891">
            <w:pPr>
              <w:autoSpaceDE w:val="0"/>
              <w:autoSpaceDN w:val="0"/>
              <w:adjustRightInd w:val="0"/>
              <w:ind w:firstLineChars="50" w:firstLine="105"/>
              <w:rPr>
                <w:rFonts w:ascii="宋体"/>
                <w:bCs/>
                <w:szCs w:val="21"/>
              </w:rPr>
            </w:pPr>
            <w:r>
              <w:rPr>
                <w:rFonts w:ascii="宋体" w:hAnsi="宋体" w:hint="eastAsia"/>
                <w:bCs/>
                <w:szCs w:val="21"/>
              </w:rPr>
              <w:t>分支机构</w:t>
            </w:r>
          </w:p>
        </w:tc>
        <w:tc>
          <w:tcPr>
            <w:tcW w:w="2729" w:type="dxa"/>
            <w:gridSpan w:val="6"/>
            <w:tcBorders>
              <w:top w:val="single" w:sz="6" w:space="0" w:color="auto"/>
              <w:left w:val="single" w:sz="6" w:space="0" w:color="auto"/>
              <w:bottom w:val="single" w:sz="6" w:space="0" w:color="auto"/>
              <w:right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名  　称</w:t>
            </w:r>
          </w:p>
        </w:tc>
        <w:tc>
          <w:tcPr>
            <w:tcW w:w="1635" w:type="dxa"/>
            <w:gridSpan w:val="5"/>
            <w:tcBorders>
              <w:top w:val="single" w:sz="6" w:space="0" w:color="auto"/>
              <w:left w:val="single" w:sz="6" w:space="0" w:color="auto"/>
              <w:bottom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性  　质</w:t>
            </w:r>
          </w:p>
        </w:tc>
        <w:tc>
          <w:tcPr>
            <w:tcW w:w="2776" w:type="dxa"/>
            <w:gridSpan w:val="5"/>
            <w:tcBorders>
              <w:top w:val="single" w:sz="6" w:space="0" w:color="auto"/>
              <w:bottom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登记机关</w:t>
            </w:r>
          </w:p>
        </w:tc>
        <w:tc>
          <w:tcPr>
            <w:tcW w:w="1604" w:type="dxa"/>
            <w:tcBorders>
              <w:top w:val="single" w:sz="6" w:space="0" w:color="auto"/>
              <w:bottom w:val="single" w:sz="6" w:space="0" w:color="auto"/>
              <w:right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登记类型</w:t>
            </w:r>
          </w:p>
        </w:tc>
      </w:tr>
      <w:tr w:rsidR="009804F9" w:rsidTr="00C36891">
        <w:trPr>
          <w:trHeight w:val="517"/>
        </w:trPr>
        <w:tc>
          <w:tcPr>
            <w:tcW w:w="1381" w:type="dxa"/>
            <w:vMerge/>
            <w:tcBorders>
              <w:top w:val="single" w:sz="6" w:space="0" w:color="auto"/>
              <w:bottom w:val="single" w:sz="12" w:space="0" w:color="auto"/>
            </w:tcBorders>
            <w:vAlign w:val="center"/>
          </w:tcPr>
          <w:p w:rsidR="009804F9" w:rsidRDefault="009804F9" w:rsidP="00C36891">
            <w:pPr>
              <w:autoSpaceDE w:val="0"/>
              <w:autoSpaceDN w:val="0"/>
              <w:adjustRightInd w:val="0"/>
              <w:jc w:val="center"/>
              <w:rPr>
                <w:rFonts w:ascii="宋体"/>
                <w:bCs/>
                <w:szCs w:val="21"/>
                <w:lang w:val="zh-CN"/>
              </w:rPr>
            </w:pPr>
          </w:p>
        </w:tc>
        <w:tc>
          <w:tcPr>
            <w:tcW w:w="2729" w:type="dxa"/>
            <w:gridSpan w:val="6"/>
            <w:tcBorders>
              <w:top w:val="single" w:sz="6" w:space="0" w:color="auto"/>
              <w:bottom w:val="single" w:sz="12" w:space="0" w:color="auto"/>
            </w:tcBorders>
            <w:vAlign w:val="center"/>
          </w:tcPr>
          <w:p w:rsidR="009804F9" w:rsidRDefault="009804F9" w:rsidP="00C36891">
            <w:pPr>
              <w:autoSpaceDE w:val="0"/>
              <w:autoSpaceDN w:val="0"/>
              <w:adjustRightInd w:val="0"/>
              <w:jc w:val="center"/>
              <w:rPr>
                <w:rFonts w:ascii="宋体"/>
                <w:bCs/>
                <w:szCs w:val="21"/>
              </w:rPr>
            </w:pPr>
          </w:p>
        </w:tc>
        <w:tc>
          <w:tcPr>
            <w:tcW w:w="1635" w:type="dxa"/>
            <w:gridSpan w:val="5"/>
            <w:tcBorders>
              <w:top w:val="single" w:sz="6" w:space="0" w:color="auto"/>
              <w:bottom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pacing w:val="-11"/>
                <w:szCs w:val="21"/>
                <w:lang w:val="zh-CN"/>
              </w:rPr>
              <w:t>□法人□非法人</w:t>
            </w:r>
          </w:p>
        </w:tc>
        <w:tc>
          <w:tcPr>
            <w:tcW w:w="2776" w:type="dxa"/>
            <w:gridSpan w:val="5"/>
            <w:tcBorders>
              <w:top w:val="single" w:sz="6" w:space="0" w:color="auto"/>
              <w:bottom w:val="single" w:sz="12" w:space="0" w:color="auto"/>
            </w:tcBorders>
            <w:vAlign w:val="center"/>
          </w:tcPr>
          <w:p w:rsidR="009804F9" w:rsidRDefault="009804F9" w:rsidP="00C36891">
            <w:pPr>
              <w:autoSpaceDE w:val="0"/>
              <w:autoSpaceDN w:val="0"/>
              <w:adjustRightInd w:val="0"/>
              <w:jc w:val="center"/>
              <w:rPr>
                <w:rFonts w:ascii="宋体"/>
                <w:bCs/>
                <w:szCs w:val="21"/>
              </w:rPr>
            </w:pPr>
          </w:p>
        </w:tc>
        <w:tc>
          <w:tcPr>
            <w:tcW w:w="1604" w:type="dxa"/>
            <w:tcBorders>
              <w:top w:val="single" w:sz="6" w:space="0" w:color="auto"/>
              <w:bottom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lang w:val="zh-CN"/>
              </w:rPr>
              <w:t>□增设□撤销</w:t>
            </w:r>
          </w:p>
        </w:tc>
      </w:tr>
      <w:tr w:rsidR="009804F9" w:rsidTr="00C36891">
        <w:trPr>
          <w:trHeight w:val="517"/>
        </w:trPr>
        <w:tc>
          <w:tcPr>
            <w:tcW w:w="10125" w:type="dxa"/>
            <w:gridSpan w:val="18"/>
            <w:tcBorders>
              <w:top w:val="single" w:sz="12" w:space="0" w:color="auto"/>
              <w:left w:val="nil"/>
              <w:bottom w:val="nil"/>
              <w:right w:val="nil"/>
            </w:tcBorders>
            <w:vAlign w:val="center"/>
          </w:tcPr>
          <w:p w:rsidR="009804F9" w:rsidRDefault="0067317D" w:rsidP="00C36891">
            <w:pPr>
              <w:autoSpaceDE w:val="0"/>
              <w:autoSpaceDN w:val="0"/>
              <w:adjustRightInd w:val="0"/>
              <w:spacing w:line="280" w:lineRule="exact"/>
              <w:rPr>
                <w:rFonts w:ascii="宋体"/>
                <w:sz w:val="28"/>
                <w:szCs w:val="28"/>
              </w:rPr>
            </w:pPr>
            <w:r>
              <w:rPr>
                <w:rFonts w:ascii="宋体" w:hAnsi="宋体" w:hint="eastAsia"/>
                <w:b/>
                <w:szCs w:val="21"/>
              </w:rPr>
              <w:t>注：</w:t>
            </w:r>
            <w:r>
              <w:rPr>
                <w:rFonts w:ascii="宋体" w:hAnsi="宋体" w:hint="eastAsia"/>
                <w:szCs w:val="21"/>
              </w:rPr>
              <w:t>1、本申请书适用于非公司企业法人申请开业、变更、备案。</w:t>
            </w:r>
          </w:p>
          <w:p w:rsidR="009804F9" w:rsidRDefault="0067317D" w:rsidP="00C36891">
            <w:pPr>
              <w:numPr>
                <w:ilvl w:val="0"/>
                <w:numId w:val="1"/>
              </w:numPr>
              <w:autoSpaceDE w:val="0"/>
              <w:autoSpaceDN w:val="0"/>
              <w:adjustRightInd w:val="0"/>
              <w:spacing w:line="280" w:lineRule="exact"/>
              <w:ind w:leftChars="200" w:left="840" w:hangingChars="200" w:hanging="420"/>
              <w:rPr>
                <w:rFonts w:ascii="宋体" w:hAnsi="宋体"/>
                <w:szCs w:val="21"/>
                <w:lang w:val="zh-CN"/>
              </w:rPr>
            </w:pP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纸。依本表打印生成的，使用黑色墨水钢笔或签字签署；手工填写的，使用黑色</w:t>
            </w:r>
          </w:p>
          <w:p w:rsidR="009804F9" w:rsidRDefault="0067317D" w:rsidP="00C36891">
            <w:pPr>
              <w:autoSpaceDE w:val="0"/>
              <w:autoSpaceDN w:val="0"/>
              <w:adjustRightInd w:val="0"/>
              <w:spacing w:line="280" w:lineRule="exact"/>
              <w:rPr>
                <w:rFonts w:ascii="宋体" w:hAnsi="宋体"/>
                <w:color w:val="FF0000"/>
                <w:szCs w:val="21"/>
                <w:lang w:val="zh-CN"/>
              </w:rPr>
            </w:pPr>
            <w:r>
              <w:rPr>
                <w:rFonts w:ascii="宋体" w:hAnsi="宋体" w:hint="eastAsia"/>
                <w:szCs w:val="21"/>
                <w:lang w:val="zh-CN"/>
              </w:rPr>
              <w:t>墨水钢笔或签字笔工整填写、签署。</w:t>
            </w:r>
          </w:p>
        </w:tc>
      </w:tr>
      <w:tr w:rsidR="009804F9" w:rsidTr="00C36891">
        <w:trPr>
          <w:trHeight w:val="435"/>
        </w:trPr>
        <w:tc>
          <w:tcPr>
            <w:tcW w:w="10125" w:type="dxa"/>
            <w:gridSpan w:val="18"/>
            <w:tcBorders>
              <w:top w:val="single" w:sz="12" w:space="0" w:color="auto"/>
              <w:left w:val="single" w:sz="12" w:space="0" w:color="auto"/>
              <w:bottom w:val="single" w:sz="12" w:space="0" w:color="auto"/>
              <w:right w:val="single" w:sz="12" w:space="0" w:color="auto"/>
            </w:tcBorders>
            <w:vAlign w:val="center"/>
          </w:tcPr>
          <w:p w:rsidR="009804F9" w:rsidRDefault="0067317D" w:rsidP="00C36891">
            <w:pPr>
              <w:autoSpaceDE w:val="0"/>
              <w:autoSpaceDN w:val="0"/>
              <w:adjustRightInd w:val="0"/>
              <w:snapToGrid w:val="0"/>
              <w:jc w:val="center"/>
              <w:rPr>
                <w:rFonts w:ascii="宋体"/>
                <w:bCs/>
                <w:szCs w:val="21"/>
                <w:lang w:val="zh-CN"/>
              </w:rPr>
            </w:pPr>
            <w:r>
              <w:rPr>
                <w:rFonts w:ascii="黑体" w:eastAsia="黑体" w:hAnsi="宋体" w:hint="eastAsia"/>
                <w:b/>
                <w:bCs/>
                <w:sz w:val="28"/>
                <w:szCs w:val="21"/>
                <w:lang w:val="zh-CN"/>
              </w:rPr>
              <w:lastRenderedPageBreak/>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804F9" w:rsidTr="00C36891">
        <w:trPr>
          <w:trHeight w:val="811"/>
        </w:trPr>
        <w:tc>
          <w:tcPr>
            <w:tcW w:w="1665" w:type="dxa"/>
            <w:gridSpan w:val="3"/>
            <w:vMerge w:val="restart"/>
            <w:tcBorders>
              <w:top w:val="single" w:sz="12" w:space="0" w:color="auto"/>
            </w:tcBorders>
            <w:vAlign w:val="center"/>
          </w:tcPr>
          <w:p w:rsidR="009804F9" w:rsidRDefault="0067317D" w:rsidP="00C36891">
            <w:pPr>
              <w:autoSpaceDE w:val="0"/>
              <w:autoSpaceDN w:val="0"/>
              <w:adjustRightInd w:val="0"/>
              <w:spacing w:line="560" w:lineRule="exact"/>
              <w:jc w:val="center"/>
              <w:rPr>
                <w:rFonts w:ascii="宋体"/>
                <w:bCs/>
                <w:szCs w:val="21"/>
                <w:lang w:val="zh-CN"/>
              </w:rPr>
            </w:pPr>
            <w:r>
              <w:rPr>
                <w:rFonts w:ascii="宋体" w:hAnsi="宋体" w:hint="eastAsia"/>
                <w:bCs/>
                <w:szCs w:val="21"/>
                <w:lang w:val="zh-CN"/>
              </w:rPr>
              <w:t>主管部门</w:t>
            </w:r>
          </w:p>
          <w:p w:rsidR="009804F9" w:rsidRDefault="0067317D" w:rsidP="00C36891">
            <w:pPr>
              <w:autoSpaceDE w:val="0"/>
              <w:autoSpaceDN w:val="0"/>
              <w:adjustRightInd w:val="0"/>
              <w:spacing w:line="560" w:lineRule="exact"/>
              <w:jc w:val="center"/>
              <w:rPr>
                <w:rFonts w:ascii="宋体"/>
                <w:bCs/>
                <w:szCs w:val="21"/>
                <w:lang w:val="zh-CN"/>
              </w:rPr>
            </w:pPr>
            <w:r>
              <w:rPr>
                <w:rFonts w:ascii="宋体" w:hAnsi="宋体" w:hint="eastAsia"/>
                <w:bCs/>
                <w:szCs w:val="21"/>
                <w:lang w:val="zh-CN"/>
              </w:rPr>
              <w:t>（出资人）</w:t>
            </w:r>
          </w:p>
        </w:tc>
        <w:tc>
          <w:tcPr>
            <w:tcW w:w="1230" w:type="dxa"/>
            <w:gridSpan w:val="2"/>
            <w:tcBorders>
              <w:top w:val="single" w:sz="12" w:space="0" w:color="auto"/>
            </w:tcBorders>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名　　称</w:t>
            </w:r>
          </w:p>
        </w:tc>
        <w:tc>
          <w:tcPr>
            <w:tcW w:w="7230" w:type="dxa"/>
            <w:gridSpan w:val="13"/>
            <w:tcBorders>
              <w:top w:val="single" w:sz="12" w:space="0" w:color="auto"/>
            </w:tcBorders>
            <w:vAlign w:val="center"/>
          </w:tcPr>
          <w:p w:rsidR="009804F9" w:rsidRDefault="009804F9" w:rsidP="00C36891">
            <w:pPr>
              <w:autoSpaceDE w:val="0"/>
              <w:autoSpaceDN w:val="0"/>
              <w:adjustRightInd w:val="0"/>
              <w:spacing w:line="560" w:lineRule="exact"/>
              <w:ind w:firstLineChars="50" w:firstLine="105"/>
              <w:rPr>
                <w:rFonts w:ascii="宋体"/>
                <w:bCs/>
                <w:szCs w:val="21"/>
                <w:u w:val="single"/>
              </w:rPr>
            </w:pPr>
          </w:p>
        </w:tc>
      </w:tr>
      <w:tr w:rsidR="009804F9" w:rsidTr="00C36891">
        <w:trPr>
          <w:trHeight w:val="849"/>
        </w:trPr>
        <w:tc>
          <w:tcPr>
            <w:tcW w:w="1665" w:type="dxa"/>
            <w:gridSpan w:val="3"/>
            <w:vMerge/>
            <w:vAlign w:val="center"/>
          </w:tcPr>
          <w:p w:rsidR="009804F9" w:rsidRDefault="009804F9" w:rsidP="00C36891">
            <w:pPr>
              <w:autoSpaceDE w:val="0"/>
              <w:autoSpaceDN w:val="0"/>
              <w:adjustRightInd w:val="0"/>
              <w:spacing w:line="560" w:lineRule="exact"/>
              <w:jc w:val="center"/>
              <w:rPr>
                <w:rFonts w:ascii="宋体"/>
                <w:bCs/>
                <w:szCs w:val="21"/>
                <w:lang w:val="zh-CN"/>
              </w:rPr>
            </w:pPr>
          </w:p>
        </w:tc>
        <w:tc>
          <w:tcPr>
            <w:tcW w:w="1230" w:type="dxa"/>
            <w:gridSpan w:val="2"/>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法人类型</w:t>
            </w:r>
          </w:p>
        </w:tc>
        <w:tc>
          <w:tcPr>
            <w:tcW w:w="7230" w:type="dxa"/>
            <w:gridSpan w:val="13"/>
            <w:vAlign w:val="center"/>
          </w:tcPr>
          <w:p w:rsidR="009804F9" w:rsidRDefault="0067317D" w:rsidP="00C36891">
            <w:pPr>
              <w:autoSpaceDE w:val="0"/>
              <w:autoSpaceDN w:val="0"/>
              <w:adjustRightInd w:val="0"/>
              <w:spacing w:line="380" w:lineRule="exact"/>
              <w:ind w:firstLineChars="100" w:firstLine="210"/>
              <w:jc w:val="left"/>
              <w:rPr>
                <w:rFonts w:ascii="宋体"/>
                <w:bCs/>
                <w:szCs w:val="21"/>
              </w:rPr>
            </w:pPr>
            <w:r>
              <w:rPr>
                <w:rFonts w:ascii="宋体" w:hAnsi="宋体" w:hint="eastAsia"/>
                <w:szCs w:val="21"/>
              </w:rPr>
              <w:t>□</w:t>
            </w:r>
            <w:r>
              <w:rPr>
                <w:rFonts w:ascii="宋体" w:hint="eastAsia"/>
                <w:bCs/>
                <w:szCs w:val="21"/>
              </w:rPr>
              <w:t xml:space="preserve">国务院 </w:t>
            </w:r>
            <w:r>
              <w:rPr>
                <w:rFonts w:ascii="宋体" w:hAnsi="宋体" w:hint="eastAsia"/>
                <w:szCs w:val="21"/>
              </w:rPr>
              <w:t>□</w:t>
            </w:r>
            <w:r>
              <w:rPr>
                <w:rFonts w:ascii="宋体" w:hint="eastAsia"/>
                <w:bCs/>
                <w:szCs w:val="21"/>
              </w:rPr>
              <w:t xml:space="preserve">地方人民政府 </w:t>
            </w:r>
            <w:r>
              <w:rPr>
                <w:rFonts w:ascii="宋体" w:hAnsi="宋体" w:hint="eastAsia"/>
                <w:szCs w:val="21"/>
              </w:rPr>
              <w:t>□</w:t>
            </w:r>
            <w:r>
              <w:rPr>
                <w:rFonts w:ascii="宋体" w:hint="eastAsia"/>
                <w:bCs/>
                <w:szCs w:val="21"/>
              </w:rPr>
              <w:t xml:space="preserve">社会团体法人 </w:t>
            </w:r>
            <w:r>
              <w:rPr>
                <w:rFonts w:ascii="宋体" w:hAnsi="宋体" w:hint="eastAsia"/>
                <w:szCs w:val="21"/>
              </w:rPr>
              <w:t>□</w:t>
            </w:r>
            <w:r>
              <w:rPr>
                <w:rFonts w:ascii="宋体" w:hint="eastAsia"/>
                <w:bCs/>
                <w:szCs w:val="21"/>
              </w:rPr>
              <w:t xml:space="preserve">事业法人 </w:t>
            </w:r>
            <w:r>
              <w:rPr>
                <w:rFonts w:ascii="宋体" w:hAnsi="宋体" w:hint="eastAsia"/>
                <w:szCs w:val="21"/>
              </w:rPr>
              <w:t>□</w:t>
            </w:r>
            <w:r>
              <w:rPr>
                <w:rFonts w:ascii="宋体" w:hint="eastAsia"/>
                <w:bCs/>
                <w:szCs w:val="21"/>
              </w:rPr>
              <w:t>企业法人</w:t>
            </w:r>
          </w:p>
          <w:p w:rsidR="009804F9" w:rsidRDefault="0067317D" w:rsidP="00C36891">
            <w:pPr>
              <w:autoSpaceDE w:val="0"/>
              <w:autoSpaceDN w:val="0"/>
              <w:adjustRightInd w:val="0"/>
              <w:spacing w:line="380" w:lineRule="exact"/>
              <w:ind w:firstLineChars="100" w:firstLine="210"/>
              <w:jc w:val="left"/>
              <w:rPr>
                <w:rFonts w:ascii="宋体"/>
                <w:bCs/>
                <w:color w:val="FF0000"/>
                <w:szCs w:val="21"/>
              </w:rPr>
            </w:pPr>
            <w:r>
              <w:rPr>
                <w:rFonts w:ascii="宋体" w:hAnsi="宋体" w:hint="eastAsia"/>
                <w:szCs w:val="21"/>
              </w:rPr>
              <w:t>□</w:t>
            </w:r>
            <w:r>
              <w:rPr>
                <w:rFonts w:ascii="宋体" w:hint="eastAsia"/>
                <w:bCs/>
                <w:szCs w:val="21"/>
              </w:rPr>
              <w:t xml:space="preserve">其他 </w:t>
            </w:r>
            <w:r w:rsidRPr="00BA6AD4">
              <w:rPr>
                <w:rFonts w:ascii="宋体" w:hint="eastAsia"/>
                <w:bCs/>
                <w:szCs w:val="21"/>
                <w:u w:val="single"/>
              </w:rPr>
              <w:t>______________</w:t>
            </w:r>
          </w:p>
        </w:tc>
      </w:tr>
      <w:tr w:rsidR="009804F9" w:rsidTr="00C36891">
        <w:trPr>
          <w:trHeight w:val="677"/>
        </w:trPr>
        <w:tc>
          <w:tcPr>
            <w:tcW w:w="1665" w:type="dxa"/>
            <w:gridSpan w:val="3"/>
            <w:vMerge/>
            <w:vAlign w:val="center"/>
          </w:tcPr>
          <w:p w:rsidR="009804F9" w:rsidRDefault="009804F9" w:rsidP="00C36891">
            <w:pPr>
              <w:autoSpaceDE w:val="0"/>
              <w:autoSpaceDN w:val="0"/>
              <w:adjustRightInd w:val="0"/>
              <w:spacing w:line="560" w:lineRule="exact"/>
              <w:jc w:val="center"/>
              <w:rPr>
                <w:rFonts w:ascii="宋体"/>
                <w:bCs/>
                <w:szCs w:val="21"/>
                <w:lang w:val="zh-CN"/>
              </w:rPr>
            </w:pPr>
          </w:p>
        </w:tc>
        <w:tc>
          <w:tcPr>
            <w:tcW w:w="1230" w:type="dxa"/>
            <w:gridSpan w:val="2"/>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登记机关</w:t>
            </w:r>
          </w:p>
        </w:tc>
        <w:tc>
          <w:tcPr>
            <w:tcW w:w="7230" w:type="dxa"/>
            <w:gridSpan w:val="13"/>
            <w:vAlign w:val="center"/>
          </w:tcPr>
          <w:p w:rsidR="009804F9" w:rsidRDefault="009804F9" w:rsidP="00C36891">
            <w:pPr>
              <w:autoSpaceDE w:val="0"/>
              <w:autoSpaceDN w:val="0"/>
              <w:adjustRightInd w:val="0"/>
              <w:spacing w:line="560" w:lineRule="exact"/>
              <w:ind w:firstLineChars="50" w:firstLine="105"/>
              <w:rPr>
                <w:rFonts w:ascii="宋体"/>
                <w:bCs/>
                <w:szCs w:val="21"/>
                <w:u w:val="single"/>
              </w:rPr>
            </w:pPr>
          </w:p>
        </w:tc>
      </w:tr>
      <w:tr w:rsidR="009804F9" w:rsidTr="00C36891">
        <w:trPr>
          <w:trHeight w:val="701"/>
        </w:trPr>
        <w:tc>
          <w:tcPr>
            <w:tcW w:w="1665" w:type="dxa"/>
            <w:gridSpan w:val="3"/>
            <w:vMerge/>
            <w:vAlign w:val="center"/>
          </w:tcPr>
          <w:p w:rsidR="009804F9" w:rsidRDefault="009804F9" w:rsidP="00C36891">
            <w:pPr>
              <w:autoSpaceDE w:val="0"/>
              <w:autoSpaceDN w:val="0"/>
              <w:adjustRightInd w:val="0"/>
              <w:spacing w:line="560" w:lineRule="exact"/>
              <w:jc w:val="center"/>
              <w:rPr>
                <w:rFonts w:ascii="宋体"/>
                <w:bCs/>
                <w:szCs w:val="21"/>
                <w:lang w:val="zh-CN"/>
              </w:rPr>
            </w:pPr>
          </w:p>
        </w:tc>
        <w:tc>
          <w:tcPr>
            <w:tcW w:w="1230" w:type="dxa"/>
            <w:gridSpan w:val="2"/>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证照号码</w:t>
            </w:r>
          </w:p>
        </w:tc>
        <w:tc>
          <w:tcPr>
            <w:tcW w:w="7230" w:type="dxa"/>
            <w:gridSpan w:val="13"/>
            <w:tcBorders>
              <w:bottom w:val="single" w:sz="4" w:space="0" w:color="auto"/>
            </w:tcBorders>
            <w:vAlign w:val="center"/>
          </w:tcPr>
          <w:p w:rsidR="009804F9" w:rsidRDefault="009804F9" w:rsidP="00C36891">
            <w:pPr>
              <w:autoSpaceDE w:val="0"/>
              <w:autoSpaceDN w:val="0"/>
              <w:adjustRightInd w:val="0"/>
              <w:spacing w:line="560" w:lineRule="exact"/>
              <w:ind w:firstLineChars="50" w:firstLine="105"/>
              <w:rPr>
                <w:rFonts w:ascii="宋体"/>
                <w:bCs/>
                <w:szCs w:val="21"/>
                <w:u w:val="single"/>
              </w:rPr>
            </w:pPr>
          </w:p>
        </w:tc>
      </w:tr>
      <w:tr w:rsidR="009804F9" w:rsidTr="00C36891">
        <w:trPr>
          <w:trHeight w:val="684"/>
        </w:trPr>
        <w:tc>
          <w:tcPr>
            <w:tcW w:w="1665" w:type="dxa"/>
            <w:gridSpan w:val="3"/>
            <w:tcBorders>
              <w:bottom w:val="single" w:sz="12"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章</w:t>
            </w:r>
            <w:r>
              <w:rPr>
                <w:rFonts w:ascii="宋体" w:hAnsi="宋体" w:hint="eastAsia"/>
                <w:bCs/>
                <w:szCs w:val="21"/>
              </w:rPr>
              <w:t xml:space="preserve">    </w:t>
            </w:r>
            <w:r>
              <w:rPr>
                <w:rFonts w:ascii="宋体" w:hAnsi="宋体" w:hint="eastAsia"/>
                <w:bCs/>
                <w:szCs w:val="21"/>
                <w:lang w:val="zh-CN"/>
              </w:rPr>
              <w:t>程</w:t>
            </w:r>
          </w:p>
        </w:tc>
        <w:tc>
          <w:tcPr>
            <w:tcW w:w="3270" w:type="dxa"/>
            <w:gridSpan w:val="6"/>
            <w:tcBorders>
              <w:bottom w:val="single" w:sz="12" w:space="0" w:color="auto"/>
              <w:right w:val="single" w:sz="4"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szCs w:val="21"/>
              </w:rPr>
              <w:t xml:space="preserve"> □</w:t>
            </w:r>
            <w:r>
              <w:rPr>
                <w:rFonts w:ascii="宋体" w:hAnsi="宋体" w:hint="eastAsia"/>
                <w:bCs/>
                <w:szCs w:val="21"/>
                <w:lang w:val="zh-CN"/>
              </w:rPr>
              <w:t>章程</w:t>
            </w:r>
            <w:r>
              <w:rPr>
                <w:rFonts w:ascii="宋体" w:hAnsi="宋体"/>
                <w:bCs/>
                <w:szCs w:val="21"/>
                <w:lang w:val="zh-CN"/>
              </w:rPr>
              <w:t xml:space="preserve"> </w:t>
            </w:r>
            <w:r>
              <w:rPr>
                <w:rFonts w:ascii="宋体" w:hAnsi="宋体" w:hint="eastAsia"/>
                <w:bCs/>
                <w:szCs w:val="21"/>
              </w:rPr>
              <w:t xml:space="preserve">       </w:t>
            </w:r>
            <w:r>
              <w:rPr>
                <w:rFonts w:ascii="宋体" w:hAnsi="宋体"/>
                <w:bCs/>
                <w:szCs w:val="21"/>
                <w:lang w:val="zh-CN"/>
              </w:rPr>
              <w:t xml:space="preserve"> </w:t>
            </w:r>
            <w:r>
              <w:rPr>
                <w:rFonts w:ascii="宋体" w:hAnsi="宋体" w:hint="eastAsia"/>
                <w:szCs w:val="21"/>
              </w:rPr>
              <w:t>□</w:t>
            </w:r>
            <w:r>
              <w:rPr>
                <w:rFonts w:ascii="宋体" w:hAnsi="宋体" w:hint="eastAsia"/>
                <w:bCs/>
                <w:szCs w:val="21"/>
                <w:lang w:val="zh-CN"/>
              </w:rPr>
              <w:t>章程修正案</w:t>
            </w:r>
          </w:p>
        </w:tc>
        <w:tc>
          <w:tcPr>
            <w:tcW w:w="1546" w:type="dxa"/>
            <w:gridSpan w:val="5"/>
            <w:tcBorders>
              <w:left w:val="single" w:sz="4" w:space="0" w:color="auto"/>
              <w:bottom w:val="single" w:sz="12" w:space="0" w:color="auto"/>
              <w:right w:val="single" w:sz="4"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其    他</w:t>
            </w:r>
          </w:p>
        </w:tc>
        <w:tc>
          <w:tcPr>
            <w:tcW w:w="3644" w:type="dxa"/>
            <w:gridSpan w:val="4"/>
            <w:tcBorders>
              <w:left w:val="single" w:sz="4" w:space="0" w:color="auto"/>
              <w:bottom w:val="single" w:sz="12" w:space="0" w:color="auto"/>
            </w:tcBorders>
            <w:vAlign w:val="center"/>
          </w:tcPr>
          <w:p w:rsidR="009804F9" w:rsidRDefault="0067317D" w:rsidP="00C36891">
            <w:pPr>
              <w:autoSpaceDE w:val="0"/>
              <w:autoSpaceDN w:val="0"/>
              <w:adjustRightInd w:val="0"/>
              <w:rPr>
                <w:rFonts w:ascii="宋体"/>
                <w:bCs/>
                <w:szCs w:val="21"/>
              </w:rPr>
            </w:pPr>
            <w:r>
              <w:rPr>
                <w:rFonts w:ascii="宋体" w:hAnsi="宋体"/>
                <w:bCs/>
                <w:szCs w:val="21"/>
              </w:rPr>
              <w:t xml:space="preserve">  </w:t>
            </w:r>
            <w:r>
              <w:rPr>
                <w:rFonts w:ascii="宋体" w:hAnsi="宋体" w:hint="eastAsia"/>
                <w:bCs/>
                <w:szCs w:val="21"/>
                <w:lang w:val="zh-CN"/>
              </w:rPr>
              <w:t>□联络员</w:t>
            </w:r>
            <w:r>
              <w:rPr>
                <w:rFonts w:ascii="宋体" w:hAnsi="宋体"/>
                <w:bCs/>
                <w:szCs w:val="21"/>
                <w:lang w:val="zh-CN"/>
              </w:rPr>
              <w:t xml:space="preserve">  </w:t>
            </w:r>
          </w:p>
        </w:tc>
      </w:tr>
      <w:tr w:rsidR="009804F9" w:rsidTr="00C36891">
        <w:trPr>
          <w:trHeight w:val="423"/>
        </w:trPr>
        <w:tc>
          <w:tcPr>
            <w:tcW w:w="10125" w:type="dxa"/>
            <w:gridSpan w:val="18"/>
            <w:tcBorders>
              <w:top w:val="single" w:sz="12" w:space="0" w:color="auto"/>
              <w:bottom w:val="single" w:sz="12" w:space="0" w:color="auto"/>
            </w:tcBorders>
            <w:vAlign w:val="center"/>
          </w:tcPr>
          <w:p w:rsidR="009804F9" w:rsidRDefault="0067317D" w:rsidP="00C36891">
            <w:pPr>
              <w:pStyle w:val="New"/>
              <w:spacing w:line="440" w:lineRule="exact"/>
              <w:jc w:val="center"/>
              <w:rPr>
                <w:rFonts w:ascii="黑体" w:eastAsia="黑体" w:hAnsi="宋体"/>
                <w:bCs/>
                <w:sz w:val="28"/>
                <w:szCs w:val="21"/>
              </w:rPr>
            </w:pPr>
            <w:r>
              <w:rPr>
                <w:rFonts w:ascii="黑体" w:eastAsia="黑体" w:hAnsi="宋体" w:hint="eastAsia"/>
                <w:b/>
                <w:bCs/>
                <w:sz w:val="28"/>
                <w:szCs w:val="21"/>
                <w:lang w:val="zh-CN"/>
              </w:rPr>
              <w:t>□法定代表人信息</w:t>
            </w:r>
            <w:r>
              <w:rPr>
                <w:rFonts w:ascii="黑体" w:eastAsia="黑体" w:hAnsi="宋体" w:hint="eastAsia"/>
                <w:b/>
                <w:bCs/>
                <w:sz w:val="28"/>
                <w:szCs w:val="21"/>
              </w:rPr>
              <w:t>(仅限设立及变更法定代表人填写)</w:t>
            </w:r>
          </w:p>
        </w:tc>
      </w:tr>
      <w:tr w:rsidR="009804F9" w:rsidTr="00C36891">
        <w:trPr>
          <w:trHeight w:val="870"/>
        </w:trPr>
        <w:tc>
          <w:tcPr>
            <w:tcW w:w="1665" w:type="dxa"/>
            <w:gridSpan w:val="3"/>
            <w:tcBorders>
              <w:top w:val="single" w:sz="12" w:space="0" w:color="auto"/>
            </w:tcBorders>
            <w:vAlign w:val="center"/>
          </w:tcPr>
          <w:p w:rsidR="009804F9" w:rsidRDefault="0067317D" w:rsidP="00C36891">
            <w:pPr>
              <w:pStyle w:val="New"/>
              <w:adjustRightInd w:val="0"/>
              <w:snapToGrid w:val="0"/>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270" w:type="dxa"/>
            <w:gridSpan w:val="6"/>
            <w:tcBorders>
              <w:top w:val="single" w:sz="12" w:space="0" w:color="auto"/>
            </w:tcBorders>
            <w:vAlign w:val="center"/>
          </w:tcPr>
          <w:p w:rsidR="009804F9" w:rsidRDefault="009804F9" w:rsidP="00C36891">
            <w:pPr>
              <w:pStyle w:val="New"/>
              <w:adjustRightInd w:val="0"/>
              <w:snapToGrid w:val="0"/>
              <w:spacing w:line="560" w:lineRule="exact"/>
              <w:jc w:val="center"/>
              <w:rPr>
                <w:rFonts w:ascii="宋体"/>
                <w:szCs w:val="21"/>
              </w:rPr>
            </w:pPr>
          </w:p>
        </w:tc>
        <w:tc>
          <w:tcPr>
            <w:tcW w:w="1546" w:type="dxa"/>
            <w:gridSpan w:val="5"/>
            <w:tcBorders>
              <w:top w:val="single" w:sz="12" w:space="0" w:color="auto"/>
            </w:tcBorders>
            <w:vAlign w:val="center"/>
          </w:tcPr>
          <w:p w:rsidR="009804F9" w:rsidRDefault="0067317D" w:rsidP="00C36891">
            <w:pPr>
              <w:pStyle w:val="New"/>
              <w:adjustRightInd w:val="0"/>
              <w:snapToGrid w:val="0"/>
              <w:jc w:val="center"/>
              <w:rPr>
                <w:rFonts w:ascii="宋体"/>
                <w:iCs/>
                <w:szCs w:val="21"/>
              </w:rPr>
            </w:pPr>
            <w:r>
              <w:rPr>
                <w:rFonts w:ascii="宋体" w:hAnsi="宋体" w:hint="eastAsia"/>
                <w:iCs/>
                <w:szCs w:val="21"/>
              </w:rPr>
              <w:t>固定电话</w:t>
            </w:r>
          </w:p>
        </w:tc>
        <w:tc>
          <w:tcPr>
            <w:tcW w:w="3644" w:type="dxa"/>
            <w:gridSpan w:val="4"/>
            <w:tcBorders>
              <w:top w:val="single" w:sz="12" w:space="0" w:color="auto"/>
            </w:tcBorders>
            <w:vAlign w:val="center"/>
          </w:tcPr>
          <w:p w:rsidR="009804F9" w:rsidRDefault="009804F9" w:rsidP="00C36891">
            <w:pPr>
              <w:autoSpaceDE w:val="0"/>
              <w:autoSpaceDN w:val="0"/>
              <w:adjustRightInd w:val="0"/>
              <w:snapToGrid w:val="0"/>
              <w:spacing w:line="560" w:lineRule="exact"/>
              <w:jc w:val="center"/>
              <w:rPr>
                <w:rFonts w:ascii="黑体" w:eastAsia="黑体" w:hAnsi="宋体"/>
                <w:b/>
                <w:bCs/>
                <w:sz w:val="28"/>
                <w:szCs w:val="21"/>
                <w:lang w:val="zh-CN"/>
              </w:rPr>
            </w:pPr>
          </w:p>
        </w:tc>
      </w:tr>
      <w:tr w:rsidR="009804F9" w:rsidTr="00C36891">
        <w:trPr>
          <w:trHeight w:val="831"/>
        </w:trPr>
        <w:tc>
          <w:tcPr>
            <w:tcW w:w="1665" w:type="dxa"/>
            <w:gridSpan w:val="3"/>
            <w:vAlign w:val="center"/>
          </w:tcPr>
          <w:p w:rsidR="009804F9" w:rsidRDefault="0067317D" w:rsidP="00C36891">
            <w:pPr>
              <w:pStyle w:val="New"/>
              <w:adjustRightInd w:val="0"/>
              <w:snapToGrid w:val="0"/>
              <w:jc w:val="center"/>
              <w:rPr>
                <w:rFonts w:ascii="宋体"/>
                <w:i/>
                <w:szCs w:val="21"/>
              </w:rPr>
            </w:pPr>
            <w:r>
              <w:rPr>
                <w:rFonts w:ascii="宋体" w:hAnsi="宋体" w:hint="eastAsia"/>
                <w:iCs/>
                <w:szCs w:val="21"/>
              </w:rPr>
              <w:t>移动电话</w:t>
            </w:r>
          </w:p>
        </w:tc>
        <w:tc>
          <w:tcPr>
            <w:tcW w:w="3270" w:type="dxa"/>
            <w:gridSpan w:val="6"/>
            <w:vAlign w:val="center"/>
          </w:tcPr>
          <w:p w:rsidR="009804F9" w:rsidRDefault="009804F9" w:rsidP="00C36891">
            <w:pPr>
              <w:pStyle w:val="New"/>
              <w:adjustRightInd w:val="0"/>
              <w:snapToGrid w:val="0"/>
              <w:spacing w:line="560" w:lineRule="exact"/>
              <w:jc w:val="center"/>
              <w:rPr>
                <w:rFonts w:ascii="宋体"/>
                <w:i/>
                <w:szCs w:val="21"/>
              </w:rPr>
            </w:pPr>
          </w:p>
        </w:tc>
        <w:tc>
          <w:tcPr>
            <w:tcW w:w="1546" w:type="dxa"/>
            <w:gridSpan w:val="5"/>
            <w:vAlign w:val="center"/>
          </w:tcPr>
          <w:p w:rsidR="009804F9" w:rsidRDefault="0067317D" w:rsidP="00C36891">
            <w:pPr>
              <w:pStyle w:val="New"/>
              <w:adjustRightInd w:val="0"/>
              <w:snapToGrid w:val="0"/>
              <w:jc w:val="center"/>
              <w:rPr>
                <w:rFonts w:ascii="宋体"/>
                <w:iCs/>
                <w:szCs w:val="21"/>
              </w:rPr>
            </w:pPr>
            <w:r>
              <w:rPr>
                <w:rFonts w:ascii="宋体" w:hAnsi="宋体" w:hint="eastAsia"/>
                <w:iCs/>
                <w:szCs w:val="21"/>
              </w:rPr>
              <w:t>电子邮箱</w:t>
            </w:r>
          </w:p>
        </w:tc>
        <w:tc>
          <w:tcPr>
            <w:tcW w:w="3644" w:type="dxa"/>
            <w:gridSpan w:val="4"/>
            <w:vAlign w:val="center"/>
          </w:tcPr>
          <w:p w:rsidR="009804F9" w:rsidRDefault="009804F9" w:rsidP="00C36891">
            <w:pPr>
              <w:autoSpaceDE w:val="0"/>
              <w:autoSpaceDN w:val="0"/>
              <w:adjustRightInd w:val="0"/>
              <w:snapToGrid w:val="0"/>
              <w:spacing w:line="560" w:lineRule="exact"/>
              <w:jc w:val="center"/>
              <w:rPr>
                <w:rFonts w:ascii="黑体" w:eastAsia="黑体" w:hAnsi="宋体"/>
                <w:b/>
                <w:bCs/>
                <w:sz w:val="28"/>
                <w:szCs w:val="21"/>
                <w:lang w:val="zh-CN"/>
              </w:rPr>
            </w:pPr>
          </w:p>
        </w:tc>
      </w:tr>
      <w:tr w:rsidR="009804F9" w:rsidTr="00C36891">
        <w:trPr>
          <w:trHeight w:val="853"/>
        </w:trPr>
        <w:tc>
          <w:tcPr>
            <w:tcW w:w="1665" w:type="dxa"/>
            <w:gridSpan w:val="3"/>
            <w:vAlign w:val="center"/>
          </w:tcPr>
          <w:p w:rsidR="009804F9" w:rsidRDefault="0067317D" w:rsidP="00C36891">
            <w:pPr>
              <w:pStyle w:val="New"/>
              <w:adjustRightInd w:val="0"/>
              <w:snapToGrid w:val="0"/>
              <w:jc w:val="center"/>
              <w:rPr>
                <w:rFonts w:ascii="宋体"/>
                <w:szCs w:val="21"/>
              </w:rPr>
            </w:pPr>
            <w:r>
              <w:rPr>
                <w:rFonts w:ascii="宋体" w:hAnsi="宋体" w:hint="eastAsia"/>
                <w:szCs w:val="21"/>
              </w:rPr>
              <w:t>身份证件类型</w:t>
            </w:r>
          </w:p>
        </w:tc>
        <w:tc>
          <w:tcPr>
            <w:tcW w:w="3270" w:type="dxa"/>
            <w:gridSpan w:val="6"/>
            <w:vAlign w:val="center"/>
          </w:tcPr>
          <w:p w:rsidR="009804F9" w:rsidRDefault="009804F9" w:rsidP="00C36891">
            <w:pPr>
              <w:pStyle w:val="New"/>
              <w:adjustRightInd w:val="0"/>
              <w:snapToGrid w:val="0"/>
              <w:spacing w:line="560" w:lineRule="exact"/>
              <w:jc w:val="center"/>
              <w:rPr>
                <w:rFonts w:ascii="宋体"/>
                <w:szCs w:val="21"/>
              </w:rPr>
            </w:pPr>
          </w:p>
        </w:tc>
        <w:tc>
          <w:tcPr>
            <w:tcW w:w="1546" w:type="dxa"/>
            <w:gridSpan w:val="5"/>
            <w:vAlign w:val="center"/>
          </w:tcPr>
          <w:p w:rsidR="009804F9" w:rsidRDefault="0067317D" w:rsidP="00C36891">
            <w:pPr>
              <w:pStyle w:val="New"/>
              <w:adjustRightInd w:val="0"/>
              <w:snapToGrid w:val="0"/>
              <w:jc w:val="center"/>
              <w:rPr>
                <w:rFonts w:ascii="宋体"/>
                <w:szCs w:val="21"/>
              </w:rPr>
            </w:pPr>
            <w:r>
              <w:rPr>
                <w:rFonts w:ascii="宋体" w:hAnsi="宋体" w:hint="eastAsia"/>
                <w:szCs w:val="21"/>
              </w:rPr>
              <w:t>身份证件号码</w:t>
            </w:r>
          </w:p>
        </w:tc>
        <w:tc>
          <w:tcPr>
            <w:tcW w:w="3644" w:type="dxa"/>
            <w:gridSpan w:val="4"/>
            <w:vAlign w:val="center"/>
          </w:tcPr>
          <w:p w:rsidR="009804F9" w:rsidRDefault="009804F9" w:rsidP="00C36891">
            <w:pPr>
              <w:autoSpaceDE w:val="0"/>
              <w:autoSpaceDN w:val="0"/>
              <w:adjustRightInd w:val="0"/>
              <w:snapToGrid w:val="0"/>
              <w:spacing w:line="560" w:lineRule="exact"/>
              <w:jc w:val="center"/>
              <w:rPr>
                <w:rFonts w:ascii="黑体" w:eastAsia="黑体" w:hAnsi="宋体"/>
                <w:b/>
                <w:bCs/>
                <w:sz w:val="28"/>
                <w:szCs w:val="21"/>
                <w:lang w:val="zh-CN"/>
              </w:rPr>
            </w:pPr>
          </w:p>
        </w:tc>
      </w:tr>
      <w:tr w:rsidR="009804F9" w:rsidTr="00C36891">
        <w:trPr>
          <w:trHeight w:val="4907"/>
        </w:trPr>
        <w:tc>
          <w:tcPr>
            <w:tcW w:w="10125" w:type="dxa"/>
            <w:gridSpan w:val="18"/>
            <w:tcBorders>
              <w:bottom w:val="single" w:sz="6" w:space="0" w:color="auto"/>
            </w:tcBorders>
            <w:vAlign w:val="center"/>
          </w:tcPr>
          <w:p w:rsidR="009804F9" w:rsidRDefault="009804F9" w:rsidP="00C36891">
            <w:pPr>
              <w:pStyle w:val="New"/>
              <w:spacing w:line="480" w:lineRule="exact"/>
              <w:rPr>
                <w:rFonts w:ascii="宋体" w:hAnsi="宋体"/>
                <w:szCs w:val="21"/>
              </w:rPr>
            </w:pPr>
          </w:p>
          <w:p w:rsidR="009804F9" w:rsidRDefault="0067317D" w:rsidP="00C36891">
            <w:pPr>
              <w:pStyle w:val="New"/>
              <w:spacing w:line="480" w:lineRule="exact"/>
              <w:jc w:val="center"/>
              <w:rPr>
                <w:rFonts w:ascii="宋体"/>
                <w:szCs w:val="21"/>
              </w:rPr>
            </w:pPr>
            <w:r>
              <w:rPr>
                <w:rFonts w:ascii="宋体" w:hAnsi="宋体" w:hint="eastAsia"/>
                <w:szCs w:val="21"/>
              </w:rPr>
              <w:t>（身份证件复、影印件粘贴处）</w:t>
            </w:r>
          </w:p>
          <w:p w:rsidR="009804F9" w:rsidRDefault="0067317D" w:rsidP="00C36891">
            <w:pPr>
              <w:pStyle w:val="New"/>
              <w:adjustRightInd w:val="0"/>
              <w:snapToGrid w:val="0"/>
              <w:spacing w:line="480" w:lineRule="exact"/>
              <w:rPr>
                <w:rFonts w:ascii="黑体" w:eastAsia="黑体" w:hAnsi="宋体"/>
                <w:b/>
                <w:bCs/>
                <w:sz w:val="28"/>
                <w:szCs w:val="21"/>
              </w:rPr>
            </w:pPr>
            <w:r>
              <w:rPr>
                <w:rFonts w:ascii="黑体" w:eastAsia="黑体" w:hAnsi="宋体" w:hint="eastAsia"/>
                <w:b/>
                <w:bCs/>
                <w:sz w:val="28"/>
                <w:szCs w:val="21"/>
              </w:rPr>
              <w:t xml:space="preserve"> </w:t>
            </w:r>
          </w:p>
          <w:p w:rsidR="009804F9" w:rsidRDefault="009804F9" w:rsidP="00C36891">
            <w:pPr>
              <w:pStyle w:val="New"/>
              <w:adjustRightInd w:val="0"/>
              <w:snapToGrid w:val="0"/>
              <w:spacing w:line="480" w:lineRule="exact"/>
              <w:rPr>
                <w:rFonts w:ascii="黑体" w:eastAsia="黑体" w:hAnsi="宋体"/>
                <w:b/>
                <w:bCs/>
                <w:sz w:val="28"/>
                <w:szCs w:val="21"/>
              </w:rPr>
            </w:pPr>
          </w:p>
          <w:p w:rsidR="009804F9" w:rsidRDefault="009804F9" w:rsidP="00C36891">
            <w:pPr>
              <w:pStyle w:val="New"/>
              <w:adjustRightInd w:val="0"/>
              <w:snapToGrid w:val="0"/>
              <w:spacing w:line="480" w:lineRule="exact"/>
              <w:rPr>
                <w:rFonts w:ascii="黑体" w:eastAsia="黑体" w:hAnsi="宋体"/>
                <w:b/>
                <w:bCs/>
                <w:sz w:val="28"/>
                <w:szCs w:val="21"/>
              </w:rPr>
            </w:pPr>
          </w:p>
        </w:tc>
      </w:tr>
      <w:tr w:rsidR="009804F9" w:rsidTr="00C36891">
        <w:trPr>
          <w:trHeight w:val="1177"/>
        </w:trPr>
        <w:tc>
          <w:tcPr>
            <w:tcW w:w="10125" w:type="dxa"/>
            <w:gridSpan w:val="18"/>
            <w:tcBorders>
              <w:top w:val="single" w:sz="6" w:space="0" w:color="auto"/>
              <w:bottom w:val="single" w:sz="12" w:space="0" w:color="auto"/>
            </w:tcBorders>
          </w:tcPr>
          <w:p w:rsidR="009804F9" w:rsidRDefault="0067317D" w:rsidP="00C36891">
            <w:pPr>
              <w:pStyle w:val="New"/>
              <w:adjustRightInd w:val="0"/>
              <w:snapToGrid w:val="0"/>
              <w:spacing w:line="400" w:lineRule="exact"/>
              <w:rPr>
                <w:rFonts w:ascii="宋体"/>
                <w:bCs/>
                <w:szCs w:val="21"/>
              </w:rPr>
            </w:pPr>
            <w:r>
              <w:rPr>
                <w:rFonts w:ascii="宋体" w:hAnsi="宋体" w:hint="eastAsia"/>
                <w:bCs/>
                <w:szCs w:val="21"/>
              </w:rPr>
              <w:t>拟任法定代表人签字</w:t>
            </w:r>
            <w:r>
              <w:rPr>
                <w:rFonts w:ascii="宋体" w:hAnsi="宋体"/>
                <w:bCs/>
                <w:szCs w:val="21"/>
              </w:rPr>
              <w:t>:</w:t>
            </w:r>
          </w:p>
          <w:p w:rsidR="009804F9" w:rsidRDefault="009804F9" w:rsidP="00C36891">
            <w:pPr>
              <w:pStyle w:val="New"/>
              <w:spacing w:line="400" w:lineRule="exact"/>
              <w:ind w:firstLineChars="3600" w:firstLine="7560"/>
              <w:rPr>
                <w:rFonts w:ascii="宋体" w:hAnsi="宋体"/>
                <w:bCs/>
                <w:szCs w:val="21"/>
              </w:rPr>
            </w:pPr>
          </w:p>
          <w:p w:rsidR="009804F9" w:rsidRDefault="009804F9" w:rsidP="00C36891">
            <w:pPr>
              <w:pStyle w:val="New"/>
              <w:spacing w:line="400" w:lineRule="exact"/>
              <w:ind w:firstLineChars="3600" w:firstLine="7560"/>
              <w:rPr>
                <w:rFonts w:ascii="宋体" w:hAnsi="宋体"/>
                <w:bCs/>
                <w:szCs w:val="21"/>
              </w:rPr>
            </w:pPr>
          </w:p>
          <w:p w:rsidR="009804F9" w:rsidRDefault="0067317D" w:rsidP="00C36891">
            <w:pPr>
              <w:pStyle w:val="New"/>
              <w:spacing w:line="400" w:lineRule="exact"/>
              <w:ind w:firstLineChars="3600" w:firstLine="7560"/>
              <w:rPr>
                <w:rFonts w:ascii="宋体"/>
                <w:szCs w:val="21"/>
              </w:rPr>
            </w:pP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tc>
      </w:tr>
      <w:tr w:rsidR="009804F9" w:rsidTr="00C36891">
        <w:trPr>
          <w:trHeight w:val="405"/>
        </w:trPr>
        <w:tc>
          <w:tcPr>
            <w:tcW w:w="10125" w:type="dxa"/>
            <w:gridSpan w:val="18"/>
            <w:tcBorders>
              <w:bottom w:val="single" w:sz="12" w:space="0" w:color="auto"/>
            </w:tcBorders>
            <w:vAlign w:val="center"/>
          </w:tcPr>
          <w:p w:rsidR="009804F9" w:rsidRDefault="0067317D" w:rsidP="00C36891">
            <w:pPr>
              <w:pStyle w:val="New"/>
              <w:adjustRightInd w:val="0"/>
              <w:snapToGrid w:val="0"/>
              <w:spacing w:line="440" w:lineRule="exact"/>
              <w:jc w:val="center"/>
              <w:rPr>
                <w:rFonts w:ascii="宋体" w:hAnsi="宋体"/>
                <w:bCs/>
                <w:szCs w:val="21"/>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804F9" w:rsidTr="00C36891">
        <w:trPr>
          <w:trHeight w:val="1700"/>
        </w:trPr>
        <w:tc>
          <w:tcPr>
            <w:tcW w:w="1545" w:type="dxa"/>
            <w:gridSpan w:val="2"/>
            <w:tcBorders>
              <w:bottom w:val="single" w:sz="6" w:space="0" w:color="auto"/>
            </w:tcBorders>
            <w:vAlign w:val="center"/>
          </w:tcPr>
          <w:p w:rsidR="009804F9" w:rsidRDefault="009804F9" w:rsidP="00C36891">
            <w:pPr>
              <w:autoSpaceDE w:val="0"/>
              <w:autoSpaceDN w:val="0"/>
              <w:adjustRightInd w:val="0"/>
              <w:spacing w:line="320" w:lineRule="exact"/>
              <w:ind w:firstLineChars="50" w:firstLine="105"/>
              <w:jc w:val="center"/>
              <w:rPr>
                <w:rFonts w:ascii="黑体" w:eastAsia="黑体" w:hAnsi="宋体"/>
                <w:b/>
                <w:bCs/>
                <w:szCs w:val="21"/>
              </w:rPr>
            </w:pPr>
          </w:p>
          <w:p w:rsidR="009804F9" w:rsidRDefault="0067317D" w:rsidP="00C36891">
            <w:pPr>
              <w:autoSpaceDE w:val="0"/>
              <w:autoSpaceDN w:val="0"/>
              <w:adjustRightInd w:val="0"/>
              <w:spacing w:line="320" w:lineRule="exact"/>
              <w:ind w:firstLineChars="50" w:firstLine="105"/>
              <w:jc w:val="center"/>
              <w:rPr>
                <w:rFonts w:ascii="黑体" w:eastAsia="黑体" w:hAnsi="宋体"/>
                <w:b/>
                <w:bCs/>
                <w:szCs w:val="21"/>
              </w:rPr>
            </w:pPr>
            <w:r>
              <w:rPr>
                <w:rFonts w:ascii="宋体" w:hint="eastAsia"/>
                <w:bCs/>
                <w:szCs w:val="21"/>
              </w:rPr>
              <w:t>委托权限</w:t>
            </w:r>
          </w:p>
          <w:p w:rsidR="009804F9" w:rsidRDefault="009804F9" w:rsidP="00C36891">
            <w:pPr>
              <w:autoSpaceDE w:val="0"/>
              <w:autoSpaceDN w:val="0"/>
              <w:adjustRightInd w:val="0"/>
              <w:spacing w:line="320" w:lineRule="exact"/>
              <w:jc w:val="center"/>
              <w:rPr>
                <w:rFonts w:ascii="黑体" w:eastAsia="黑体" w:hAnsi="宋体"/>
                <w:b/>
                <w:bCs/>
                <w:szCs w:val="21"/>
              </w:rPr>
            </w:pPr>
          </w:p>
        </w:tc>
        <w:tc>
          <w:tcPr>
            <w:tcW w:w="8580" w:type="dxa"/>
            <w:gridSpan w:val="16"/>
            <w:tcBorders>
              <w:bottom w:val="single" w:sz="6" w:space="0" w:color="auto"/>
            </w:tcBorders>
            <w:vAlign w:val="center"/>
          </w:tcPr>
          <w:p w:rsidR="009804F9" w:rsidRDefault="0067317D" w:rsidP="00C36891">
            <w:pPr>
              <w:spacing w:line="340" w:lineRule="exact"/>
              <w:ind w:firstLineChars="200" w:firstLine="420"/>
              <w:rPr>
                <w:rFonts w:ascii="宋体" w:hAnsi="宋体"/>
                <w:color w:val="000000"/>
                <w:szCs w:val="21"/>
              </w:rPr>
            </w:pPr>
            <w:r>
              <w:rPr>
                <w:rFonts w:ascii="宋体" w:hAnsi="宋体" w:hint="eastAsia"/>
                <w:color w:val="000000"/>
                <w:szCs w:val="21"/>
              </w:rPr>
              <w:t xml:space="preserve">1、同意□不同意□核对登记材料中的复印件并签署核对意见； </w:t>
            </w:r>
          </w:p>
          <w:p w:rsidR="009804F9" w:rsidRDefault="0067317D" w:rsidP="00C36891">
            <w:pPr>
              <w:spacing w:line="340" w:lineRule="exact"/>
              <w:ind w:firstLineChars="200" w:firstLine="420"/>
              <w:outlineLvl w:val="0"/>
              <w:rPr>
                <w:rFonts w:ascii="宋体" w:hAnsi="宋体"/>
                <w:color w:val="000000"/>
                <w:szCs w:val="21"/>
              </w:rPr>
            </w:pPr>
            <w:r>
              <w:rPr>
                <w:rFonts w:ascii="宋体" w:hAnsi="宋体" w:hint="eastAsia"/>
                <w:color w:val="000000"/>
                <w:szCs w:val="21"/>
              </w:rPr>
              <w:t>2、同意□不同意□修改企业自备文件的错误；</w:t>
            </w:r>
            <w:bookmarkStart w:id="0" w:name="_GoBack"/>
            <w:bookmarkEnd w:id="0"/>
          </w:p>
          <w:p w:rsidR="009804F9" w:rsidRDefault="0067317D" w:rsidP="00C36891">
            <w:pPr>
              <w:spacing w:line="34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804F9" w:rsidRDefault="0067317D" w:rsidP="00C36891">
            <w:pPr>
              <w:autoSpaceDE w:val="0"/>
              <w:autoSpaceDN w:val="0"/>
              <w:adjustRightInd w:val="0"/>
              <w:spacing w:line="340" w:lineRule="exact"/>
              <w:ind w:firstLineChars="200" w:firstLine="420"/>
              <w:rPr>
                <w:rFonts w:ascii="黑体" w:eastAsia="黑体" w:hAnsi="宋体"/>
                <w:b/>
                <w:bCs/>
                <w:szCs w:val="21"/>
              </w:rPr>
            </w:pPr>
            <w:r>
              <w:rPr>
                <w:rFonts w:ascii="宋体" w:hAnsi="宋体" w:hint="eastAsia"/>
                <w:color w:val="000000"/>
                <w:szCs w:val="21"/>
              </w:rPr>
              <w:t>4、同意□不同意□领取营业执照和有关文书。</w:t>
            </w:r>
          </w:p>
        </w:tc>
      </w:tr>
      <w:tr w:rsidR="009804F9" w:rsidTr="00C36891">
        <w:trPr>
          <w:trHeight w:val="646"/>
        </w:trPr>
        <w:tc>
          <w:tcPr>
            <w:tcW w:w="1545" w:type="dxa"/>
            <w:gridSpan w:val="2"/>
            <w:tcBorders>
              <w:top w:val="single" w:sz="6" w:space="0" w:color="auto"/>
              <w:bottom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int="eastAsia"/>
                <w:bCs/>
                <w:szCs w:val="21"/>
              </w:rPr>
              <w:t>固定电话</w:t>
            </w:r>
          </w:p>
        </w:tc>
        <w:tc>
          <w:tcPr>
            <w:tcW w:w="1485" w:type="dxa"/>
            <w:gridSpan w:val="4"/>
            <w:tcBorders>
              <w:top w:val="single" w:sz="6" w:space="0" w:color="auto"/>
              <w:bottom w:val="single" w:sz="6" w:space="0" w:color="auto"/>
              <w:right w:val="single" w:sz="4" w:space="0" w:color="auto"/>
            </w:tcBorders>
            <w:vAlign w:val="center"/>
          </w:tcPr>
          <w:p w:rsidR="009804F9" w:rsidRDefault="009804F9" w:rsidP="00C36891">
            <w:pPr>
              <w:autoSpaceDE w:val="0"/>
              <w:autoSpaceDN w:val="0"/>
              <w:adjustRightInd w:val="0"/>
              <w:spacing w:line="520" w:lineRule="exact"/>
              <w:jc w:val="center"/>
              <w:rPr>
                <w:rFonts w:ascii="华文中宋" w:eastAsia="华文中宋" w:hAnsi="华文中宋"/>
                <w:bCs/>
                <w:szCs w:val="21"/>
                <w:u w:val="single"/>
              </w:rPr>
            </w:pPr>
          </w:p>
        </w:tc>
        <w:tc>
          <w:tcPr>
            <w:tcW w:w="1140" w:type="dxa"/>
            <w:gridSpan w:val="2"/>
            <w:tcBorders>
              <w:top w:val="single" w:sz="6" w:space="0" w:color="auto"/>
              <w:left w:val="single" w:sz="4" w:space="0" w:color="auto"/>
              <w:bottom w:val="single" w:sz="6" w:space="0" w:color="auto"/>
            </w:tcBorders>
            <w:vAlign w:val="center"/>
          </w:tcPr>
          <w:p w:rsidR="009804F9" w:rsidRDefault="0067317D" w:rsidP="00C36891">
            <w:pPr>
              <w:autoSpaceDE w:val="0"/>
              <w:autoSpaceDN w:val="0"/>
              <w:adjustRightInd w:val="0"/>
              <w:jc w:val="center"/>
              <w:rPr>
                <w:rFonts w:ascii="华文中宋" w:eastAsia="华文中宋" w:hAnsi="华文中宋"/>
                <w:bCs/>
                <w:szCs w:val="21"/>
                <w:u w:val="single"/>
              </w:rPr>
            </w:pPr>
            <w:r>
              <w:rPr>
                <w:rFonts w:ascii="宋体" w:hAnsi="宋体" w:hint="eastAsia"/>
                <w:szCs w:val="21"/>
              </w:rPr>
              <w:t>移动电话</w:t>
            </w:r>
          </w:p>
        </w:tc>
        <w:tc>
          <w:tcPr>
            <w:tcW w:w="1740" w:type="dxa"/>
            <w:gridSpan w:val="5"/>
            <w:tcBorders>
              <w:top w:val="single" w:sz="6" w:space="0" w:color="auto"/>
              <w:bottom w:val="single" w:sz="6" w:space="0" w:color="auto"/>
            </w:tcBorders>
            <w:vAlign w:val="center"/>
          </w:tcPr>
          <w:p w:rsidR="009804F9" w:rsidRDefault="009804F9" w:rsidP="00C36891">
            <w:pPr>
              <w:autoSpaceDE w:val="0"/>
              <w:autoSpaceDN w:val="0"/>
              <w:adjustRightInd w:val="0"/>
              <w:jc w:val="center"/>
              <w:rPr>
                <w:rFonts w:ascii="宋体" w:hAnsi="宋体"/>
                <w:szCs w:val="21"/>
              </w:rPr>
            </w:pPr>
          </w:p>
        </w:tc>
        <w:tc>
          <w:tcPr>
            <w:tcW w:w="2340" w:type="dxa"/>
            <w:gridSpan w:val="3"/>
            <w:tcBorders>
              <w:top w:val="single" w:sz="6" w:space="0" w:color="auto"/>
              <w:bottom w:val="single" w:sz="6" w:space="0" w:color="auto"/>
              <w:right w:val="single" w:sz="4" w:space="0" w:color="auto"/>
            </w:tcBorders>
            <w:vAlign w:val="center"/>
          </w:tcPr>
          <w:p w:rsidR="009804F9" w:rsidRDefault="0067317D" w:rsidP="00C36891">
            <w:pPr>
              <w:autoSpaceDE w:val="0"/>
              <w:autoSpaceDN w:val="0"/>
              <w:adjustRightInd w:val="0"/>
              <w:ind w:firstLineChars="50" w:firstLine="88"/>
              <w:jc w:val="center"/>
              <w:rPr>
                <w:rFonts w:ascii="华文中宋" w:eastAsia="华文中宋" w:hAnsi="华文中宋"/>
                <w:bCs/>
                <w:szCs w:val="21"/>
                <w:u w:val="single"/>
              </w:rPr>
            </w:pPr>
            <w:r>
              <w:rPr>
                <w:rFonts w:ascii="宋体" w:hint="eastAsia"/>
                <w:bCs/>
                <w:spacing w:val="-17"/>
                <w:szCs w:val="21"/>
              </w:rPr>
              <w:t>指定代表/委托代理人签字</w:t>
            </w:r>
          </w:p>
        </w:tc>
        <w:tc>
          <w:tcPr>
            <w:tcW w:w="1875" w:type="dxa"/>
            <w:gridSpan w:val="2"/>
            <w:tcBorders>
              <w:top w:val="single" w:sz="6" w:space="0" w:color="auto"/>
              <w:left w:val="single" w:sz="4" w:space="0" w:color="auto"/>
              <w:bottom w:val="single" w:sz="6" w:space="0" w:color="auto"/>
            </w:tcBorders>
            <w:vAlign w:val="center"/>
          </w:tcPr>
          <w:p w:rsidR="009804F9" w:rsidRDefault="009804F9" w:rsidP="00C36891">
            <w:pPr>
              <w:autoSpaceDE w:val="0"/>
              <w:autoSpaceDN w:val="0"/>
              <w:adjustRightInd w:val="0"/>
              <w:spacing w:line="520" w:lineRule="exact"/>
              <w:ind w:firstLineChars="50" w:firstLine="105"/>
              <w:rPr>
                <w:rFonts w:ascii="华文中宋" w:eastAsia="华文中宋" w:hAnsi="华文中宋"/>
                <w:bCs/>
                <w:szCs w:val="21"/>
                <w:u w:val="single"/>
              </w:rPr>
            </w:pPr>
          </w:p>
        </w:tc>
      </w:tr>
      <w:tr w:rsidR="009804F9" w:rsidTr="00C36891">
        <w:trPr>
          <w:trHeight w:val="673"/>
        </w:trPr>
        <w:tc>
          <w:tcPr>
            <w:tcW w:w="10125" w:type="dxa"/>
            <w:gridSpan w:val="18"/>
            <w:tcBorders>
              <w:top w:val="single" w:sz="6" w:space="0" w:color="auto"/>
              <w:bottom w:val="single" w:sz="6" w:space="0" w:color="auto"/>
            </w:tcBorders>
            <w:vAlign w:val="center"/>
          </w:tcPr>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67317D" w:rsidP="00BA6AD4">
            <w:pPr>
              <w:spacing w:beforeLines="50"/>
              <w:jc w:val="center"/>
              <w:rPr>
                <w:rFonts w:ascii="宋体" w:hAnsi="宋体"/>
                <w:color w:val="000000"/>
                <w:szCs w:val="21"/>
              </w:rPr>
            </w:pPr>
            <w:r>
              <w:rPr>
                <w:rFonts w:ascii="宋体" w:hAnsi="宋体" w:hint="eastAsia"/>
                <w:color w:val="000000"/>
                <w:szCs w:val="21"/>
              </w:rPr>
              <w:t>（指定代表或者委托代理人身份证件复、影印件粘贴处）</w:t>
            </w: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spacing w:line="520" w:lineRule="exact"/>
              <w:ind w:firstLineChars="50" w:firstLine="105"/>
              <w:rPr>
                <w:rFonts w:ascii="华文中宋" w:eastAsia="华文中宋" w:hAnsi="华文中宋"/>
                <w:bCs/>
                <w:szCs w:val="21"/>
                <w:u w:val="single"/>
              </w:rPr>
            </w:pPr>
          </w:p>
        </w:tc>
      </w:tr>
      <w:tr w:rsidR="009804F9" w:rsidTr="00C36891">
        <w:trPr>
          <w:trHeight w:val="2602"/>
        </w:trPr>
        <w:tc>
          <w:tcPr>
            <w:tcW w:w="10125" w:type="dxa"/>
            <w:gridSpan w:val="18"/>
            <w:tcBorders>
              <w:top w:val="single" w:sz="6" w:space="0" w:color="auto"/>
              <w:bottom w:val="single" w:sz="12" w:space="0" w:color="auto"/>
            </w:tcBorders>
          </w:tcPr>
          <w:p w:rsidR="009804F9" w:rsidRDefault="0067317D" w:rsidP="00C36891">
            <w:pPr>
              <w:autoSpaceDE w:val="0"/>
              <w:autoSpaceDN w:val="0"/>
              <w:adjustRightInd w:val="0"/>
              <w:rPr>
                <w:rFonts w:ascii="宋体"/>
                <w:bCs/>
                <w:szCs w:val="21"/>
              </w:rPr>
            </w:pPr>
            <w:r>
              <w:rPr>
                <w:rFonts w:ascii="宋体" w:hint="eastAsia"/>
                <w:bCs/>
                <w:szCs w:val="21"/>
              </w:rPr>
              <w:t>主管部门（出资人）盖章（仅限开业登记）：</w:t>
            </w: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67317D" w:rsidP="00C36891">
            <w:pPr>
              <w:autoSpaceDE w:val="0"/>
              <w:autoSpaceDN w:val="0"/>
              <w:adjustRightInd w:val="0"/>
              <w:rPr>
                <w:rFonts w:ascii="宋体"/>
                <w:bCs/>
                <w:szCs w:val="21"/>
              </w:rPr>
            </w:pPr>
            <w:r>
              <w:rPr>
                <w:rFonts w:ascii="宋体" w:hAnsi="宋体"/>
                <w:szCs w:val="21"/>
              </w:rPr>
              <w:t xml:space="preserve">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9804F9" w:rsidTr="00C36891">
        <w:trPr>
          <w:trHeight w:val="461"/>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spacing w:line="440" w:lineRule="exact"/>
              <w:jc w:val="center"/>
              <w:rPr>
                <w:rFonts w:ascii="黑体" w:eastAsia="黑体" w:hAnsi="宋体"/>
                <w:bCs/>
                <w:sz w:val="28"/>
                <w:szCs w:val="21"/>
                <w:lang w:val="zh-CN"/>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804F9" w:rsidTr="00C36891">
        <w:trPr>
          <w:trHeight w:val="3372"/>
        </w:trPr>
        <w:tc>
          <w:tcPr>
            <w:tcW w:w="10125" w:type="dxa"/>
            <w:gridSpan w:val="18"/>
            <w:tcBorders>
              <w:top w:val="single" w:sz="12" w:space="0" w:color="auto"/>
              <w:bottom w:val="single" w:sz="12" w:space="0" w:color="auto"/>
            </w:tcBorders>
            <w:vAlign w:val="center"/>
          </w:tcPr>
          <w:p w:rsidR="009804F9" w:rsidRDefault="0067317D" w:rsidP="00C36891">
            <w:pPr>
              <w:pStyle w:val="New"/>
              <w:spacing w:line="480" w:lineRule="exact"/>
              <w:ind w:firstLineChars="200" w:firstLine="420"/>
              <w:rPr>
                <w:rFonts w:ascii="宋体"/>
                <w:bCs/>
                <w:szCs w:val="21"/>
              </w:rPr>
            </w:pPr>
            <w:r>
              <w:rPr>
                <w:rStyle w:val="apple-style-span"/>
                <w:rFonts w:ascii="宋体" w:hAnsi="宋体" w:hint="eastAsia"/>
                <w:bCs/>
                <w:szCs w:val="21"/>
              </w:rPr>
              <w:t>本申请人和签字人承诺提交的材料文件和填报的信息真实有效，并承担相应的法律责任。</w:t>
            </w:r>
          </w:p>
          <w:p w:rsidR="009804F9" w:rsidRDefault="0067317D" w:rsidP="00C36891">
            <w:pPr>
              <w:pStyle w:val="New"/>
              <w:adjustRightInd w:val="0"/>
              <w:snapToGrid w:val="0"/>
              <w:spacing w:line="480" w:lineRule="exact"/>
              <w:rPr>
                <w:rFonts w:ascii="宋体"/>
                <w:bCs/>
                <w:szCs w:val="21"/>
              </w:rPr>
            </w:pPr>
            <w:r>
              <w:rPr>
                <w:rFonts w:ascii="宋体" w:hAnsi="宋体" w:hint="eastAsia"/>
                <w:bCs/>
                <w:szCs w:val="21"/>
              </w:rPr>
              <w:t>组建负责人（或法定代表人）签字：</w:t>
            </w:r>
            <w:r>
              <w:rPr>
                <w:rFonts w:ascii="宋体" w:hAnsi="宋体"/>
                <w:bCs/>
                <w:szCs w:val="21"/>
              </w:rPr>
              <w:t xml:space="preserve">                              </w:t>
            </w:r>
          </w:p>
          <w:p w:rsidR="009804F9" w:rsidRDefault="009804F9" w:rsidP="00C36891">
            <w:pPr>
              <w:pStyle w:val="New"/>
              <w:adjustRightInd w:val="0"/>
              <w:snapToGrid w:val="0"/>
              <w:spacing w:line="480" w:lineRule="exact"/>
              <w:ind w:firstLineChars="3700" w:firstLine="7770"/>
              <w:rPr>
                <w:rFonts w:ascii="宋体" w:hAnsi="宋体"/>
                <w:bCs/>
                <w:color w:val="000000" w:themeColor="text1"/>
                <w:szCs w:val="21"/>
              </w:rPr>
            </w:pPr>
          </w:p>
          <w:p w:rsidR="009804F9" w:rsidRDefault="009804F9" w:rsidP="00C36891">
            <w:pPr>
              <w:pStyle w:val="New"/>
              <w:adjustRightInd w:val="0"/>
              <w:snapToGrid w:val="0"/>
              <w:spacing w:line="480" w:lineRule="exact"/>
              <w:ind w:firstLineChars="3700" w:firstLine="7770"/>
              <w:rPr>
                <w:rFonts w:ascii="宋体" w:hAnsi="宋体"/>
                <w:bCs/>
                <w:color w:val="000000" w:themeColor="text1"/>
                <w:szCs w:val="21"/>
              </w:rPr>
            </w:pPr>
          </w:p>
          <w:p w:rsidR="009804F9" w:rsidRDefault="0067317D" w:rsidP="00C36891">
            <w:pPr>
              <w:pStyle w:val="New"/>
              <w:adjustRightInd w:val="0"/>
              <w:snapToGrid w:val="0"/>
              <w:spacing w:line="480" w:lineRule="exact"/>
              <w:ind w:firstLineChars="3800" w:firstLine="7980"/>
              <w:rPr>
                <w:rFonts w:ascii="宋体"/>
                <w:bCs/>
                <w:color w:val="000000" w:themeColor="text1"/>
                <w:szCs w:val="21"/>
              </w:rPr>
            </w:pPr>
            <w:r>
              <w:rPr>
                <w:rFonts w:ascii="宋体" w:hAnsi="宋体" w:hint="eastAsia"/>
                <w:bCs/>
                <w:color w:val="000000" w:themeColor="text1"/>
                <w:szCs w:val="21"/>
              </w:rPr>
              <w:t>企业法人盖章</w:t>
            </w:r>
          </w:p>
          <w:p w:rsidR="009804F9" w:rsidRDefault="0067317D" w:rsidP="00C36891">
            <w:pPr>
              <w:autoSpaceDE w:val="0"/>
              <w:autoSpaceDN w:val="0"/>
              <w:adjustRightInd w:val="0"/>
              <w:spacing w:line="480" w:lineRule="exact"/>
              <w:ind w:firstLineChars="50" w:firstLine="105"/>
              <w:jc w:val="center"/>
              <w:rPr>
                <w:rFonts w:ascii="宋体"/>
                <w:bCs/>
                <w:szCs w:val="21"/>
              </w:rPr>
            </w:pP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tc>
      </w:tr>
    </w:tbl>
    <w:p w:rsidR="009804F9" w:rsidRDefault="0067317D">
      <w:pPr>
        <w:pStyle w:val="New"/>
        <w:spacing w:line="520" w:lineRule="exact"/>
        <w:rPr>
          <w:rFonts w:ascii="华文中宋" w:hAnsi="华文中宋"/>
          <w:sz w:val="28"/>
          <w:szCs w:val="28"/>
        </w:rPr>
      </w:pPr>
      <w:r>
        <w:rPr>
          <w:rFonts w:ascii="宋体" w:hAnsi="宋体" w:hint="eastAsia"/>
          <w:sz w:val="28"/>
          <w:szCs w:val="28"/>
        </w:rPr>
        <w:lastRenderedPageBreak/>
        <w:t>附表1</w:t>
      </w:r>
    </w:p>
    <w:p w:rsidR="009804F9" w:rsidRDefault="009804F9">
      <w:pPr>
        <w:spacing w:line="360" w:lineRule="auto"/>
      </w:pPr>
    </w:p>
    <w:p w:rsidR="009804F9" w:rsidRDefault="0067317D">
      <w:pPr>
        <w:pStyle w:val="New"/>
        <w:spacing w:line="520" w:lineRule="exact"/>
        <w:jc w:val="center"/>
        <w:rPr>
          <w:rFonts w:ascii="宋体"/>
          <w:b/>
          <w:sz w:val="36"/>
          <w:szCs w:val="36"/>
        </w:rPr>
      </w:pPr>
      <w:r>
        <w:rPr>
          <w:rFonts w:ascii="宋体" w:hAnsi="宋体" w:hint="eastAsia"/>
          <w:b/>
          <w:sz w:val="36"/>
          <w:szCs w:val="36"/>
        </w:rPr>
        <w:t>联络员信息</w:t>
      </w:r>
    </w:p>
    <w:p w:rsidR="009804F9" w:rsidRDefault="009804F9">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9804F9">
        <w:trPr>
          <w:trHeight w:val="982"/>
          <w:jc w:val="center"/>
        </w:trPr>
        <w:tc>
          <w:tcPr>
            <w:tcW w:w="3129" w:type="dxa"/>
            <w:tcBorders>
              <w:top w:val="single" w:sz="12" w:space="0" w:color="auto"/>
            </w:tcBorders>
            <w:vAlign w:val="center"/>
          </w:tcPr>
          <w:p w:rsidR="009804F9" w:rsidRDefault="0067317D">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804F9" w:rsidRDefault="009804F9">
            <w:pPr>
              <w:pStyle w:val="New"/>
              <w:spacing w:line="520" w:lineRule="exact"/>
              <w:jc w:val="center"/>
              <w:rPr>
                <w:rFonts w:ascii="宋体"/>
                <w:szCs w:val="21"/>
              </w:rPr>
            </w:pPr>
          </w:p>
        </w:tc>
        <w:tc>
          <w:tcPr>
            <w:tcW w:w="1782" w:type="dxa"/>
            <w:tcBorders>
              <w:top w:val="single" w:sz="12" w:space="0" w:color="auto"/>
            </w:tcBorders>
            <w:vAlign w:val="center"/>
          </w:tcPr>
          <w:p w:rsidR="009804F9" w:rsidRDefault="0067317D">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804F9" w:rsidRDefault="009804F9">
            <w:pPr>
              <w:pStyle w:val="New"/>
              <w:spacing w:line="520" w:lineRule="exact"/>
              <w:jc w:val="center"/>
              <w:rPr>
                <w:rFonts w:ascii="宋体"/>
                <w:szCs w:val="21"/>
              </w:rPr>
            </w:pPr>
          </w:p>
        </w:tc>
      </w:tr>
      <w:tr w:rsidR="009804F9">
        <w:trPr>
          <w:trHeight w:val="1027"/>
          <w:jc w:val="center"/>
        </w:trPr>
        <w:tc>
          <w:tcPr>
            <w:tcW w:w="3129" w:type="dxa"/>
            <w:vAlign w:val="center"/>
          </w:tcPr>
          <w:p w:rsidR="009804F9" w:rsidRDefault="0067317D">
            <w:pPr>
              <w:pStyle w:val="New"/>
              <w:jc w:val="center"/>
              <w:rPr>
                <w:rFonts w:ascii="宋体"/>
                <w:szCs w:val="21"/>
              </w:rPr>
            </w:pPr>
            <w:r>
              <w:rPr>
                <w:rFonts w:ascii="宋体" w:hAnsi="宋体" w:hint="eastAsia"/>
                <w:szCs w:val="21"/>
              </w:rPr>
              <w:t>移动电话</w:t>
            </w:r>
          </w:p>
        </w:tc>
        <w:tc>
          <w:tcPr>
            <w:tcW w:w="2680" w:type="dxa"/>
            <w:vAlign w:val="center"/>
          </w:tcPr>
          <w:p w:rsidR="009804F9" w:rsidRDefault="009804F9">
            <w:pPr>
              <w:pStyle w:val="New"/>
              <w:spacing w:line="520" w:lineRule="exact"/>
              <w:jc w:val="center"/>
              <w:rPr>
                <w:rFonts w:ascii="宋体"/>
                <w:szCs w:val="21"/>
              </w:rPr>
            </w:pPr>
          </w:p>
        </w:tc>
        <w:tc>
          <w:tcPr>
            <w:tcW w:w="1782" w:type="dxa"/>
            <w:vAlign w:val="center"/>
          </w:tcPr>
          <w:p w:rsidR="009804F9" w:rsidRDefault="0067317D">
            <w:pPr>
              <w:pStyle w:val="New"/>
              <w:jc w:val="center"/>
              <w:rPr>
                <w:rFonts w:ascii="宋体"/>
                <w:szCs w:val="21"/>
              </w:rPr>
            </w:pPr>
            <w:r>
              <w:rPr>
                <w:rFonts w:ascii="宋体" w:hAnsi="宋体" w:hint="eastAsia"/>
                <w:szCs w:val="21"/>
              </w:rPr>
              <w:t>电子邮箱</w:t>
            </w:r>
          </w:p>
        </w:tc>
        <w:tc>
          <w:tcPr>
            <w:tcW w:w="2524" w:type="dxa"/>
            <w:vAlign w:val="center"/>
          </w:tcPr>
          <w:p w:rsidR="009804F9" w:rsidRDefault="009804F9">
            <w:pPr>
              <w:pStyle w:val="New"/>
              <w:spacing w:line="520" w:lineRule="exact"/>
              <w:jc w:val="center"/>
              <w:rPr>
                <w:rFonts w:ascii="宋体"/>
                <w:szCs w:val="21"/>
              </w:rPr>
            </w:pPr>
          </w:p>
        </w:tc>
      </w:tr>
      <w:tr w:rsidR="009804F9">
        <w:trPr>
          <w:trHeight w:val="955"/>
          <w:jc w:val="center"/>
        </w:trPr>
        <w:tc>
          <w:tcPr>
            <w:tcW w:w="3129" w:type="dxa"/>
            <w:tcBorders>
              <w:bottom w:val="single" w:sz="4" w:space="0" w:color="auto"/>
              <w:right w:val="single" w:sz="4" w:space="0" w:color="auto"/>
            </w:tcBorders>
            <w:vAlign w:val="center"/>
          </w:tcPr>
          <w:p w:rsidR="009804F9" w:rsidRDefault="0067317D">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804F9" w:rsidRDefault="009804F9">
            <w:pPr>
              <w:pStyle w:val="New"/>
              <w:spacing w:line="520" w:lineRule="exact"/>
              <w:jc w:val="center"/>
              <w:rPr>
                <w:rFonts w:ascii="宋体"/>
                <w:szCs w:val="21"/>
              </w:rPr>
            </w:pPr>
          </w:p>
          <w:p w:rsidR="009804F9" w:rsidRDefault="009804F9">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804F9" w:rsidRDefault="0067317D">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804F9" w:rsidRDefault="009804F9">
            <w:pPr>
              <w:pStyle w:val="New"/>
              <w:spacing w:line="520" w:lineRule="exact"/>
              <w:jc w:val="center"/>
              <w:rPr>
                <w:rFonts w:ascii="宋体"/>
                <w:szCs w:val="21"/>
              </w:rPr>
            </w:pPr>
          </w:p>
          <w:p w:rsidR="009804F9" w:rsidRDefault="009804F9">
            <w:pPr>
              <w:pStyle w:val="New"/>
              <w:spacing w:line="520" w:lineRule="exact"/>
              <w:rPr>
                <w:rFonts w:ascii="宋体"/>
                <w:szCs w:val="21"/>
              </w:rPr>
            </w:pPr>
          </w:p>
        </w:tc>
      </w:tr>
      <w:tr w:rsidR="009804F9">
        <w:trPr>
          <w:trHeight w:val="4493"/>
          <w:jc w:val="center"/>
        </w:trPr>
        <w:tc>
          <w:tcPr>
            <w:tcW w:w="10115" w:type="dxa"/>
            <w:gridSpan w:val="4"/>
            <w:tcBorders>
              <w:top w:val="single" w:sz="4" w:space="0" w:color="auto"/>
              <w:bottom w:val="single" w:sz="12" w:space="0" w:color="auto"/>
            </w:tcBorders>
            <w:vAlign w:val="center"/>
          </w:tcPr>
          <w:p w:rsidR="009804F9" w:rsidRDefault="009804F9">
            <w:pPr>
              <w:pStyle w:val="New"/>
              <w:spacing w:line="520" w:lineRule="exact"/>
              <w:jc w:val="center"/>
              <w:rPr>
                <w:rFonts w:ascii="宋体"/>
                <w:szCs w:val="21"/>
              </w:rPr>
            </w:pPr>
          </w:p>
          <w:p w:rsidR="009804F9" w:rsidRDefault="009804F9">
            <w:pPr>
              <w:pStyle w:val="New"/>
              <w:spacing w:line="520" w:lineRule="exact"/>
              <w:jc w:val="center"/>
              <w:rPr>
                <w:rFonts w:ascii="宋体"/>
                <w:szCs w:val="21"/>
              </w:rPr>
            </w:pPr>
          </w:p>
          <w:p w:rsidR="009804F9" w:rsidRDefault="009804F9">
            <w:pPr>
              <w:pStyle w:val="New"/>
              <w:spacing w:line="520" w:lineRule="exact"/>
              <w:jc w:val="center"/>
              <w:rPr>
                <w:rFonts w:ascii="宋体"/>
                <w:szCs w:val="21"/>
              </w:rPr>
            </w:pPr>
          </w:p>
          <w:p w:rsidR="009804F9" w:rsidRDefault="009804F9">
            <w:pPr>
              <w:pStyle w:val="New"/>
              <w:spacing w:line="520" w:lineRule="exact"/>
              <w:jc w:val="center"/>
              <w:rPr>
                <w:rFonts w:ascii="宋体"/>
                <w:szCs w:val="21"/>
              </w:rPr>
            </w:pPr>
          </w:p>
          <w:p w:rsidR="009804F9" w:rsidRDefault="0067317D">
            <w:pPr>
              <w:pStyle w:val="New"/>
              <w:spacing w:line="520" w:lineRule="exact"/>
              <w:jc w:val="center"/>
              <w:rPr>
                <w:rFonts w:ascii="宋体"/>
                <w:szCs w:val="21"/>
              </w:rPr>
            </w:pPr>
            <w:r>
              <w:rPr>
                <w:rFonts w:ascii="宋体" w:hAnsi="宋体" w:hint="eastAsia"/>
                <w:szCs w:val="21"/>
              </w:rPr>
              <w:t>（身份证件复、影印件粘贴处）</w:t>
            </w:r>
          </w:p>
          <w:p w:rsidR="009804F9" w:rsidRDefault="009804F9">
            <w:pPr>
              <w:pStyle w:val="New"/>
              <w:spacing w:line="520" w:lineRule="exact"/>
              <w:ind w:firstLineChars="1300" w:firstLine="2730"/>
              <w:rPr>
                <w:rFonts w:ascii="宋体"/>
                <w:szCs w:val="21"/>
              </w:rPr>
            </w:pPr>
          </w:p>
          <w:p w:rsidR="009804F9" w:rsidRDefault="009804F9">
            <w:pPr>
              <w:pStyle w:val="New"/>
              <w:spacing w:line="520" w:lineRule="exact"/>
              <w:ind w:firstLineChars="1300" w:firstLine="2730"/>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tc>
      </w:tr>
    </w:tbl>
    <w:p w:rsidR="009804F9" w:rsidRDefault="009804F9">
      <w:pPr>
        <w:spacing w:line="360" w:lineRule="auto"/>
      </w:pPr>
    </w:p>
    <w:p w:rsidR="009804F9" w:rsidRDefault="0067317D">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804F9" w:rsidRDefault="0067317D">
      <w:pPr>
        <w:spacing w:line="360" w:lineRule="auto"/>
        <w:ind w:leftChars="5" w:left="10" w:firstLineChars="5" w:firstLine="10"/>
        <w:rPr>
          <w:rFonts w:ascii="宋体" w:hAnsi="宋体"/>
        </w:rPr>
      </w:pPr>
      <w:r>
        <w:rPr>
          <w:rFonts w:ascii="宋体" w:hAnsi="宋体" w:hint="eastAsia"/>
        </w:rPr>
        <w:t>2、《联络员信息》未变更的不需重填。</w:t>
      </w:r>
    </w:p>
    <w:p w:rsidR="009804F9" w:rsidRDefault="009804F9">
      <w:pPr>
        <w:pStyle w:val="New"/>
        <w:spacing w:line="400" w:lineRule="exact"/>
        <w:rPr>
          <w:rFonts w:ascii="宋体" w:hAnsi="宋体"/>
          <w:sz w:val="28"/>
          <w:szCs w:val="28"/>
        </w:rPr>
      </w:pPr>
    </w:p>
    <w:p w:rsidR="009804F9" w:rsidRDefault="009804F9">
      <w:pPr>
        <w:pStyle w:val="New"/>
        <w:spacing w:line="400" w:lineRule="exact"/>
        <w:rPr>
          <w:rFonts w:ascii="宋体" w:hAnsi="宋体"/>
          <w:sz w:val="28"/>
          <w:szCs w:val="28"/>
        </w:rPr>
      </w:pPr>
    </w:p>
    <w:p w:rsidR="009804F9" w:rsidRDefault="0067317D">
      <w:pPr>
        <w:pStyle w:val="New"/>
        <w:spacing w:line="400" w:lineRule="exact"/>
        <w:rPr>
          <w:rFonts w:ascii="华文中宋" w:hAnsi="华文中宋"/>
          <w:color w:val="FF0000"/>
          <w:sz w:val="28"/>
          <w:szCs w:val="28"/>
        </w:rPr>
      </w:pPr>
      <w:r>
        <w:rPr>
          <w:rFonts w:ascii="宋体" w:hAnsi="宋体" w:hint="eastAsia"/>
          <w:sz w:val="28"/>
          <w:szCs w:val="28"/>
        </w:rPr>
        <w:lastRenderedPageBreak/>
        <w:t>附表2</w:t>
      </w:r>
    </w:p>
    <w:p w:rsidR="009804F9" w:rsidRDefault="009804F9">
      <w:pPr>
        <w:pStyle w:val="2"/>
        <w:spacing w:after="0" w:line="400" w:lineRule="exact"/>
        <w:ind w:leftChars="0" w:left="0" w:rightChars="46" w:right="97"/>
        <w:rPr>
          <w:rFonts w:ascii="宋体"/>
          <w:szCs w:val="21"/>
        </w:rPr>
      </w:pPr>
    </w:p>
    <w:p w:rsidR="009804F9" w:rsidRDefault="0067317D">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804F9" w:rsidRDefault="009804F9">
      <w:pPr>
        <w:widowControl/>
        <w:spacing w:line="600" w:lineRule="exact"/>
        <w:jc w:val="left"/>
        <w:rPr>
          <w:rFonts w:ascii="宋体" w:cs="宋体"/>
          <w:color w:val="000000"/>
          <w:kern w:val="0"/>
          <w:sz w:val="30"/>
          <w:szCs w:val="30"/>
          <w:u w:val="single"/>
        </w:rPr>
      </w:pPr>
    </w:p>
    <w:p w:rsidR="009804F9" w:rsidRDefault="0067317D">
      <w:pPr>
        <w:widowControl/>
        <w:spacing w:line="600" w:lineRule="exact"/>
        <w:rPr>
          <w:rFonts w:ascii="宋体" w:hAnsi="宋体"/>
          <w:color w:val="000000"/>
          <w:sz w:val="30"/>
          <w:szCs w:val="30"/>
        </w:rPr>
      </w:pPr>
      <w:r w:rsidRPr="00BA6472">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804F9" w:rsidRDefault="0067317D">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804F9" w:rsidRDefault="0067317D">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804F9" w:rsidRDefault="009804F9">
      <w:pPr>
        <w:widowControl/>
        <w:spacing w:line="600" w:lineRule="exact"/>
        <w:ind w:firstLineChars="200" w:firstLine="600"/>
        <w:jc w:val="left"/>
        <w:rPr>
          <w:rFonts w:ascii="宋体" w:hAnsi="宋体"/>
          <w:color w:val="000000"/>
          <w:sz w:val="30"/>
          <w:szCs w:val="30"/>
        </w:rPr>
      </w:pPr>
    </w:p>
    <w:p w:rsidR="009804F9" w:rsidRDefault="0067317D">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804F9" w:rsidRDefault="009804F9">
      <w:pPr>
        <w:widowControl/>
        <w:spacing w:line="560" w:lineRule="exact"/>
        <w:ind w:firstLineChars="1800" w:firstLine="5400"/>
        <w:jc w:val="left"/>
        <w:rPr>
          <w:rFonts w:ascii="宋体" w:hAnsi="宋体" w:cs="宋体"/>
          <w:color w:val="000000"/>
          <w:kern w:val="0"/>
          <w:sz w:val="30"/>
          <w:szCs w:val="30"/>
        </w:rPr>
      </w:pPr>
    </w:p>
    <w:p w:rsidR="009804F9" w:rsidRDefault="0067317D">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804F9" w:rsidRDefault="0067317D">
      <w:pPr>
        <w:widowControl/>
        <w:spacing w:line="560" w:lineRule="exact"/>
        <w:jc w:val="left"/>
        <w:rPr>
          <w:rFonts w:ascii="宋体" w:hAnsi="宋体"/>
          <w:szCs w:val="21"/>
        </w:rPr>
      </w:pPr>
      <w:r>
        <w:rPr>
          <w:rFonts w:ascii="仿宋_GB2312" w:eastAsia="仿宋_GB2312" w:cs="宋体" w:hint="eastAsia"/>
          <w:kern w:val="0"/>
          <w:sz w:val="30"/>
          <w:szCs w:val="30"/>
        </w:rPr>
        <w:t xml:space="preserve"> </w:t>
      </w:r>
      <w:r>
        <w:rPr>
          <w:rFonts w:ascii="仿宋_GB2312" w:eastAsia="仿宋_GB2312" w:cs="宋体" w:hint="eastAsia"/>
          <w:kern w:val="0"/>
          <w:szCs w:val="21"/>
        </w:rPr>
        <w:t xml:space="preserve">  </w:t>
      </w:r>
    </w:p>
    <w:p w:rsidR="009804F9" w:rsidRDefault="009804F9">
      <w:pPr>
        <w:spacing w:line="360" w:lineRule="exact"/>
        <w:rPr>
          <w:rFonts w:ascii="宋体" w:hAnsi="宋体"/>
          <w:szCs w:val="21"/>
        </w:rPr>
      </w:pPr>
    </w:p>
    <w:p w:rsidR="009804F9" w:rsidRDefault="0067317D">
      <w:pPr>
        <w:spacing w:line="360" w:lineRule="exact"/>
        <w:rPr>
          <w:rFonts w:ascii="宋体" w:hAnsi="宋体"/>
          <w:szCs w:val="21"/>
        </w:rPr>
      </w:pPr>
      <w:r>
        <w:rPr>
          <w:rFonts w:ascii="宋体" w:hAnsi="宋体" w:hint="eastAsia"/>
          <w:szCs w:val="21"/>
        </w:rPr>
        <w:t>注：1、《承诺书》只在企业设立和经营范围变更时填写。</w:t>
      </w:r>
    </w:p>
    <w:p w:rsidR="009804F9" w:rsidRDefault="0067317D">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804F9" w:rsidRDefault="0067317D">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804F9" w:rsidRDefault="009804F9">
      <w:pPr>
        <w:jc w:val="left"/>
        <w:rPr>
          <w:rFonts w:ascii="宋体" w:hAnsi="宋体"/>
          <w:color w:val="000000"/>
          <w:szCs w:val="21"/>
        </w:rPr>
      </w:pPr>
    </w:p>
    <w:p w:rsidR="009804F9" w:rsidRDefault="009804F9">
      <w:pPr>
        <w:pStyle w:val="New"/>
        <w:spacing w:line="400" w:lineRule="exact"/>
        <w:rPr>
          <w:rFonts w:ascii="宋体" w:hAnsi="宋体"/>
          <w:sz w:val="28"/>
          <w:szCs w:val="28"/>
        </w:rPr>
      </w:pPr>
    </w:p>
    <w:sectPr w:rsidR="009804F9" w:rsidSect="009804F9">
      <w:pgSz w:w="11906" w:h="16838"/>
      <w:pgMar w:top="1327" w:right="1389" w:bottom="1327" w:left="1389"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FB3" w:rsidRDefault="00E53FB3" w:rsidP="00C36891">
      <w:r>
        <w:separator/>
      </w:r>
    </w:p>
  </w:endnote>
  <w:endnote w:type="continuationSeparator" w:id="1">
    <w:p w:rsidR="00E53FB3" w:rsidRDefault="00E53FB3" w:rsidP="00C368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FB3" w:rsidRDefault="00E53FB3" w:rsidP="00C36891">
      <w:r>
        <w:separator/>
      </w:r>
    </w:p>
  </w:footnote>
  <w:footnote w:type="continuationSeparator" w:id="1">
    <w:p w:rsidR="00E53FB3" w:rsidRDefault="00E53FB3" w:rsidP="00C36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E6154"/>
    <w:multiLevelType w:val="singleLevel"/>
    <w:tmpl w:val="179E6154"/>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0CAE"/>
    <w:rsid w:val="0003402E"/>
    <w:rsid w:val="0006323A"/>
    <w:rsid w:val="00063EDB"/>
    <w:rsid w:val="0006532A"/>
    <w:rsid w:val="00076B2B"/>
    <w:rsid w:val="00082F2D"/>
    <w:rsid w:val="0009742D"/>
    <w:rsid w:val="00097A31"/>
    <w:rsid w:val="000A54C8"/>
    <w:rsid w:val="000B2AD2"/>
    <w:rsid w:val="000C62A9"/>
    <w:rsid w:val="000D3AE9"/>
    <w:rsid w:val="000E0593"/>
    <w:rsid w:val="000E57E8"/>
    <w:rsid w:val="000F2233"/>
    <w:rsid w:val="00107BA8"/>
    <w:rsid w:val="00115BE8"/>
    <w:rsid w:val="00115C12"/>
    <w:rsid w:val="00116E38"/>
    <w:rsid w:val="00120C8E"/>
    <w:rsid w:val="00134028"/>
    <w:rsid w:val="00141AE6"/>
    <w:rsid w:val="00150F5C"/>
    <w:rsid w:val="001701CE"/>
    <w:rsid w:val="00177F03"/>
    <w:rsid w:val="00191683"/>
    <w:rsid w:val="001A1B69"/>
    <w:rsid w:val="001B534C"/>
    <w:rsid w:val="001B662C"/>
    <w:rsid w:val="001B7CEE"/>
    <w:rsid w:val="001E0346"/>
    <w:rsid w:val="00210564"/>
    <w:rsid w:val="00212442"/>
    <w:rsid w:val="00225B31"/>
    <w:rsid w:val="002324AB"/>
    <w:rsid w:val="002418AD"/>
    <w:rsid w:val="00253A05"/>
    <w:rsid w:val="0025408C"/>
    <w:rsid w:val="00281C23"/>
    <w:rsid w:val="002958A5"/>
    <w:rsid w:val="002A2CAD"/>
    <w:rsid w:val="002A48B3"/>
    <w:rsid w:val="002B192C"/>
    <w:rsid w:val="002C66CA"/>
    <w:rsid w:val="002D7FAD"/>
    <w:rsid w:val="002E2194"/>
    <w:rsid w:val="002E4ACA"/>
    <w:rsid w:val="002F4352"/>
    <w:rsid w:val="002F4496"/>
    <w:rsid w:val="002F7A9D"/>
    <w:rsid w:val="003104A0"/>
    <w:rsid w:val="00313E4E"/>
    <w:rsid w:val="003327CF"/>
    <w:rsid w:val="00344045"/>
    <w:rsid w:val="00345282"/>
    <w:rsid w:val="00345449"/>
    <w:rsid w:val="003477C4"/>
    <w:rsid w:val="003673A6"/>
    <w:rsid w:val="003823E0"/>
    <w:rsid w:val="00390913"/>
    <w:rsid w:val="003B4A86"/>
    <w:rsid w:val="003C08E0"/>
    <w:rsid w:val="003C0B46"/>
    <w:rsid w:val="003E0DE0"/>
    <w:rsid w:val="003E32D1"/>
    <w:rsid w:val="004054C7"/>
    <w:rsid w:val="00416620"/>
    <w:rsid w:val="004324BA"/>
    <w:rsid w:val="004576E1"/>
    <w:rsid w:val="00465A26"/>
    <w:rsid w:val="004A2EDB"/>
    <w:rsid w:val="004B053E"/>
    <w:rsid w:val="004C4291"/>
    <w:rsid w:val="004C582D"/>
    <w:rsid w:val="005159ED"/>
    <w:rsid w:val="005223FE"/>
    <w:rsid w:val="00594A81"/>
    <w:rsid w:val="005A6CC2"/>
    <w:rsid w:val="005B6A25"/>
    <w:rsid w:val="005E3C1E"/>
    <w:rsid w:val="005F7A46"/>
    <w:rsid w:val="00611018"/>
    <w:rsid w:val="00616318"/>
    <w:rsid w:val="006241AA"/>
    <w:rsid w:val="006366FE"/>
    <w:rsid w:val="0064250B"/>
    <w:rsid w:val="006652BF"/>
    <w:rsid w:val="0067317D"/>
    <w:rsid w:val="00680727"/>
    <w:rsid w:val="00684834"/>
    <w:rsid w:val="0068530C"/>
    <w:rsid w:val="0068697F"/>
    <w:rsid w:val="006978E1"/>
    <w:rsid w:val="006B7377"/>
    <w:rsid w:val="006C00A9"/>
    <w:rsid w:val="006C750A"/>
    <w:rsid w:val="006D3361"/>
    <w:rsid w:val="006E1350"/>
    <w:rsid w:val="006E55F7"/>
    <w:rsid w:val="006E5CB0"/>
    <w:rsid w:val="007029E6"/>
    <w:rsid w:val="007060BE"/>
    <w:rsid w:val="00720C22"/>
    <w:rsid w:val="00724C25"/>
    <w:rsid w:val="0073745F"/>
    <w:rsid w:val="00747886"/>
    <w:rsid w:val="00751F70"/>
    <w:rsid w:val="0077073E"/>
    <w:rsid w:val="007B0BAA"/>
    <w:rsid w:val="007B319A"/>
    <w:rsid w:val="007C1F79"/>
    <w:rsid w:val="007D303E"/>
    <w:rsid w:val="007E55EF"/>
    <w:rsid w:val="007E619B"/>
    <w:rsid w:val="007F7CF2"/>
    <w:rsid w:val="00800A24"/>
    <w:rsid w:val="00802729"/>
    <w:rsid w:val="00824E71"/>
    <w:rsid w:val="008329CF"/>
    <w:rsid w:val="00837DCF"/>
    <w:rsid w:val="008405AB"/>
    <w:rsid w:val="00842A56"/>
    <w:rsid w:val="008761B5"/>
    <w:rsid w:val="00890D21"/>
    <w:rsid w:val="008A51F7"/>
    <w:rsid w:val="008B0B21"/>
    <w:rsid w:val="008D7569"/>
    <w:rsid w:val="008E5232"/>
    <w:rsid w:val="008F6FB4"/>
    <w:rsid w:val="00942D9B"/>
    <w:rsid w:val="00975765"/>
    <w:rsid w:val="009804F9"/>
    <w:rsid w:val="0098255B"/>
    <w:rsid w:val="0099095C"/>
    <w:rsid w:val="00990C55"/>
    <w:rsid w:val="00993DF2"/>
    <w:rsid w:val="00994A29"/>
    <w:rsid w:val="00995DEC"/>
    <w:rsid w:val="009A52E8"/>
    <w:rsid w:val="009A6A36"/>
    <w:rsid w:val="009C023F"/>
    <w:rsid w:val="009C1CD4"/>
    <w:rsid w:val="009C25D9"/>
    <w:rsid w:val="009C2DCA"/>
    <w:rsid w:val="009F729E"/>
    <w:rsid w:val="00A03E2D"/>
    <w:rsid w:val="00A150AD"/>
    <w:rsid w:val="00A150F7"/>
    <w:rsid w:val="00A17C43"/>
    <w:rsid w:val="00A3368D"/>
    <w:rsid w:val="00A647CF"/>
    <w:rsid w:val="00A925C9"/>
    <w:rsid w:val="00AB0AF5"/>
    <w:rsid w:val="00AB3AE9"/>
    <w:rsid w:val="00AD5EE7"/>
    <w:rsid w:val="00AD6A11"/>
    <w:rsid w:val="00AD7E09"/>
    <w:rsid w:val="00AE1451"/>
    <w:rsid w:val="00AE696D"/>
    <w:rsid w:val="00AF6BDC"/>
    <w:rsid w:val="00B05466"/>
    <w:rsid w:val="00B300F0"/>
    <w:rsid w:val="00B32476"/>
    <w:rsid w:val="00B34A9E"/>
    <w:rsid w:val="00B35FEA"/>
    <w:rsid w:val="00B44123"/>
    <w:rsid w:val="00B50CE7"/>
    <w:rsid w:val="00B5255B"/>
    <w:rsid w:val="00B54DA8"/>
    <w:rsid w:val="00B7101F"/>
    <w:rsid w:val="00B77BB9"/>
    <w:rsid w:val="00B8141C"/>
    <w:rsid w:val="00B83F59"/>
    <w:rsid w:val="00BA36AE"/>
    <w:rsid w:val="00BA6472"/>
    <w:rsid w:val="00BA6AD4"/>
    <w:rsid w:val="00BA7FE8"/>
    <w:rsid w:val="00BB48C0"/>
    <w:rsid w:val="00BC09D5"/>
    <w:rsid w:val="00BE31B9"/>
    <w:rsid w:val="00BE402E"/>
    <w:rsid w:val="00BE65B7"/>
    <w:rsid w:val="00BF3342"/>
    <w:rsid w:val="00C04BD1"/>
    <w:rsid w:val="00C05BB1"/>
    <w:rsid w:val="00C11709"/>
    <w:rsid w:val="00C130FD"/>
    <w:rsid w:val="00C337D7"/>
    <w:rsid w:val="00C36891"/>
    <w:rsid w:val="00C41BBF"/>
    <w:rsid w:val="00C44BBC"/>
    <w:rsid w:val="00C44C1E"/>
    <w:rsid w:val="00C45834"/>
    <w:rsid w:val="00C620AB"/>
    <w:rsid w:val="00C624F7"/>
    <w:rsid w:val="00C671C7"/>
    <w:rsid w:val="00C7460D"/>
    <w:rsid w:val="00C755E4"/>
    <w:rsid w:val="00CA4079"/>
    <w:rsid w:val="00CA6525"/>
    <w:rsid w:val="00CC695F"/>
    <w:rsid w:val="00CC6A9C"/>
    <w:rsid w:val="00CD5F80"/>
    <w:rsid w:val="00CE7AC8"/>
    <w:rsid w:val="00D0619F"/>
    <w:rsid w:val="00D252A7"/>
    <w:rsid w:val="00D30182"/>
    <w:rsid w:val="00D34242"/>
    <w:rsid w:val="00D35C98"/>
    <w:rsid w:val="00D5548C"/>
    <w:rsid w:val="00D578D2"/>
    <w:rsid w:val="00D57AF3"/>
    <w:rsid w:val="00D618E0"/>
    <w:rsid w:val="00D63192"/>
    <w:rsid w:val="00D81786"/>
    <w:rsid w:val="00D81CFE"/>
    <w:rsid w:val="00D97E95"/>
    <w:rsid w:val="00DE2FE4"/>
    <w:rsid w:val="00DE70A8"/>
    <w:rsid w:val="00DF4B7C"/>
    <w:rsid w:val="00DF4E0A"/>
    <w:rsid w:val="00DF674D"/>
    <w:rsid w:val="00E242DB"/>
    <w:rsid w:val="00E2657C"/>
    <w:rsid w:val="00E268B9"/>
    <w:rsid w:val="00E27006"/>
    <w:rsid w:val="00E315E3"/>
    <w:rsid w:val="00E32845"/>
    <w:rsid w:val="00E342AE"/>
    <w:rsid w:val="00E4020A"/>
    <w:rsid w:val="00E45159"/>
    <w:rsid w:val="00E50CAE"/>
    <w:rsid w:val="00E53FB3"/>
    <w:rsid w:val="00E61AF5"/>
    <w:rsid w:val="00E64C85"/>
    <w:rsid w:val="00E94BB7"/>
    <w:rsid w:val="00E94C53"/>
    <w:rsid w:val="00EB0308"/>
    <w:rsid w:val="00EB71BF"/>
    <w:rsid w:val="00ED095C"/>
    <w:rsid w:val="00ED6637"/>
    <w:rsid w:val="00ED720B"/>
    <w:rsid w:val="00EE331C"/>
    <w:rsid w:val="00F00B78"/>
    <w:rsid w:val="00F120DB"/>
    <w:rsid w:val="00F120E3"/>
    <w:rsid w:val="00F153BC"/>
    <w:rsid w:val="00F156A9"/>
    <w:rsid w:val="00F2043A"/>
    <w:rsid w:val="00F2309F"/>
    <w:rsid w:val="00F235A3"/>
    <w:rsid w:val="00F44349"/>
    <w:rsid w:val="00F46659"/>
    <w:rsid w:val="00F5746A"/>
    <w:rsid w:val="00F613FA"/>
    <w:rsid w:val="00F623BE"/>
    <w:rsid w:val="00F63272"/>
    <w:rsid w:val="00F70FD4"/>
    <w:rsid w:val="00F77D04"/>
    <w:rsid w:val="00F97423"/>
    <w:rsid w:val="00FA0436"/>
    <w:rsid w:val="00FA5C95"/>
    <w:rsid w:val="00FB24CA"/>
    <w:rsid w:val="00FB409F"/>
    <w:rsid w:val="00FC6F99"/>
    <w:rsid w:val="00FD34C3"/>
    <w:rsid w:val="00FE37E5"/>
    <w:rsid w:val="031F36DC"/>
    <w:rsid w:val="04AA3FC5"/>
    <w:rsid w:val="0617570C"/>
    <w:rsid w:val="077F5FE9"/>
    <w:rsid w:val="0DF65B9C"/>
    <w:rsid w:val="15DA111C"/>
    <w:rsid w:val="171D4B46"/>
    <w:rsid w:val="1A006B5D"/>
    <w:rsid w:val="1B9E2724"/>
    <w:rsid w:val="25130FA2"/>
    <w:rsid w:val="284D3275"/>
    <w:rsid w:val="293672D2"/>
    <w:rsid w:val="2E5A1B33"/>
    <w:rsid w:val="316F5848"/>
    <w:rsid w:val="37170C5A"/>
    <w:rsid w:val="385A60B3"/>
    <w:rsid w:val="3A5330D4"/>
    <w:rsid w:val="402C2891"/>
    <w:rsid w:val="45366D9D"/>
    <w:rsid w:val="45EE77DB"/>
    <w:rsid w:val="468534FB"/>
    <w:rsid w:val="49462975"/>
    <w:rsid w:val="4ED91190"/>
    <w:rsid w:val="52D2530A"/>
    <w:rsid w:val="58DA4E34"/>
    <w:rsid w:val="5D6F5B86"/>
    <w:rsid w:val="5E534253"/>
    <w:rsid w:val="61224AF3"/>
    <w:rsid w:val="61531731"/>
    <w:rsid w:val="628453E1"/>
    <w:rsid w:val="66FB2424"/>
    <w:rsid w:val="686D20F2"/>
    <w:rsid w:val="6C282A89"/>
    <w:rsid w:val="7C3B0D56"/>
    <w:rsid w:val="7F90208C"/>
    <w:rsid w:val="7FAE68E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4F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1"/>
    <w:uiPriority w:val="99"/>
    <w:qFormat/>
    <w:rsid w:val="009804F9"/>
    <w:pPr>
      <w:spacing w:after="120" w:line="480" w:lineRule="auto"/>
      <w:ind w:leftChars="200" w:left="420"/>
    </w:pPr>
    <w:rPr>
      <w:kern w:val="0"/>
      <w:sz w:val="24"/>
    </w:rPr>
  </w:style>
  <w:style w:type="paragraph" w:styleId="a3">
    <w:name w:val="Balloon Text"/>
    <w:basedOn w:val="a"/>
    <w:link w:val="Char"/>
    <w:uiPriority w:val="99"/>
    <w:semiHidden/>
    <w:qFormat/>
    <w:rsid w:val="009804F9"/>
    <w:rPr>
      <w:sz w:val="18"/>
      <w:szCs w:val="18"/>
    </w:rPr>
  </w:style>
  <w:style w:type="paragraph" w:styleId="a4">
    <w:name w:val="footer"/>
    <w:basedOn w:val="a"/>
    <w:link w:val="Char0"/>
    <w:uiPriority w:val="99"/>
    <w:qFormat/>
    <w:rsid w:val="009804F9"/>
    <w:pPr>
      <w:tabs>
        <w:tab w:val="center" w:pos="4153"/>
        <w:tab w:val="right" w:pos="8306"/>
      </w:tabs>
      <w:snapToGrid w:val="0"/>
      <w:jc w:val="left"/>
    </w:pPr>
    <w:rPr>
      <w:kern w:val="0"/>
      <w:sz w:val="18"/>
      <w:szCs w:val="18"/>
    </w:rPr>
  </w:style>
  <w:style w:type="paragraph" w:styleId="a5">
    <w:name w:val="header"/>
    <w:basedOn w:val="a"/>
    <w:link w:val="Char1"/>
    <w:uiPriority w:val="99"/>
    <w:qFormat/>
    <w:rsid w:val="009804F9"/>
    <w:pPr>
      <w:pBdr>
        <w:bottom w:val="single" w:sz="6" w:space="1" w:color="auto"/>
      </w:pBdr>
      <w:tabs>
        <w:tab w:val="center" w:pos="4153"/>
        <w:tab w:val="right" w:pos="8306"/>
      </w:tabs>
      <w:snapToGrid w:val="0"/>
      <w:jc w:val="center"/>
    </w:pPr>
    <w:rPr>
      <w:kern w:val="0"/>
      <w:sz w:val="18"/>
      <w:szCs w:val="18"/>
    </w:rPr>
  </w:style>
  <w:style w:type="table" w:styleId="a6">
    <w:name w:val="Table Grid"/>
    <w:basedOn w:val="a1"/>
    <w:qFormat/>
    <w:locked/>
    <w:rsid w:val="009804F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1">
    <w:name w:val="正文文本缩进 2 Char1"/>
    <w:basedOn w:val="a0"/>
    <w:link w:val="2"/>
    <w:uiPriority w:val="99"/>
    <w:semiHidden/>
    <w:qFormat/>
    <w:locked/>
    <w:rsid w:val="009804F9"/>
    <w:rPr>
      <w:rFonts w:ascii="Times New Roman" w:eastAsia="宋体" w:hAnsi="Times New Roman" w:cs="Times New Roman"/>
      <w:sz w:val="24"/>
    </w:rPr>
  </w:style>
  <w:style w:type="character" w:customStyle="1" w:styleId="Char0">
    <w:name w:val="页脚 Char"/>
    <w:basedOn w:val="a0"/>
    <w:link w:val="a4"/>
    <w:uiPriority w:val="99"/>
    <w:semiHidden/>
    <w:qFormat/>
    <w:locked/>
    <w:rsid w:val="009804F9"/>
    <w:rPr>
      <w:rFonts w:ascii="Times New Roman" w:eastAsia="宋体" w:hAnsi="Times New Roman" w:cs="Times New Roman"/>
      <w:sz w:val="18"/>
    </w:rPr>
  </w:style>
  <w:style w:type="character" w:customStyle="1" w:styleId="Char1">
    <w:name w:val="页眉 Char"/>
    <w:basedOn w:val="a0"/>
    <w:link w:val="a5"/>
    <w:uiPriority w:val="99"/>
    <w:semiHidden/>
    <w:qFormat/>
    <w:locked/>
    <w:rsid w:val="009804F9"/>
    <w:rPr>
      <w:rFonts w:ascii="Times New Roman" w:eastAsia="宋体" w:hAnsi="Times New Roman" w:cs="Times New Roman"/>
      <w:sz w:val="18"/>
    </w:rPr>
  </w:style>
  <w:style w:type="character" w:customStyle="1" w:styleId="apple-style-span">
    <w:name w:val="apple-style-span"/>
    <w:uiPriority w:val="99"/>
    <w:qFormat/>
    <w:rsid w:val="009804F9"/>
  </w:style>
  <w:style w:type="character" w:customStyle="1" w:styleId="2Char">
    <w:name w:val="正文文本缩进 2 Char"/>
    <w:uiPriority w:val="99"/>
    <w:qFormat/>
    <w:rsid w:val="009804F9"/>
    <w:rPr>
      <w:sz w:val="24"/>
    </w:rPr>
  </w:style>
  <w:style w:type="paragraph" w:customStyle="1" w:styleId="New">
    <w:name w:val="正文 New"/>
    <w:uiPriority w:val="99"/>
    <w:qFormat/>
    <w:rsid w:val="009804F9"/>
    <w:pPr>
      <w:widowControl w:val="0"/>
      <w:jc w:val="both"/>
    </w:pPr>
    <w:rPr>
      <w:rFonts w:ascii="Times New Roman" w:hAnsi="Times New Roman"/>
      <w:kern w:val="2"/>
      <w:sz w:val="21"/>
    </w:rPr>
  </w:style>
  <w:style w:type="character" w:customStyle="1" w:styleId="Char">
    <w:name w:val="批注框文本 Char"/>
    <w:basedOn w:val="a0"/>
    <w:link w:val="a3"/>
    <w:uiPriority w:val="99"/>
    <w:semiHidden/>
    <w:qFormat/>
    <w:locked/>
    <w:rsid w:val="009804F9"/>
    <w:rPr>
      <w:rFonts w:ascii="Times New Roman" w:eastAsia="宋体" w:hAnsi="Times New Roman" w:cs="Times New Roman"/>
      <w:kern w:val="2"/>
      <w:sz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aike.baidu.com/view/267478.htm" TargetMode="External"/><Relationship Id="rId4" Type="http://schemas.openxmlformats.org/officeDocument/2006/relationships/styles" Target="styles.xml"/><Relationship Id="rId9" Type="http://schemas.openxmlformats.org/officeDocument/2006/relationships/hyperlink" Target="http://baike.baidu.com/view/17501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117B31-80E6-4077-B6F6-C5C92CDF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379</Words>
  <Characters>2162</Characters>
  <Application>Microsoft Office Word</Application>
  <DocSecurity>0</DocSecurity>
  <Lines>18</Lines>
  <Paragraphs>5</Paragraphs>
  <ScaleCrop>false</ScaleCrop>
  <Company>Hewlett-Packard Company</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朱子震</cp:lastModifiedBy>
  <cp:revision>82</cp:revision>
  <dcterms:created xsi:type="dcterms:W3CDTF">2017-11-10T13:38:00Z</dcterms:created>
  <dcterms:modified xsi:type="dcterms:W3CDTF">2019-01-10T02:17:00Z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