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14D4" w:rsidRPr="001833AB" w:rsidRDefault="004814D4" w:rsidP="004814D4">
      <w:pPr>
        <w:pStyle w:val="ab"/>
        <w:rPr>
          <w:sz w:val="44"/>
          <w:szCs w:val="44"/>
        </w:rPr>
      </w:pPr>
      <w:bookmarkStart w:id="0" w:name="_Toc387668890"/>
      <w:bookmarkStart w:id="1" w:name="_Toc431219215"/>
      <w:bookmarkStart w:id="2" w:name="_Toc1571220"/>
      <w:bookmarkStart w:id="3" w:name="_Toc1571285"/>
      <w:r w:rsidRPr="001833AB">
        <w:rPr>
          <w:rFonts w:hint="eastAsia"/>
          <w:sz w:val="44"/>
          <w:szCs w:val="44"/>
        </w:rPr>
        <w:t>市场主体登记提交材料规范</w:t>
      </w:r>
      <w:bookmarkEnd w:id="0"/>
      <w:bookmarkEnd w:id="1"/>
      <w:bookmarkEnd w:id="2"/>
      <w:bookmarkEnd w:id="3"/>
    </w:p>
    <w:p w:rsidR="004814D4" w:rsidRPr="008C59DB" w:rsidRDefault="004814D4" w:rsidP="004814D4">
      <w:pPr>
        <w:spacing w:line="400" w:lineRule="exact"/>
        <w:jc w:val="center"/>
        <w:rPr>
          <w:color w:val="000000"/>
          <w:sz w:val="32"/>
          <w:szCs w:val="32"/>
        </w:rPr>
      </w:pPr>
      <w:r w:rsidRPr="008C59DB">
        <w:rPr>
          <w:rFonts w:hint="eastAsia"/>
          <w:color w:val="000000"/>
          <w:sz w:val="32"/>
          <w:szCs w:val="32"/>
        </w:rPr>
        <w:t>（</w:t>
      </w:r>
      <w:r w:rsidRPr="008C59DB">
        <w:rPr>
          <w:color w:val="000000"/>
          <w:sz w:val="32"/>
          <w:szCs w:val="32"/>
        </w:rPr>
        <w:t>2019</w:t>
      </w:r>
      <w:r w:rsidRPr="008C59DB">
        <w:rPr>
          <w:rFonts w:hint="eastAsia"/>
          <w:color w:val="000000"/>
          <w:sz w:val="32"/>
          <w:szCs w:val="32"/>
        </w:rPr>
        <w:t>版）</w:t>
      </w:r>
    </w:p>
    <w:p w:rsidR="004814D4" w:rsidRPr="00754001" w:rsidRDefault="004814D4" w:rsidP="004814D4">
      <w:pPr>
        <w:spacing w:line="400" w:lineRule="exact"/>
        <w:rPr>
          <w:color w:val="000000"/>
          <w:sz w:val="24"/>
        </w:rPr>
      </w:pPr>
    </w:p>
    <w:p w:rsidR="004814D4" w:rsidRPr="00754001" w:rsidRDefault="004814D4" w:rsidP="004814D4">
      <w:pPr>
        <w:spacing w:line="400" w:lineRule="exact"/>
        <w:ind w:left="284" w:rightChars="128" w:right="269" w:hangingChars="118" w:hanging="284"/>
        <w:rPr>
          <w:rFonts w:ascii="宋体"/>
          <w:b/>
          <w:bCs/>
          <w:color w:val="000000"/>
          <w:sz w:val="24"/>
        </w:rPr>
      </w:pPr>
    </w:p>
    <w:p w:rsidR="004814D4" w:rsidRPr="00F57AD5" w:rsidRDefault="004814D4" w:rsidP="004814D4">
      <w:pPr>
        <w:spacing w:line="440" w:lineRule="exact"/>
        <w:jc w:val="center"/>
        <w:rPr>
          <w:rFonts w:ascii="宋体"/>
          <w:sz w:val="30"/>
          <w:szCs w:val="30"/>
        </w:rPr>
      </w:pPr>
      <w:r w:rsidRPr="00F57AD5">
        <w:rPr>
          <w:rFonts w:ascii="宋体" w:hAnsi="宋体" w:hint="eastAsia"/>
          <w:sz w:val="30"/>
          <w:szCs w:val="30"/>
        </w:rPr>
        <w:t>说　明</w:t>
      </w:r>
    </w:p>
    <w:p w:rsidR="004814D4" w:rsidRPr="00F57AD5" w:rsidRDefault="004814D4" w:rsidP="004814D4">
      <w:pPr>
        <w:spacing w:line="440" w:lineRule="exact"/>
        <w:rPr>
          <w:rFonts w:ascii="宋体"/>
          <w:bCs/>
          <w:sz w:val="30"/>
          <w:szCs w:val="30"/>
        </w:rPr>
      </w:pPr>
    </w:p>
    <w:p w:rsidR="004814D4" w:rsidRPr="00F57AD5" w:rsidRDefault="004814D4" w:rsidP="004814D4">
      <w:pPr>
        <w:spacing w:beforeLines="50" w:before="156" w:line="440" w:lineRule="exact"/>
        <w:ind w:firstLineChars="200" w:firstLine="600"/>
        <w:rPr>
          <w:rFonts w:ascii="宋体"/>
          <w:bCs/>
          <w:sz w:val="30"/>
          <w:szCs w:val="30"/>
        </w:rPr>
      </w:pPr>
      <w:r w:rsidRPr="00F57AD5">
        <w:rPr>
          <w:rFonts w:ascii="宋体" w:hAnsi="宋体"/>
          <w:bCs/>
          <w:sz w:val="30"/>
          <w:szCs w:val="30"/>
        </w:rPr>
        <w:t>1.</w:t>
      </w:r>
      <w:r w:rsidRPr="00F57AD5">
        <w:rPr>
          <w:rFonts w:ascii="宋体" w:hAnsi="宋体" w:hint="eastAsia"/>
          <w:bCs/>
          <w:sz w:val="30"/>
          <w:szCs w:val="30"/>
        </w:rPr>
        <w:t>提交的登记申请文书与其它申请材料应当使用</w:t>
      </w:r>
      <w:r w:rsidRPr="00F57AD5">
        <w:rPr>
          <w:rFonts w:ascii="宋体" w:hAnsi="宋体"/>
          <w:bCs/>
          <w:sz w:val="30"/>
          <w:szCs w:val="30"/>
        </w:rPr>
        <w:t>A4</w:t>
      </w:r>
      <w:r w:rsidRPr="00F57AD5">
        <w:rPr>
          <w:rFonts w:ascii="宋体" w:hAnsi="宋体" w:hint="eastAsia"/>
          <w:bCs/>
          <w:sz w:val="30"/>
          <w:szCs w:val="30"/>
        </w:rPr>
        <w:t>型纸。</w:t>
      </w:r>
    </w:p>
    <w:p w:rsidR="004814D4" w:rsidRPr="00F57AD5" w:rsidRDefault="004814D4" w:rsidP="004814D4">
      <w:pPr>
        <w:spacing w:beforeLines="50" w:before="156" w:line="440" w:lineRule="exact"/>
        <w:ind w:firstLineChars="200" w:firstLine="600"/>
        <w:rPr>
          <w:rFonts w:ascii="宋体"/>
          <w:bCs/>
          <w:sz w:val="30"/>
          <w:szCs w:val="30"/>
        </w:rPr>
      </w:pPr>
      <w:r w:rsidRPr="00F57AD5">
        <w:rPr>
          <w:rFonts w:ascii="宋体" w:hAnsi="宋体"/>
          <w:bCs/>
          <w:sz w:val="30"/>
          <w:szCs w:val="30"/>
        </w:rPr>
        <w:t>2.</w:t>
      </w:r>
      <w:r w:rsidRPr="00F57AD5">
        <w:rPr>
          <w:rFonts w:ascii="宋体" w:hAnsi="宋体" w:hint="eastAsia"/>
          <w:bCs/>
          <w:sz w:val="30"/>
          <w:szCs w:val="30"/>
        </w:rPr>
        <w:t>对于现场窗口提交材料的</w:t>
      </w:r>
      <w:r w:rsidRPr="00F57AD5">
        <w:rPr>
          <w:rFonts w:ascii="宋体" w:hAnsi="宋体"/>
          <w:bCs/>
          <w:sz w:val="30"/>
          <w:szCs w:val="30"/>
        </w:rPr>
        <w:t>:</w:t>
      </w:r>
      <w:r w:rsidRPr="00F57AD5">
        <w:rPr>
          <w:rFonts w:ascii="宋体" w:hAnsi="宋体" w:hint="eastAsia"/>
          <w:bCs/>
          <w:sz w:val="30"/>
          <w:szCs w:val="30"/>
        </w:rPr>
        <w:t>未注明提交复印件的，应当提交原件；提交复印件的，应当注明“与原件一致”并由申请人签署，或者由其指定的代表或共同委托的代理人加盖公章或签字。</w:t>
      </w:r>
    </w:p>
    <w:p w:rsidR="004814D4" w:rsidRPr="00F57AD5" w:rsidRDefault="004814D4" w:rsidP="004814D4">
      <w:pPr>
        <w:spacing w:beforeLines="50" w:before="156" w:line="440" w:lineRule="exact"/>
        <w:ind w:firstLineChars="200" w:firstLine="600"/>
        <w:rPr>
          <w:rFonts w:ascii="宋体"/>
          <w:bCs/>
          <w:sz w:val="30"/>
          <w:szCs w:val="30"/>
        </w:rPr>
      </w:pPr>
      <w:r w:rsidRPr="00F57AD5">
        <w:rPr>
          <w:rFonts w:ascii="宋体" w:hAnsi="宋体"/>
          <w:bCs/>
          <w:sz w:val="30"/>
          <w:szCs w:val="30"/>
        </w:rPr>
        <w:t>3.</w:t>
      </w:r>
      <w:r w:rsidRPr="00F57AD5">
        <w:rPr>
          <w:rFonts w:ascii="宋体" w:hAnsi="宋体" w:hint="eastAsia"/>
          <w:bCs/>
          <w:sz w:val="30"/>
          <w:szCs w:val="30"/>
        </w:rPr>
        <w:t>对通过全程电子化方式申请登记注册的，申请人无需提交申请材料的纸质原件或复印件。提交主体资格证明、身份证明、批准证书、章程、决议等文件的，可通过全程电子化登记系统提交原件影像（印）件或通过系统设置的申请文书格式规范生成。</w:t>
      </w:r>
    </w:p>
    <w:p w:rsidR="004814D4" w:rsidRPr="009466E8" w:rsidRDefault="004814D4" w:rsidP="004814D4">
      <w:pPr>
        <w:spacing w:beforeLines="50" w:before="156" w:line="440" w:lineRule="exact"/>
        <w:ind w:firstLineChars="200" w:firstLine="600"/>
        <w:rPr>
          <w:rFonts w:ascii="宋体"/>
          <w:bCs/>
          <w:color w:val="000000"/>
          <w:sz w:val="30"/>
          <w:szCs w:val="30"/>
        </w:rPr>
      </w:pPr>
      <w:r w:rsidRPr="00F57AD5">
        <w:rPr>
          <w:rFonts w:ascii="宋体" w:hAnsi="宋体"/>
          <w:bCs/>
          <w:sz w:val="30"/>
          <w:szCs w:val="30"/>
        </w:rPr>
        <w:t>4.</w:t>
      </w:r>
      <w:r w:rsidRPr="00F57AD5">
        <w:rPr>
          <w:rFonts w:ascii="宋体" w:hAnsi="宋体" w:hint="eastAsia"/>
          <w:bCs/>
          <w:sz w:val="30"/>
          <w:szCs w:val="30"/>
        </w:rPr>
        <w:t>提交材料涉及签署，未注明签署人的，自然人由本人签字，</w:t>
      </w:r>
      <w:r w:rsidRPr="009466E8">
        <w:rPr>
          <w:rFonts w:ascii="宋体" w:hAnsi="宋体" w:hint="eastAsia"/>
          <w:bCs/>
          <w:color w:val="000000"/>
          <w:sz w:val="30"/>
          <w:szCs w:val="30"/>
        </w:rPr>
        <w:t>法人和其他组织由法定代表人或者负责人签字，并加盖公章。</w:t>
      </w:r>
    </w:p>
    <w:p w:rsidR="004814D4" w:rsidRPr="00D55E47" w:rsidRDefault="004814D4" w:rsidP="004814D4">
      <w:pPr>
        <w:rPr>
          <w:rFonts w:ascii="宋体"/>
          <w:sz w:val="30"/>
          <w:szCs w:val="30"/>
        </w:rPr>
      </w:pPr>
    </w:p>
    <w:p w:rsidR="004814D4" w:rsidRPr="00214C62" w:rsidRDefault="004814D4" w:rsidP="004814D4">
      <w:pPr>
        <w:adjustRightInd w:val="0"/>
        <w:snapToGrid w:val="0"/>
        <w:spacing w:line="560" w:lineRule="exact"/>
        <w:jc w:val="center"/>
        <w:rPr>
          <w:rFonts w:ascii="黑体" w:eastAsia="黑体" w:hAnsi="宋体"/>
          <w:b/>
          <w:bCs/>
          <w:sz w:val="36"/>
          <w:szCs w:val="36"/>
        </w:rPr>
      </w:pPr>
    </w:p>
    <w:p w:rsidR="004814D4" w:rsidRDefault="004814D4" w:rsidP="004814D4">
      <w:pPr>
        <w:adjustRightInd w:val="0"/>
        <w:snapToGrid w:val="0"/>
        <w:spacing w:line="560" w:lineRule="exact"/>
        <w:jc w:val="center"/>
        <w:rPr>
          <w:rFonts w:ascii="黑体" w:eastAsia="黑体" w:hAnsi="宋体"/>
          <w:b/>
          <w:bCs/>
          <w:sz w:val="36"/>
          <w:szCs w:val="36"/>
        </w:rPr>
      </w:pPr>
    </w:p>
    <w:p w:rsidR="004814D4" w:rsidRDefault="004814D4" w:rsidP="004814D4">
      <w:pPr>
        <w:adjustRightInd w:val="0"/>
        <w:snapToGrid w:val="0"/>
        <w:spacing w:line="560" w:lineRule="exact"/>
        <w:jc w:val="center"/>
        <w:rPr>
          <w:rFonts w:ascii="黑体" w:eastAsia="黑体" w:hAnsi="宋体"/>
          <w:b/>
          <w:bCs/>
          <w:sz w:val="36"/>
          <w:szCs w:val="36"/>
        </w:rPr>
      </w:pPr>
    </w:p>
    <w:p w:rsidR="004814D4" w:rsidRDefault="004814D4" w:rsidP="004814D4">
      <w:pPr>
        <w:adjustRightInd w:val="0"/>
        <w:snapToGrid w:val="0"/>
        <w:spacing w:line="560" w:lineRule="exact"/>
        <w:jc w:val="center"/>
        <w:rPr>
          <w:rFonts w:ascii="黑体" w:eastAsia="黑体" w:hAnsi="宋体"/>
          <w:b/>
          <w:bCs/>
          <w:sz w:val="36"/>
          <w:szCs w:val="36"/>
        </w:rPr>
      </w:pPr>
    </w:p>
    <w:p w:rsidR="004814D4" w:rsidRDefault="004814D4" w:rsidP="004814D4">
      <w:pPr>
        <w:adjustRightInd w:val="0"/>
        <w:snapToGrid w:val="0"/>
        <w:spacing w:line="560" w:lineRule="exact"/>
        <w:jc w:val="center"/>
        <w:rPr>
          <w:rFonts w:ascii="黑体" w:eastAsia="黑体" w:hAnsi="宋体"/>
          <w:b/>
          <w:bCs/>
          <w:sz w:val="36"/>
          <w:szCs w:val="36"/>
        </w:rPr>
      </w:pPr>
    </w:p>
    <w:p w:rsidR="004814D4" w:rsidRDefault="004814D4" w:rsidP="004814D4">
      <w:pPr>
        <w:adjustRightInd w:val="0"/>
        <w:snapToGrid w:val="0"/>
        <w:spacing w:line="560" w:lineRule="exact"/>
        <w:jc w:val="center"/>
        <w:rPr>
          <w:rFonts w:ascii="黑体" w:eastAsia="黑体" w:hAnsi="宋体"/>
          <w:b/>
          <w:bCs/>
          <w:sz w:val="36"/>
          <w:szCs w:val="36"/>
        </w:rPr>
      </w:pPr>
    </w:p>
    <w:p w:rsidR="004814D4" w:rsidRDefault="004814D4" w:rsidP="004814D4">
      <w:pPr>
        <w:adjustRightInd w:val="0"/>
        <w:snapToGrid w:val="0"/>
        <w:spacing w:line="560" w:lineRule="exact"/>
        <w:jc w:val="center"/>
        <w:rPr>
          <w:rFonts w:ascii="黑体" w:eastAsia="黑体" w:hAnsi="宋体"/>
          <w:b/>
          <w:bCs/>
          <w:sz w:val="36"/>
          <w:szCs w:val="36"/>
        </w:rPr>
      </w:pPr>
    </w:p>
    <w:p w:rsidR="004814D4" w:rsidRDefault="004814D4" w:rsidP="004814D4">
      <w:pPr>
        <w:adjustRightInd w:val="0"/>
        <w:snapToGrid w:val="0"/>
        <w:spacing w:line="560" w:lineRule="exact"/>
        <w:jc w:val="center"/>
        <w:rPr>
          <w:rFonts w:ascii="黑体" w:eastAsia="黑体" w:hAnsi="宋体"/>
          <w:b/>
          <w:bCs/>
          <w:sz w:val="36"/>
          <w:szCs w:val="36"/>
        </w:rPr>
      </w:pPr>
    </w:p>
    <w:p w:rsidR="004814D4" w:rsidRDefault="004814D4" w:rsidP="004814D4">
      <w:pPr>
        <w:adjustRightInd w:val="0"/>
        <w:snapToGrid w:val="0"/>
        <w:spacing w:line="560" w:lineRule="exact"/>
        <w:jc w:val="center"/>
        <w:rPr>
          <w:rFonts w:ascii="黑体" w:eastAsia="黑体" w:hAnsi="宋体"/>
          <w:b/>
          <w:bCs/>
          <w:sz w:val="36"/>
          <w:szCs w:val="36"/>
        </w:rPr>
      </w:pPr>
    </w:p>
    <w:p w:rsidR="004814D4" w:rsidRDefault="004814D4" w:rsidP="004814D4">
      <w:pPr>
        <w:adjustRightInd w:val="0"/>
        <w:snapToGrid w:val="0"/>
        <w:spacing w:line="560" w:lineRule="exact"/>
        <w:jc w:val="center"/>
        <w:rPr>
          <w:rFonts w:ascii="黑体" w:eastAsia="黑体" w:hAnsi="宋体"/>
          <w:b/>
          <w:bCs/>
          <w:sz w:val="36"/>
          <w:szCs w:val="36"/>
        </w:rPr>
      </w:pPr>
      <w:r>
        <w:rPr>
          <w:rFonts w:ascii="黑体" w:eastAsia="黑体" w:hAnsi="宋体" w:hint="eastAsia"/>
          <w:b/>
          <w:bCs/>
          <w:sz w:val="36"/>
          <w:szCs w:val="36"/>
        </w:rPr>
        <w:lastRenderedPageBreak/>
        <w:t>目  录</w:t>
      </w:r>
    </w:p>
    <w:bookmarkStart w:id="4" w:name="_Toc387668892"/>
    <w:bookmarkStart w:id="5" w:name="_Toc431219217"/>
    <w:bookmarkStart w:id="6" w:name="_Toc1571225"/>
    <w:bookmarkStart w:id="7" w:name="_Toc1571286"/>
    <w:bookmarkStart w:id="8" w:name="_Toc1572810"/>
    <w:bookmarkStart w:id="9" w:name="_Toc2003713"/>
    <w:p w:rsidR="004814D4" w:rsidRDefault="004814D4" w:rsidP="004814D4">
      <w:pPr>
        <w:pStyle w:val="10"/>
        <w:rPr>
          <w:rFonts w:asciiTheme="minorHAnsi" w:eastAsiaTheme="minorEastAsia" w:hAnsiTheme="minorHAnsi" w:cstheme="minorBidi"/>
          <w:b w:val="0"/>
          <w:bCs w:val="0"/>
          <w:caps w:val="0"/>
          <w:noProof/>
          <w:sz w:val="21"/>
          <w:u w:val="none"/>
        </w:rPr>
      </w:pPr>
      <w:r>
        <w:rPr>
          <w:rFonts w:hAnsi="宋体"/>
          <w:b w:val="0"/>
          <w:bCs w:val="0"/>
          <w:caps w:val="0"/>
          <w:sz w:val="36"/>
          <w:szCs w:val="36"/>
        </w:rPr>
        <w:fldChar w:fldCharType="begin"/>
      </w:r>
      <w:r>
        <w:rPr>
          <w:rFonts w:hAnsi="宋体"/>
          <w:b w:val="0"/>
          <w:bCs w:val="0"/>
          <w:caps w:val="0"/>
          <w:sz w:val="36"/>
          <w:szCs w:val="36"/>
        </w:rPr>
        <w:instrText xml:space="preserve"> TOC \o "4-4" \h \z \u \t "标题 1,1,标题 2,2,标题 3,3" </w:instrText>
      </w:r>
      <w:r>
        <w:rPr>
          <w:rFonts w:hAnsi="宋体"/>
          <w:b w:val="0"/>
          <w:bCs w:val="0"/>
          <w:caps w:val="0"/>
          <w:sz w:val="36"/>
          <w:szCs w:val="36"/>
        </w:rPr>
        <w:fldChar w:fldCharType="separate"/>
      </w:r>
      <w:hyperlink w:anchor="_Toc2259134" w:history="1">
        <w:r w:rsidRPr="00F25A7E">
          <w:rPr>
            <w:rStyle w:val="a8"/>
            <w:rFonts w:hint="eastAsia"/>
            <w:noProof/>
          </w:rPr>
          <w:t>第一部分</w:t>
        </w:r>
        <w:r w:rsidRPr="00F25A7E">
          <w:rPr>
            <w:rStyle w:val="a8"/>
            <w:noProof/>
          </w:rPr>
          <w:t xml:space="preserve">  </w:t>
        </w:r>
        <w:r w:rsidRPr="00F25A7E">
          <w:rPr>
            <w:rStyle w:val="a8"/>
            <w:rFonts w:hint="eastAsia"/>
            <w:noProof/>
          </w:rPr>
          <w:t>名称预先核准提交材料规范</w:t>
        </w:r>
        <w:r>
          <w:rPr>
            <w:noProof/>
            <w:webHidden/>
          </w:rPr>
          <w:tab/>
        </w:r>
        <w:r>
          <w:rPr>
            <w:noProof/>
            <w:webHidden/>
          </w:rPr>
          <w:fldChar w:fldCharType="begin"/>
        </w:r>
        <w:r>
          <w:rPr>
            <w:noProof/>
            <w:webHidden/>
          </w:rPr>
          <w:instrText xml:space="preserve"> PAGEREF _Toc2259134 \h </w:instrText>
        </w:r>
        <w:r>
          <w:rPr>
            <w:noProof/>
            <w:webHidden/>
          </w:rPr>
        </w:r>
        <w:r>
          <w:rPr>
            <w:noProof/>
            <w:webHidden/>
          </w:rPr>
          <w:fldChar w:fldCharType="separate"/>
        </w:r>
        <w:r>
          <w:rPr>
            <w:noProof/>
            <w:webHidden/>
          </w:rPr>
          <w:t>5</w:t>
        </w:r>
        <w:r>
          <w:rPr>
            <w:noProof/>
            <w:webHidden/>
          </w:rPr>
          <w:fldChar w:fldCharType="end"/>
        </w:r>
      </w:hyperlink>
    </w:p>
    <w:p w:rsidR="004814D4" w:rsidRDefault="00FC07C7" w:rsidP="004814D4">
      <w:pPr>
        <w:pStyle w:val="40"/>
        <w:tabs>
          <w:tab w:val="right" w:leader="dot" w:pos="8296"/>
        </w:tabs>
        <w:rPr>
          <w:rFonts w:asciiTheme="minorHAnsi" w:eastAsiaTheme="minorEastAsia" w:hAnsiTheme="minorHAnsi" w:cstheme="minorBidi"/>
          <w:noProof/>
          <w:sz w:val="21"/>
        </w:rPr>
      </w:pPr>
      <w:hyperlink w:anchor="_Toc2259135" w:history="1">
        <w:r w:rsidR="004814D4" w:rsidRPr="00F25A7E">
          <w:rPr>
            <w:rStyle w:val="a8"/>
            <w:rFonts w:hint="eastAsia"/>
            <w:noProof/>
          </w:rPr>
          <w:t>【</w:t>
        </w:r>
        <w:r w:rsidR="004814D4" w:rsidRPr="00F25A7E">
          <w:rPr>
            <w:rStyle w:val="a8"/>
            <w:noProof/>
          </w:rPr>
          <w:t>1</w:t>
        </w:r>
        <w:r w:rsidR="004814D4" w:rsidRPr="00F25A7E">
          <w:rPr>
            <w:rStyle w:val="a8"/>
            <w:rFonts w:hint="eastAsia"/>
            <w:noProof/>
          </w:rPr>
          <w:t>】企业名称预先核准提交材料规范</w:t>
        </w:r>
        <w:r w:rsidR="004814D4">
          <w:rPr>
            <w:noProof/>
            <w:webHidden/>
          </w:rPr>
          <w:tab/>
        </w:r>
        <w:r w:rsidR="004814D4">
          <w:rPr>
            <w:noProof/>
            <w:webHidden/>
          </w:rPr>
          <w:fldChar w:fldCharType="begin"/>
        </w:r>
        <w:r w:rsidR="004814D4">
          <w:rPr>
            <w:noProof/>
            <w:webHidden/>
          </w:rPr>
          <w:instrText xml:space="preserve"> PAGEREF _Toc2259135 \h </w:instrText>
        </w:r>
        <w:r w:rsidR="004814D4">
          <w:rPr>
            <w:noProof/>
            <w:webHidden/>
          </w:rPr>
        </w:r>
        <w:r w:rsidR="004814D4">
          <w:rPr>
            <w:noProof/>
            <w:webHidden/>
          </w:rPr>
          <w:fldChar w:fldCharType="separate"/>
        </w:r>
        <w:r w:rsidR="004814D4">
          <w:rPr>
            <w:noProof/>
            <w:webHidden/>
          </w:rPr>
          <w:t>5</w:t>
        </w:r>
        <w:r w:rsidR="004814D4">
          <w:rPr>
            <w:noProof/>
            <w:webHidden/>
          </w:rPr>
          <w:fldChar w:fldCharType="end"/>
        </w:r>
      </w:hyperlink>
    </w:p>
    <w:p w:rsidR="004814D4" w:rsidRDefault="00FC07C7" w:rsidP="004814D4">
      <w:pPr>
        <w:pStyle w:val="40"/>
        <w:tabs>
          <w:tab w:val="right" w:leader="dot" w:pos="8296"/>
        </w:tabs>
        <w:rPr>
          <w:rFonts w:asciiTheme="minorHAnsi" w:eastAsiaTheme="minorEastAsia" w:hAnsiTheme="minorHAnsi" w:cstheme="minorBidi"/>
          <w:noProof/>
          <w:sz w:val="21"/>
        </w:rPr>
      </w:pPr>
      <w:hyperlink w:anchor="_Toc2259136" w:history="1">
        <w:r w:rsidR="004814D4" w:rsidRPr="00F25A7E">
          <w:rPr>
            <w:rStyle w:val="a8"/>
            <w:rFonts w:hint="eastAsia"/>
            <w:noProof/>
          </w:rPr>
          <w:t>【</w:t>
        </w:r>
        <w:r w:rsidR="004814D4" w:rsidRPr="00F25A7E">
          <w:rPr>
            <w:rStyle w:val="a8"/>
            <w:noProof/>
          </w:rPr>
          <w:t>2</w:t>
        </w:r>
        <w:r w:rsidR="004814D4" w:rsidRPr="00F25A7E">
          <w:rPr>
            <w:rStyle w:val="a8"/>
            <w:rFonts w:hint="eastAsia"/>
            <w:noProof/>
          </w:rPr>
          <w:t>】预先核准企业名称延期申请提交材料规范</w:t>
        </w:r>
        <w:r w:rsidR="004814D4">
          <w:rPr>
            <w:noProof/>
            <w:webHidden/>
          </w:rPr>
          <w:tab/>
        </w:r>
        <w:r w:rsidR="004814D4">
          <w:rPr>
            <w:noProof/>
            <w:webHidden/>
          </w:rPr>
          <w:fldChar w:fldCharType="begin"/>
        </w:r>
        <w:r w:rsidR="004814D4">
          <w:rPr>
            <w:noProof/>
            <w:webHidden/>
          </w:rPr>
          <w:instrText xml:space="preserve"> PAGEREF _Toc2259136 \h </w:instrText>
        </w:r>
        <w:r w:rsidR="004814D4">
          <w:rPr>
            <w:noProof/>
            <w:webHidden/>
          </w:rPr>
        </w:r>
        <w:r w:rsidR="004814D4">
          <w:rPr>
            <w:noProof/>
            <w:webHidden/>
          </w:rPr>
          <w:fldChar w:fldCharType="separate"/>
        </w:r>
        <w:r w:rsidR="004814D4">
          <w:rPr>
            <w:noProof/>
            <w:webHidden/>
          </w:rPr>
          <w:t>5</w:t>
        </w:r>
        <w:r w:rsidR="004814D4">
          <w:rPr>
            <w:noProof/>
            <w:webHidden/>
          </w:rPr>
          <w:fldChar w:fldCharType="end"/>
        </w:r>
      </w:hyperlink>
    </w:p>
    <w:p w:rsidR="004814D4" w:rsidRDefault="00FC07C7" w:rsidP="004814D4">
      <w:pPr>
        <w:pStyle w:val="40"/>
        <w:tabs>
          <w:tab w:val="right" w:leader="dot" w:pos="8296"/>
        </w:tabs>
        <w:rPr>
          <w:rFonts w:asciiTheme="minorHAnsi" w:eastAsiaTheme="minorEastAsia" w:hAnsiTheme="minorHAnsi" w:cstheme="minorBidi"/>
          <w:noProof/>
          <w:sz w:val="21"/>
        </w:rPr>
      </w:pPr>
      <w:hyperlink w:anchor="_Toc2259137" w:history="1">
        <w:r w:rsidR="004814D4" w:rsidRPr="00F25A7E">
          <w:rPr>
            <w:rStyle w:val="a8"/>
            <w:rFonts w:hint="eastAsia"/>
            <w:noProof/>
          </w:rPr>
          <w:t>【</w:t>
        </w:r>
        <w:r w:rsidR="004814D4" w:rsidRPr="00F25A7E">
          <w:rPr>
            <w:rStyle w:val="a8"/>
            <w:noProof/>
          </w:rPr>
          <w:t>3</w:t>
        </w:r>
        <w:r w:rsidR="004814D4" w:rsidRPr="00F25A7E">
          <w:rPr>
            <w:rStyle w:val="a8"/>
            <w:rFonts w:hint="eastAsia"/>
            <w:noProof/>
          </w:rPr>
          <w:t>】预先核准企业名称调整申请提交材料规范</w:t>
        </w:r>
        <w:r w:rsidR="004814D4">
          <w:rPr>
            <w:noProof/>
            <w:webHidden/>
          </w:rPr>
          <w:tab/>
        </w:r>
        <w:r w:rsidR="004814D4">
          <w:rPr>
            <w:noProof/>
            <w:webHidden/>
          </w:rPr>
          <w:fldChar w:fldCharType="begin"/>
        </w:r>
        <w:r w:rsidR="004814D4">
          <w:rPr>
            <w:noProof/>
            <w:webHidden/>
          </w:rPr>
          <w:instrText xml:space="preserve"> PAGEREF _Toc2259137 \h </w:instrText>
        </w:r>
        <w:r w:rsidR="004814D4">
          <w:rPr>
            <w:noProof/>
            <w:webHidden/>
          </w:rPr>
        </w:r>
        <w:r w:rsidR="004814D4">
          <w:rPr>
            <w:noProof/>
            <w:webHidden/>
          </w:rPr>
          <w:fldChar w:fldCharType="separate"/>
        </w:r>
        <w:r w:rsidR="004814D4">
          <w:rPr>
            <w:noProof/>
            <w:webHidden/>
          </w:rPr>
          <w:t>5</w:t>
        </w:r>
        <w:r w:rsidR="004814D4">
          <w:rPr>
            <w:noProof/>
            <w:webHidden/>
          </w:rPr>
          <w:fldChar w:fldCharType="end"/>
        </w:r>
      </w:hyperlink>
    </w:p>
    <w:p w:rsidR="004814D4" w:rsidRDefault="00FC07C7" w:rsidP="004814D4">
      <w:pPr>
        <w:pStyle w:val="10"/>
        <w:rPr>
          <w:rFonts w:asciiTheme="minorHAnsi" w:eastAsiaTheme="minorEastAsia" w:hAnsiTheme="minorHAnsi" w:cstheme="minorBidi"/>
          <w:b w:val="0"/>
          <w:bCs w:val="0"/>
          <w:caps w:val="0"/>
          <w:noProof/>
          <w:sz w:val="21"/>
          <w:u w:val="none"/>
        </w:rPr>
      </w:pPr>
      <w:hyperlink w:anchor="_Toc2259138" w:history="1">
        <w:r w:rsidR="004814D4" w:rsidRPr="00F25A7E">
          <w:rPr>
            <w:rStyle w:val="a8"/>
            <w:rFonts w:hint="eastAsia"/>
            <w:noProof/>
          </w:rPr>
          <w:t>第二部分</w:t>
        </w:r>
        <w:r w:rsidR="004814D4" w:rsidRPr="00F25A7E">
          <w:rPr>
            <w:rStyle w:val="a8"/>
            <w:noProof/>
          </w:rPr>
          <w:t xml:space="preserve"> </w:t>
        </w:r>
        <w:r w:rsidR="004814D4" w:rsidRPr="00F25A7E">
          <w:rPr>
            <w:rStyle w:val="a8"/>
            <w:rFonts w:hint="eastAsia"/>
            <w:noProof/>
          </w:rPr>
          <w:t>内资企业登记提交材料规范</w:t>
        </w:r>
        <w:r w:rsidR="004814D4">
          <w:rPr>
            <w:noProof/>
            <w:webHidden/>
          </w:rPr>
          <w:tab/>
        </w:r>
        <w:r w:rsidR="004814D4">
          <w:rPr>
            <w:noProof/>
            <w:webHidden/>
          </w:rPr>
          <w:fldChar w:fldCharType="begin"/>
        </w:r>
        <w:r w:rsidR="004814D4">
          <w:rPr>
            <w:noProof/>
            <w:webHidden/>
          </w:rPr>
          <w:instrText xml:space="preserve"> PAGEREF _Toc2259138 \h </w:instrText>
        </w:r>
        <w:r w:rsidR="004814D4">
          <w:rPr>
            <w:noProof/>
            <w:webHidden/>
          </w:rPr>
        </w:r>
        <w:r w:rsidR="004814D4">
          <w:rPr>
            <w:noProof/>
            <w:webHidden/>
          </w:rPr>
          <w:fldChar w:fldCharType="separate"/>
        </w:r>
        <w:r w:rsidR="004814D4">
          <w:rPr>
            <w:noProof/>
            <w:webHidden/>
          </w:rPr>
          <w:t>6</w:t>
        </w:r>
        <w:r w:rsidR="004814D4">
          <w:rPr>
            <w:noProof/>
            <w:webHidden/>
          </w:rPr>
          <w:fldChar w:fldCharType="end"/>
        </w:r>
      </w:hyperlink>
    </w:p>
    <w:p w:rsidR="004814D4" w:rsidRDefault="00FC07C7" w:rsidP="004814D4">
      <w:pPr>
        <w:pStyle w:val="20"/>
        <w:tabs>
          <w:tab w:val="right" w:leader="dot" w:pos="8296"/>
        </w:tabs>
        <w:rPr>
          <w:rFonts w:asciiTheme="minorHAnsi" w:eastAsiaTheme="minorEastAsia" w:hAnsiTheme="minorHAnsi" w:cstheme="minorBidi"/>
          <w:b w:val="0"/>
          <w:bCs w:val="0"/>
          <w:smallCaps w:val="0"/>
          <w:noProof/>
          <w:sz w:val="21"/>
        </w:rPr>
      </w:pPr>
      <w:hyperlink w:anchor="_Toc2259139" w:history="1">
        <w:r w:rsidR="004814D4" w:rsidRPr="00F25A7E">
          <w:rPr>
            <w:rStyle w:val="a8"/>
            <w:rFonts w:hint="eastAsia"/>
            <w:noProof/>
          </w:rPr>
          <w:t>一、公司登记提交材料规范</w:t>
        </w:r>
        <w:r w:rsidR="004814D4">
          <w:rPr>
            <w:noProof/>
            <w:webHidden/>
          </w:rPr>
          <w:tab/>
        </w:r>
        <w:r w:rsidR="004814D4">
          <w:rPr>
            <w:noProof/>
            <w:webHidden/>
          </w:rPr>
          <w:fldChar w:fldCharType="begin"/>
        </w:r>
        <w:r w:rsidR="004814D4">
          <w:rPr>
            <w:noProof/>
            <w:webHidden/>
          </w:rPr>
          <w:instrText xml:space="preserve"> PAGEREF _Toc2259139 \h </w:instrText>
        </w:r>
        <w:r w:rsidR="004814D4">
          <w:rPr>
            <w:noProof/>
            <w:webHidden/>
          </w:rPr>
        </w:r>
        <w:r w:rsidR="004814D4">
          <w:rPr>
            <w:noProof/>
            <w:webHidden/>
          </w:rPr>
          <w:fldChar w:fldCharType="separate"/>
        </w:r>
        <w:r w:rsidR="004814D4">
          <w:rPr>
            <w:noProof/>
            <w:webHidden/>
          </w:rPr>
          <w:t>6</w:t>
        </w:r>
        <w:r w:rsidR="004814D4">
          <w:rPr>
            <w:noProof/>
            <w:webHidden/>
          </w:rPr>
          <w:fldChar w:fldCharType="end"/>
        </w:r>
      </w:hyperlink>
    </w:p>
    <w:p w:rsidR="004814D4" w:rsidRDefault="00FC07C7" w:rsidP="004814D4">
      <w:pPr>
        <w:pStyle w:val="30"/>
        <w:tabs>
          <w:tab w:val="right" w:leader="dot" w:pos="8296"/>
        </w:tabs>
        <w:rPr>
          <w:rFonts w:asciiTheme="minorHAnsi" w:eastAsiaTheme="minorEastAsia" w:hAnsiTheme="minorHAnsi" w:cstheme="minorBidi"/>
          <w:smallCaps w:val="0"/>
          <w:noProof/>
          <w:sz w:val="21"/>
        </w:rPr>
      </w:pPr>
      <w:hyperlink w:anchor="_Toc2259140" w:history="1">
        <w:r w:rsidR="004814D4" w:rsidRPr="00F25A7E">
          <w:rPr>
            <w:rStyle w:val="a8"/>
            <w:rFonts w:hint="eastAsia"/>
            <w:noProof/>
          </w:rPr>
          <w:t>（一）设立登记提交材料规范</w:t>
        </w:r>
        <w:r w:rsidR="004814D4">
          <w:rPr>
            <w:noProof/>
            <w:webHidden/>
          </w:rPr>
          <w:tab/>
        </w:r>
        <w:r w:rsidR="004814D4">
          <w:rPr>
            <w:noProof/>
            <w:webHidden/>
          </w:rPr>
          <w:fldChar w:fldCharType="begin"/>
        </w:r>
        <w:r w:rsidR="004814D4">
          <w:rPr>
            <w:noProof/>
            <w:webHidden/>
          </w:rPr>
          <w:instrText xml:space="preserve"> PAGEREF _Toc2259140 \h </w:instrText>
        </w:r>
        <w:r w:rsidR="004814D4">
          <w:rPr>
            <w:noProof/>
            <w:webHidden/>
          </w:rPr>
        </w:r>
        <w:r w:rsidR="004814D4">
          <w:rPr>
            <w:noProof/>
            <w:webHidden/>
          </w:rPr>
          <w:fldChar w:fldCharType="separate"/>
        </w:r>
        <w:r w:rsidR="004814D4">
          <w:rPr>
            <w:noProof/>
            <w:webHidden/>
          </w:rPr>
          <w:t>6</w:t>
        </w:r>
        <w:r w:rsidR="004814D4">
          <w:rPr>
            <w:noProof/>
            <w:webHidden/>
          </w:rPr>
          <w:fldChar w:fldCharType="end"/>
        </w:r>
      </w:hyperlink>
    </w:p>
    <w:p w:rsidR="004814D4" w:rsidRDefault="00FC07C7" w:rsidP="004814D4">
      <w:pPr>
        <w:pStyle w:val="40"/>
        <w:tabs>
          <w:tab w:val="right" w:leader="dot" w:pos="8296"/>
        </w:tabs>
        <w:rPr>
          <w:rFonts w:asciiTheme="minorHAnsi" w:eastAsiaTheme="minorEastAsia" w:hAnsiTheme="minorHAnsi" w:cstheme="minorBidi"/>
          <w:noProof/>
          <w:sz w:val="21"/>
        </w:rPr>
      </w:pPr>
      <w:hyperlink w:anchor="_Toc2259141" w:history="1">
        <w:r w:rsidR="004814D4" w:rsidRPr="00F25A7E">
          <w:rPr>
            <w:rStyle w:val="a8"/>
            <w:rFonts w:hint="eastAsia"/>
            <w:noProof/>
          </w:rPr>
          <w:t>【</w:t>
        </w:r>
        <w:r w:rsidR="004814D4" w:rsidRPr="00F25A7E">
          <w:rPr>
            <w:rStyle w:val="a8"/>
            <w:noProof/>
          </w:rPr>
          <w:t>4</w:t>
        </w:r>
        <w:r w:rsidR="004814D4" w:rsidRPr="00F25A7E">
          <w:rPr>
            <w:rStyle w:val="a8"/>
            <w:rFonts w:hint="eastAsia"/>
            <w:noProof/>
          </w:rPr>
          <w:t>】</w:t>
        </w:r>
        <w:r w:rsidR="004814D4" w:rsidRPr="00F25A7E">
          <w:rPr>
            <w:rStyle w:val="a8"/>
            <w:noProof/>
          </w:rPr>
          <w:t xml:space="preserve"> </w:t>
        </w:r>
        <w:r w:rsidR="004814D4" w:rsidRPr="00F25A7E">
          <w:rPr>
            <w:rStyle w:val="a8"/>
            <w:rFonts w:hint="eastAsia"/>
            <w:noProof/>
          </w:rPr>
          <w:t>公司设立登记提交材料规范</w:t>
        </w:r>
        <w:r w:rsidR="004814D4">
          <w:rPr>
            <w:noProof/>
            <w:webHidden/>
          </w:rPr>
          <w:tab/>
        </w:r>
        <w:r w:rsidR="004814D4">
          <w:rPr>
            <w:noProof/>
            <w:webHidden/>
          </w:rPr>
          <w:fldChar w:fldCharType="begin"/>
        </w:r>
        <w:r w:rsidR="004814D4">
          <w:rPr>
            <w:noProof/>
            <w:webHidden/>
          </w:rPr>
          <w:instrText xml:space="preserve"> PAGEREF _Toc2259141 \h </w:instrText>
        </w:r>
        <w:r w:rsidR="004814D4">
          <w:rPr>
            <w:noProof/>
            <w:webHidden/>
          </w:rPr>
        </w:r>
        <w:r w:rsidR="004814D4">
          <w:rPr>
            <w:noProof/>
            <w:webHidden/>
          </w:rPr>
          <w:fldChar w:fldCharType="separate"/>
        </w:r>
        <w:r w:rsidR="004814D4">
          <w:rPr>
            <w:noProof/>
            <w:webHidden/>
          </w:rPr>
          <w:t>6</w:t>
        </w:r>
        <w:r w:rsidR="004814D4">
          <w:rPr>
            <w:noProof/>
            <w:webHidden/>
          </w:rPr>
          <w:fldChar w:fldCharType="end"/>
        </w:r>
      </w:hyperlink>
    </w:p>
    <w:p w:rsidR="004814D4" w:rsidRDefault="00FC07C7" w:rsidP="004814D4">
      <w:pPr>
        <w:pStyle w:val="40"/>
        <w:tabs>
          <w:tab w:val="right" w:leader="dot" w:pos="8296"/>
        </w:tabs>
        <w:rPr>
          <w:rFonts w:asciiTheme="minorHAnsi" w:eastAsiaTheme="minorEastAsia" w:hAnsiTheme="minorHAnsi" w:cstheme="minorBidi"/>
          <w:noProof/>
          <w:sz w:val="21"/>
        </w:rPr>
      </w:pPr>
      <w:hyperlink w:anchor="_Toc2259142" w:history="1">
        <w:r w:rsidR="004814D4" w:rsidRPr="00F25A7E">
          <w:rPr>
            <w:rStyle w:val="a8"/>
            <w:rFonts w:hint="eastAsia"/>
            <w:noProof/>
          </w:rPr>
          <w:t>【</w:t>
        </w:r>
        <w:r w:rsidR="004814D4" w:rsidRPr="00F25A7E">
          <w:rPr>
            <w:rStyle w:val="a8"/>
            <w:noProof/>
          </w:rPr>
          <w:t>5</w:t>
        </w:r>
        <w:r w:rsidR="004814D4" w:rsidRPr="00F25A7E">
          <w:rPr>
            <w:rStyle w:val="a8"/>
            <w:rFonts w:hint="eastAsia"/>
            <w:noProof/>
          </w:rPr>
          <w:t>】</w:t>
        </w:r>
        <w:r w:rsidR="004814D4" w:rsidRPr="00F25A7E">
          <w:rPr>
            <w:rStyle w:val="a8"/>
            <w:noProof/>
          </w:rPr>
          <w:t xml:space="preserve"> </w:t>
        </w:r>
        <w:r w:rsidR="004814D4" w:rsidRPr="00F25A7E">
          <w:rPr>
            <w:rStyle w:val="a8"/>
            <w:rFonts w:hint="eastAsia"/>
            <w:noProof/>
          </w:rPr>
          <w:t>分公司设立登记提交材料规范</w:t>
        </w:r>
        <w:r w:rsidR="004814D4">
          <w:rPr>
            <w:noProof/>
            <w:webHidden/>
          </w:rPr>
          <w:tab/>
        </w:r>
        <w:r w:rsidR="004814D4">
          <w:rPr>
            <w:noProof/>
            <w:webHidden/>
          </w:rPr>
          <w:fldChar w:fldCharType="begin"/>
        </w:r>
        <w:r w:rsidR="004814D4">
          <w:rPr>
            <w:noProof/>
            <w:webHidden/>
          </w:rPr>
          <w:instrText xml:space="preserve"> PAGEREF _Toc2259142 \h </w:instrText>
        </w:r>
        <w:r w:rsidR="004814D4">
          <w:rPr>
            <w:noProof/>
            <w:webHidden/>
          </w:rPr>
        </w:r>
        <w:r w:rsidR="004814D4">
          <w:rPr>
            <w:noProof/>
            <w:webHidden/>
          </w:rPr>
          <w:fldChar w:fldCharType="separate"/>
        </w:r>
        <w:r w:rsidR="004814D4">
          <w:rPr>
            <w:noProof/>
            <w:webHidden/>
          </w:rPr>
          <w:t>7</w:t>
        </w:r>
        <w:r w:rsidR="004814D4">
          <w:rPr>
            <w:noProof/>
            <w:webHidden/>
          </w:rPr>
          <w:fldChar w:fldCharType="end"/>
        </w:r>
      </w:hyperlink>
    </w:p>
    <w:p w:rsidR="004814D4" w:rsidRDefault="00FC07C7" w:rsidP="004814D4">
      <w:pPr>
        <w:pStyle w:val="30"/>
        <w:tabs>
          <w:tab w:val="right" w:leader="dot" w:pos="8296"/>
        </w:tabs>
        <w:rPr>
          <w:rFonts w:asciiTheme="minorHAnsi" w:eastAsiaTheme="minorEastAsia" w:hAnsiTheme="minorHAnsi" w:cstheme="minorBidi"/>
          <w:smallCaps w:val="0"/>
          <w:noProof/>
          <w:sz w:val="21"/>
        </w:rPr>
      </w:pPr>
      <w:hyperlink w:anchor="_Toc2259143" w:history="1">
        <w:r w:rsidR="004814D4" w:rsidRPr="00F25A7E">
          <w:rPr>
            <w:rStyle w:val="a8"/>
            <w:rFonts w:hint="eastAsia"/>
            <w:noProof/>
          </w:rPr>
          <w:t>（二）变更登记提交材料规范</w:t>
        </w:r>
        <w:r w:rsidR="004814D4">
          <w:rPr>
            <w:noProof/>
            <w:webHidden/>
          </w:rPr>
          <w:tab/>
        </w:r>
        <w:r w:rsidR="004814D4">
          <w:rPr>
            <w:noProof/>
            <w:webHidden/>
          </w:rPr>
          <w:fldChar w:fldCharType="begin"/>
        </w:r>
        <w:r w:rsidR="004814D4">
          <w:rPr>
            <w:noProof/>
            <w:webHidden/>
          </w:rPr>
          <w:instrText xml:space="preserve"> PAGEREF _Toc2259143 \h </w:instrText>
        </w:r>
        <w:r w:rsidR="004814D4">
          <w:rPr>
            <w:noProof/>
            <w:webHidden/>
          </w:rPr>
        </w:r>
        <w:r w:rsidR="004814D4">
          <w:rPr>
            <w:noProof/>
            <w:webHidden/>
          </w:rPr>
          <w:fldChar w:fldCharType="separate"/>
        </w:r>
        <w:r w:rsidR="004814D4">
          <w:rPr>
            <w:noProof/>
            <w:webHidden/>
          </w:rPr>
          <w:t>8</w:t>
        </w:r>
        <w:r w:rsidR="004814D4">
          <w:rPr>
            <w:noProof/>
            <w:webHidden/>
          </w:rPr>
          <w:fldChar w:fldCharType="end"/>
        </w:r>
      </w:hyperlink>
    </w:p>
    <w:p w:rsidR="004814D4" w:rsidRDefault="00FC07C7" w:rsidP="004814D4">
      <w:pPr>
        <w:pStyle w:val="40"/>
        <w:tabs>
          <w:tab w:val="right" w:leader="dot" w:pos="8296"/>
        </w:tabs>
        <w:rPr>
          <w:rFonts w:asciiTheme="minorHAnsi" w:eastAsiaTheme="minorEastAsia" w:hAnsiTheme="minorHAnsi" w:cstheme="minorBidi"/>
          <w:noProof/>
          <w:sz w:val="21"/>
        </w:rPr>
      </w:pPr>
      <w:hyperlink w:anchor="_Toc2259144" w:history="1">
        <w:r w:rsidR="004814D4" w:rsidRPr="00F25A7E">
          <w:rPr>
            <w:rStyle w:val="a8"/>
            <w:rFonts w:hint="eastAsia"/>
            <w:noProof/>
          </w:rPr>
          <w:t>【</w:t>
        </w:r>
        <w:r w:rsidR="004814D4" w:rsidRPr="00F25A7E">
          <w:rPr>
            <w:rStyle w:val="a8"/>
            <w:noProof/>
          </w:rPr>
          <w:t>6</w:t>
        </w:r>
        <w:r w:rsidR="004814D4" w:rsidRPr="00F25A7E">
          <w:rPr>
            <w:rStyle w:val="a8"/>
            <w:rFonts w:hint="eastAsia"/>
            <w:noProof/>
          </w:rPr>
          <w:t>】</w:t>
        </w:r>
        <w:r w:rsidR="004814D4" w:rsidRPr="00F25A7E">
          <w:rPr>
            <w:rStyle w:val="a8"/>
            <w:noProof/>
          </w:rPr>
          <w:t xml:space="preserve"> </w:t>
        </w:r>
        <w:r w:rsidR="004814D4" w:rsidRPr="00F25A7E">
          <w:rPr>
            <w:rStyle w:val="a8"/>
            <w:rFonts w:hint="eastAsia"/>
            <w:noProof/>
          </w:rPr>
          <w:t>公司变更登记提交材料规范</w:t>
        </w:r>
        <w:r w:rsidR="004814D4">
          <w:rPr>
            <w:noProof/>
            <w:webHidden/>
          </w:rPr>
          <w:tab/>
        </w:r>
        <w:r w:rsidR="004814D4">
          <w:rPr>
            <w:noProof/>
            <w:webHidden/>
          </w:rPr>
          <w:fldChar w:fldCharType="begin"/>
        </w:r>
        <w:r w:rsidR="004814D4">
          <w:rPr>
            <w:noProof/>
            <w:webHidden/>
          </w:rPr>
          <w:instrText xml:space="preserve"> PAGEREF _Toc2259144 \h </w:instrText>
        </w:r>
        <w:r w:rsidR="004814D4">
          <w:rPr>
            <w:noProof/>
            <w:webHidden/>
          </w:rPr>
        </w:r>
        <w:r w:rsidR="004814D4">
          <w:rPr>
            <w:noProof/>
            <w:webHidden/>
          </w:rPr>
          <w:fldChar w:fldCharType="separate"/>
        </w:r>
        <w:r w:rsidR="004814D4">
          <w:rPr>
            <w:noProof/>
            <w:webHidden/>
          </w:rPr>
          <w:t>8</w:t>
        </w:r>
        <w:r w:rsidR="004814D4">
          <w:rPr>
            <w:noProof/>
            <w:webHidden/>
          </w:rPr>
          <w:fldChar w:fldCharType="end"/>
        </w:r>
      </w:hyperlink>
    </w:p>
    <w:p w:rsidR="004814D4" w:rsidRDefault="00FC07C7" w:rsidP="004814D4">
      <w:pPr>
        <w:pStyle w:val="40"/>
        <w:tabs>
          <w:tab w:val="right" w:leader="dot" w:pos="8296"/>
        </w:tabs>
        <w:rPr>
          <w:rFonts w:asciiTheme="minorHAnsi" w:eastAsiaTheme="minorEastAsia" w:hAnsiTheme="minorHAnsi" w:cstheme="minorBidi"/>
          <w:noProof/>
          <w:sz w:val="21"/>
        </w:rPr>
      </w:pPr>
      <w:hyperlink w:anchor="_Toc2259145" w:history="1">
        <w:r w:rsidR="004814D4" w:rsidRPr="00F25A7E">
          <w:rPr>
            <w:rStyle w:val="a8"/>
            <w:rFonts w:hint="eastAsia"/>
            <w:noProof/>
          </w:rPr>
          <w:t>【</w:t>
        </w:r>
        <w:r w:rsidR="004814D4" w:rsidRPr="00F25A7E">
          <w:rPr>
            <w:rStyle w:val="a8"/>
            <w:noProof/>
          </w:rPr>
          <w:t>7</w:t>
        </w:r>
        <w:r w:rsidR="004814D4" w:rsidRPr="00F25A7E">
          <w:rPr>
            <w:rStyle w:val="a8"/>
            <w:rFonts w:hint="eastAsia"/>
            <w:noProof/>
          </w:rPr>
          <w:t>】</w:t>
        </w:r>
        <w:r w:rsidR="004814D4" w:rsidRPr="00F25A7E">
          <w:rPr>
            <w:rStyle w:val="a8"/>
            <w:noProof/>
          </w:rPr>
          <w:t xml:space="preserve"> </w:t>
        </w:r>
        <w:r w:rsidR="004814D4" w:rsidRPr="00F25A7E">
          <w:rPr>
            <w:rStyle w:val="a8"/>
            <w:rFonts w:hint="eastAsia"/>
            <w:noProof/>
          </w:rPr>
          <w:t>分公司变更登记提交材料规范</w:t>
        </w:r>
        <w:r w:rsidR="004814D4">
          <w:rPr>
            <w:noProof/>
            <w:webHidden/>
          </w:rPr>
          <w:tab/>
        </w:r>
        <w:r w:rsidR="004814D4">
          <w:rPr>
            <w:noProof/>
            <w:webHidden/>
          </w:rPr>
          <w:fldChar w:fldCharType="begin"/>
        </w:r>
        <w:r w:rsidR="004814D4">
          <w:rPr>
            <w:noProof/>
            <w:webHidden/>
          </w:rPr>
          <w:instrText xml:space="preserve"> PAGEREF _Toc2259145 \h </w:instrText>
        </w:r>
        <w:r w:rsidR="004814D4">
          <w:rPr>
            <w:noProof/>
            <w:webHidden/>
          </w:rPr>
        </w:r>
        <w:r w:rsidR="004814D4">
          <w:rPr>
            <w:noProof/>
            <w:webHidden/>
          </w:rPr>
          <w:fldChar w:fldCharType="separate"/>
        </w:r>
        <w:r w:rsidR="004814D4">
          <w:rPr>
            <w:noProof/>
            <w:webHidden/>
          </w:rPr>
          <w:t>10</w:t>
        </w:r>
        <w:r w:rsidR="004814D4">
          <w:rPr>
            <w:noProof/>
            <w:webHidden/>
          </w:rPr>
          <w:fldChar w:fldCharType="end"/>
        </w:r>
      </w:hyperlink>
    </w:p>
    <w:p w:rsidR="004814D4" w:rsidRDefault="00FC07C7" w:rsidP="004814D4">
      <w:pPr>
        <w:pStyle w:val="30"/>
        <w:tabs>
          <w:tab w:val="right" w:leader="dot" w:pos="8296"/>
        </w:tabs>
        <w:rPr>
          <w:rFonts w:asciiTheme="minorHAnsi" w:eastAsiaTheme="minorEastAsia" w:hAnsiTheme="minorHAnsi" w:cstheme="minorBidi"/>
          <w:smallCaps w:val="0"/>
          <w:noProof/>
          <w:sz w:val="21"/>
        </w:rPr>
      </w:pPr>
      <w:hyperlink w:anchor="_Toc2259146" w:history="1">
        <w:r w:rsidR="004814D4" w:rsidRPr="00F25A7E">
          <w:rPr>
            <w:rStyle w:val="a8"/>
            <w:rFonts w:hint="eastAsia"/>
            <w:noProof/>
          </w:rPr>
          <w:t>（三）注销登记提交材料规范</w:t>
        </w:r>
        <w:r w:rsidR="004814D4">
          <w:rPr>
            <w:noProof/>
            <w:webHidden/>
          </w:rPr>
          <w:tab/>
        </w:r>
        <w:r w:rsidR="004814D4">
          <w:rPr>
            <w:noProof/>
            <w:webHidden/>
          </w:rPr>
          <w:fldChar w:fldCharType="begin"/>
        </w:r>
        <w:r w:rsidR="004814D4">
          <w:rPr>
            <w:noProof/>
            <w:webHidden/>
          </w:rPr>
          <w:instrText xml:space="preserve"> PAGEREF _Toc2259146 \h </w:instrText>
        </w:r>
        <w:r w:rsidR="004814D4">
          <w:rPr>
            <w:noProof/>
            <w:webHidden/>
          </w:rPr>
        </w:r>
        <w:r w:rsidR="004814D4">
          <w:rPr>
            <w:noProof/>
            <w:webHidden/>
          </w:rPr>
          <w:fldChar w:fldCharType="separate"/>
        </w:r>
        <w:r w:rsidR="004814D4">
          <w:rPr>
            <w:noProof/>
            <w:webHidden/>
          </w:rPr>
          <w:t>10</w:t>
        </w:r>
        <w:r w:rsidR="004814D4">
          <w:rPr>
            <w:noProof/>
            <w:webHidden/>
          </w:rPr>
          <w:fldChar w:fldCharType="end"/>
        </w:r>
      </w:hyperlink>
    </w:p>
    <w:p w:rsidR="004814D4" w:rsidRDefault="00FC07C7" w:rsidP="004814D4">
      <w:pPr>
        <w:pStyle w:val="40"/>
        <w:tabs>
          <w:tab w:val="right" w:leader="dot" w:pos="8296"/>
        </w:tabs>
        <w:rPr>
          <w:rFonts w:asciiTheme="minorHAnsi" w:eastAsiaTheme="minorEastAsia" w:hAnsiTheme="minorHAnsi" w:cstheme="minorBidi"/>
          <w:noProof/>
          <w:sz w:val="21"/>
        </w:rPr>
      </w:pPr>
      <w:hyperlink w:anchor="_Toc2259147" w:history="1">
        <w:r w:rsidR="004814D4" w:rsidRPr="00F25A7E">
          <w:rPr>
            <w:rStyle w:val="a8"/>
            <w:rFonts w:hint="eastAsia"/>
            <w:noProof/>
          </w:rPr>
          <w:t>【</w:t>
        </w:r>
        <w:r w:rsidR="004814D4" w:rsidRPr="00F25A7E">
          <w:rPr>
            <w:rStyle w:val="a8"/>
            <w:noProof/>
          </w:rPr>
          <w:t>8</w:t>
        </w:r>
        <w:r w:rsidR="004814D4" w:rsidRPr="00F25A7E">
          <w:rPr>
            <w:rStyle w:val="a8"/>
            <w:rFonts w:hint="eastAsia"/>
            <w:noProof/>
          </w:rPr>
          <w:t>】</w:t>
        </w:r>
        <w:r w:rsidR="004814D4" w:rsidRPr="00F25A7E">
          <w:rPr>
            <w:rStyle w:val="a8"/>
            <w:noProof/>
          </w:rPr>
          <w:t xml:space="preserve"> </w:t>
        </w:r>
        <w:r w:rsidR="004814D4" w:rsidRPr="00F25A7E">
          <w:rPr>
            <w:rStyle w:val="a8"/>
            <w:rFonts w:hint="eastAsia"/>
            <w:noProof/>
          </w:rPr>
          <w:t>公司注销登记提交材料规范</w:t>
        </w:r>
        <w:r w:rsidR="004814D4">
          <w:rPr>
            <w:noProof/>
            <w:webHidden/>
          </w:rPr>
          <w:tab/>
        </w:r>
        <w:r w:rsidR="004814D4">
          <w:rPr>
            <w:noProof/>
            <w:webHidden/>
          </w:rPr>
          <w:fldChar w:fldCharType="begin"/>
        </w:r>
        <w:r w:rsidR="004814D4">
          <w:rPr>
            <w:noProof/>
            <w:webHidden/>
          </w:rPr>
          <w:instrText xml:space="preserve"> PAGEREF _Toc2259147 \h </w:instrText>
        </w:r>
        <w:r w:rsidR="004814D4">
          <w:rPr>
            <w:noProof/>
            <w:webHidden/>
          </w:rPr>
        </w:r>
        <w:r w:rsidR="004814D4">
          <w:rPr>
            <w:noProof/>
            <w:webHidden/>
          </w:rPr>
          <w:fldChar w:fldCharType="separate"/>
        </w:r>
        <w:r w:rsidR="004814D4">
          <w:rPr>
            <w:noProof/>
            <w:webHidden/>
          </w:rPr>
          <w:t>10</w:t>
        </w:r>
        <w:r w:rsidR="004814D4">
          <w:rPr>
            <w:noProof/>
            <w:webHidden/>
          </w:rPr>
          <w:fldChar w:fldCharType="end"/>
        </w:r>
      </w:hyperlink>
    </w:p>
    <w:p w:rsidR="004814D4" w:rsidRDefault="00FC07C7" w:rsidP="004814D4">
      <w:pPr>
        <w:pStyle w:val="40"/>
        <w:tabs>
          <w:tab w:val="right" w:leader="dot" w:pos="8296"/>
        </w:tabs>
        <w:rPr>
          <w:rFonts w:asciiTheme="minorHAnsi" w:eastAsiaTheme="minorEastAsia" w:hAnsiTheme="minorHAnsi" w:cstheme="minorBidi"/>
          <w:noProof/>
          <w:sz w:val="21"/>
        </w:rPr>
      </w:pPr>
      <w:hyperlink w:anchor="_Toc2259148" w:history="1">
        <w:r w:rsidR="004814D4" w:rsidRPr="00F25A7E">
          <w:rPr>
            <w:rStyle w:val="a8"/>
            <w:rFonts w:hint="eastAsia"/>
            <w:noProof/>
          </w:rPr>
          <w:t>【</w:t>
        </w:r>
        <w:r w:rsidR="004814D4" w:rsidRPr="00F25A7E">
          <w:rPr>
            <w:rStyle w:val="a8"/>
            <w:noProof/>
          </w:rPr>
          <w:t>9</w:t>
        </w:r>
        <w:r w:rsidR="004814D4" w:rsidRPr="00F25A7E">
          <w:rPr>
            <w:rStyle w:val="a8"/>
            <w:rFonts w:hint="eastAsia"/>
            <w:noProof/>
          </w:rPr>
          <w:t>】</w:t>
        </w:r>
        <w:r w:rsidR="004814D4" w:rsidRPr="00F25A7E">
          <w:rPr>
            <w:rStyle w:val="a8"/>
            <w:noProof/>
          </w:rPr>
          <w:t xml:space="preserve"> </w:t>
        </w:r>
        <w:r w:rsidR="004814D4" w:rsidRPr="00F25A7E">
          <w:rPr>
            <w:rStyle w:val="a8"/>
            <w:rFonts w:hint="eastAsia"/>
            <w:noProof/>
          </w:rPr>
          <w:t>分公司注销登记提交材料规范</w:t>
        </w:r>
        <w:r w:rsidR="004814D4">
          <w:rPr>
            <w:noProof/>
            <w:webHidden/>
          </w:rPr>
          <w:tab/>
        </w:r>
        <w:r w:rsidR="004814D4">
          <w:rPr>
            <w:noProof/>
            <w:webHidden/>
          </w:rPr>
          <w:fldChar w:fldCharType="begin"/>
        </w:r>
        <w:r w:rsidR="004814D4">
          <w:rPr>
            <w:noProof/>
            <w:webHidden/>
          </w:rPr>
          <w:instrText xml:space="preserve"> PAGEREF _Toc2259148 \h </w:instrText>
        </w:r>
        <w:r w:rsidR="004814D4">
          <w:rPr>
            <w:noProof/>
            <w:webHidden/>
          </w:rPr>
        </w:r>
        <w:r w:rsidR="004814D4">
          <w:rPr>
            <w:noProof/>
            <w:webHidden/>
          </w:rPr>
          <w:fldChar w:fldCharType="separate"/>
        </w:r>
        <w:r w:rsidR="004814D4">
          <w:rPr>
            <w:noProof/>
            <w:webHidden/>
          </w:rPr>
          <w:t>11</w:t>
        </w:r>
        <w:r w:rsidR="004814D4">
          <w:rPr>
            <w:noProof/>
            <w:webHidden/>
          </w:rPr>
          <w:fldChar w:fldCharType="end"/>
        </w:r>
      </w:hyperlink>
    </w:p>
    <w:p w:rsidR="004814D4" w:rsidRDefault="00FC07C7" w:rsidP="004814D4">
      <w:pPr>
        <w:pStyle w:val="30"/>
        <w:tabs>
          <w:tab w:val="right" w:leader="dot" w:pos="8296"/>
        </w:tabs>
        <w:rPr>
          <w:rFonts w:asciiTheme="minorHAnsi" w:eastAsiaTheme="minorEastAsia" w:hAnsiTheme="minorHAnsi" w:cstheme="minorBidi"/>
          <w:smallCaps w:val="0"/>
          <w:noProof/>
          <w:sz w:val="21"/>
        </w:rPr>
      </w:pPr>
      <w:hyperlink w:anchor="_Toc2259149" w:history="1">
        <w:r w:rsidR="004814D4" w:rsidRPr="00F25A7E">
          <w:rPr>
            <w:rStyle w:val="a8"/>
            <w:rFonts w:hint="eastAsia"/>
            <w:noProof/>
          </w:rPr>
          <w:t>（四）撤销变更登记提交材料规范</w:t>
        </w:r>
        <w:r w:rsidR="004814D4">
          <w:rPr>
            <w:noProof/>
            <w:webHidden/>
          </w:rPr>
          <w:tab/>
        </w:r>
        <w:r w:rsidR="004814D4">
          <w:rPr>
            <w:noProof/>
            <w:webHidden/>
          </w:rPr>
          <w:fldChar w:fldCharType="begin"/>
        </w:r>
        <w:r w:rsidR="004814D4">
          <w:rPr>
            <w:noProof/>
            <w:webHidden/>
          </w:rPr>
          <w:instrText xml:space="preserve"> PAGEREF _Toc2259149 \h </w:instrText>
        </w:r>
        <w:r w:rsidR="004814D4">
          <w:rPr>
            <w:noProof/>
            <w:webHidden/>
          </w:rPr>
        </w:r>
        <w:r w:rsidR="004814D4">
          <w:rPr>
            <w:noProof/>
            <w:webHidden/>
          </w:rPr>
          <w:fldChar w:fldCharType="separate"/>
        </w:r>
        <w:r w:rsidR="004814D4">
          <w:rPr>
            <w:noProof/>
            <w:webHidden/>
          </w:rPr>
          <w:t>12</w:t>
        </w:r>
        <w:r w:rsidR="004814D4">
          <w:rPr>
            <w:noProof/>
            <w:webHidden/>
          </w:rPr>
          <w:fldChar w:fldCharType="end"/>
        </w:r>
      </w:hyperlink>
    </w:p>
    <w:p w:rsidR="004814D4" w:rsidRDefault="00FC07C7" w:rsidP="004814D4">
      <w:pPr>
        <w:pStyle w:val="40"/>
        <w:tabs>
          <w:tab w:val="right" w:leader="dot" w:pos="8296"/>
        </w:tabs>
        <w:rPr>
          <w:rFonts w:asciiTheme="minorHAnsi" w:eastAsiaTheme="minorEastAsia" w:hAnsiTheme="minorHAnsi" w:cstheme="minorBidi"/>
          <w:noProof/>
          <w:sz w:val="21"/>
        </w:rPr>
      </w:pPr>
      <w:hyperlink w:anchor="_Toc2259150" w:history="1">
        <w:r w:rsidR="004814D4" w:rsidRPr="00F25A7E">
          <w:rPr>
            <w:rStyle w:val="a8"/>
            <w:rFonts w:hint="eastAsia"/>
            <w:noProof/>
          </w:rPr>
          <w:t>【</w:t>
        </w:r>
        <w:r w:rsidR="004814D4" w:rsidRPr="00F25A7E">
          <w:rPr>
            <w:rStyle w:val="a8"/>
            <w:noProof/>
          </w:rPr>
          <w:t>10</w:t>
        </w:r>
        <w:r w:rsidR="004814D4" w:rsidRPr="00F25A7E">
          <w:rPr>
            <w:rStyle w:val="a8"/>
            <w:rFonts w:hint="eastAsia"/>
            <w:noProof/>
          </w:rPr>
          <w:t>】</w:t>
        </w:r>
        <w:r w:rsidR="004814D4" w:rsidRPr="00F25A7E">
          <w:rPr>
            <w:rStyle w:val="a8"/>
            <w:noProof/>
          </w:rPr>
          <w:t xml:space="preserve"> </w:t>
        </w:r>
        <w:r w:rsidR="004814D4" w:rsidRPr="00F25A7E">
          <w:rPr>
            <w:rStyle w:val="a8"/>
            <w:rFonts w:hint="eastAsia"/>
            <w:noProof/>
          </w:rPr>
          <w:t>撤销变更登记提交材料规范</w:t>
        </w:r>
        <w:r w:rsidR="004814D4">
          <w:rPr>
            <w:noProof/>
            <w:webHidden/>
          </w:rPr>
          <w:tab/>
        </w:r>
        <w:r w:rsidR="004814D4">
          <w:rPr>
            <w:noProof/>
            <w:webHidden/>
          </w:rPr>
          <w:fldChar w:fldCharType="begin"/>
        </w:r>
        <w:r w:rsidR="004814D4">
          <w:rPr>
            <w:noProof/>
            <w:webHidden/>
          </w:rPr>
          <w:instrText xml:space="preserve"> PAGEREF _Toc2259150 \h </w:instrText>
        </w:r>
        <w:r w:rsidR="004814D4">
          <w:rPr>
            <w:noProof/>
            <w:webHidden/>
          </w:rPr>
        </w:r>
        <w:r w:rsidR="004814D4">
          <w:rPr>
            <w:noProof/>
            <w:webHidden/>
          </w:rPr>
          <w:fldChar w:fldCharType="separate"/>
        </w:r>
        <w:r w:rsidR="004814D4">
          <w:rPr>
            <w:noProof/>
            <w:webHidden/>
          </w:rPr>
          <w:t>12</w:t>
        </w:r>
        <w:r w:rsidR="004814D4">
          <w:rPr>
            <w:noProof/>
            <w:webHidden/>
          </w:rPr>
          <w:fldChar w:fldCharType="end"/>
        </w:r>
      </w:hyperlink>
    </w:p>
    <w:p w:rsidR="004814D4" w:rsidRDefault="00FC07C7" w:rsidP="004814D4">
      <w:pPr>
        <w:pStyle w:val="40"/>
        <w:tabs>
          <w:tab w:val="right" w:leader="dot" w:pos="8296"/>
        </w:tabs>
        <w:rPr>
          <w:rFonts w:asciiTheme="minorHAnsi" w:eastAsiaTheme="minorEastAsia" w:hAnsiTheme="minorHAnsi" w:cstheme="minorBidi"/>
          <w:noProof/>
          <w:sz w:val="21"/>
        </w:rPr>
      </w:pPr>
      <w:hyperlink w:anchor="_Toc2259151" w:history="1">
        <w:r w:rsidR="004814D4" w:rsidRPr="00F25A7E">
          <w:rPr>
            <w:rStyle w:val="a8"/>
            <w:rFonts w:hint="eastAsia"/>
            <w:noProof/>
          </w:rPr>
          <w:t>【</w:t>
        </w:r>
        <w:r w:rsidR="004814D4" w:rsidRPr="00F25A7E">
          <w:rPr>
            <w:rStyle w:val="a8"/>
            <w:noProof/>
          </w:rPr>
          <w:t>11</w:t>
        </w:r>
        <w:r w:rsidR="004814D4" w:rsidRPr="00F25A7E">
          <w:rPr>
            <w:rStyle w:val="a8"/>
            <w:rFonts w:hint="eastAsia"/>
            <w:noProof/>
          </w:rPr>
          <w:t>】</w:t>
        </w:r>
        <w:r w:rsidR="004814D4" w:rsidRPr="00F25A7E">
          <w:rPr>
            <w:rStyle w:val="a8"/>
            <w:noProof/>
          </w:rPr>
          <w:t xml:space="preserve"> </w:t>
        </w:r>
        <w:r w:rsidR="004814D4" w:rsidRPr="00F25A7E">
          <w:rPr>
            <w:rStyle w:val="a8"/>
            <w:rFonts w:hint="eastAsia"/>
            <w:noProof/>
          </w:rPr>
          <w:t>因公司合并</w:t>
        </w:r>
        <w:r w:rsidR="004814D4" w:rsidRPr="00F25A7E">
          <w:rPr>
            <w:rStyle w:val="a8"/>
            <w:noProof/>
          </w:rPr>
          <w:t>(</w:t>
        </w:r>
        <w:r w:rsidR="004814D4" w:rsidRPr="00F25A7E">
          <w:rPr>
            <w:rStyle w:val="a8"/>
            <w:rFonts w:hint="eastAsia"/>
            <w:noProof/>
          </w:rPr>
          <w:t>分立</w:t>
        </w:r>
        <w:r w:rsidR="004814D4" w:rsidRPr="00F25A7E">
          <w:rPr>
            <w:rStyle w:val="a8"/>
            <w:noProof/>
          </w:rPr>
          <w:t>)</w:t>
        </w:r>
        <w:r w:rsidR="004814D4" w:rsidRPr="00F25A7E">
          <w:rPr>
            <w:rStyle w:val="a8"/>
            <w:rFonts w:hint="eastAsia"/>
            <w:noProof/>
          </w:rPr>
          <w:t>申请设立、变更或注销登记提交材料规范</w:t>
        </w:r>
        <w:r w:rsidR="004814D4">
          <w:rPr>
            <w:noProof/>
            <w:webHidden/>
          </w:rPr>
          <w:tab/>
        </w:r>
        <w:r w:rsidR="004814D4">
          <w:rPr>
            <w:noProof/>
            <w:webHidden/>
          </w:rPr>
          <w:fldChar w:fldCharType="begin"/>
        </w:r>
        <w:r w:rsidR="004814D4">
          <w:rPr>
            <w:noProof/>
            <w:webHidden/>
          </w:rPr>
          <w:instrText xml:space="preserve"> PAGEREF _Toc2259151 \h </w:instrText>
        </w:r>
        <w:r w:rsidR="004814D4">
          <w:rPr>
            <w:noProof/>
            <w:webHidden/>
          </w:rPr>
        </w:r>
        <w:r w:rsidR="004814D4">
          <w:rPr>
            <w:noProof/>
            <w:webHidden/>
          </w:rPr>
          <w:fldChar w:fldCharType="separate"/>
        </w:r>
        <w:r w:rsidR="004814D4">
          <w:rPr>
            <w:noProof/>
            <w:webHidden/>
          </w:rPr>
          <w:t>12</w:t>
        </w:r>
        <w:r w:rsidR="004814D4">
          <w:rPr>
            <w:noProof/>
            <w:webHidden/>
          </w:rPr>
          <w:fldChar w:fldCharType="end"/>
        </w:r>
      </w:hyperlink>
    </w:p>
    <w:p w:rsidR="004814D4" w:rsidRDefault="00FC07C7" w:rsidP="004814D4">
      <w:pPr>
        <w:pStyle w:val="40"/>
        <w:tabs>
          <w:tab w:val="right" w:leader="dot" w:pos="8296"/>
        </w:tabs>
        <w:rPr>
          <w:rFonts w:asciiTheme="minorHAnsi" w:eastAsiaTheme="minorEastAsia" w:hAnsiTheme="minorHAnsi" w:cstheme="minorBidi"/>
          <w:noProof/>
          <w:sz w:val="21"/>
        </w:rPr>
      </w:pPr>
      <w:hyperlink w:anchor="_Toc2259152" w:history="1">
        <w:r w:rsidR="004814D4" w:rsidRPr="00F25A7E">
          <w:rPr>
            <w:rStyle w:val="a8"/>
            <w:rFonts w:hint="eastAsia"/>
            <w:noProof/>
          </w:rPr>
          <w:t>【</w:t>
        </w:r>
        <w:r w:rsidR="004814D4" w:rsidRPr="00F25A7E">
          <w:rPr>
            <w:rStyle w:val="a8"/>
            <w:noProof/>
          </w:rPr>
          <w:t>12</w:t>
        </w:r>
        <w:r w:rsidR="004814D4" w:rsidRPr="00F25A7E">
          <w:rPr>
            <w:rStyle w:val="a8"/>
            <w:rFonts w:hint="eastAsia"/>
            <w:noProof/>
          </w:rPr>
          <w:t>】因合并</w:t>
        </w:r>
        <w:r w:rsidR="004814D4" w:rsidRPr="00F25A7E">
          <w:rPr>
            <w:rStyle w:val="a8"/>
            <w:noProof/>
          </w:rPr>
          <w:t>(</w:t>
        </w:r>
        <w:r w:rsidR="004814D4" w:rsidRPr="00F25A7E">
          <w:rPr>
            <w:rStyle w:val="a8"/>
            <w:rFonts w:hint="eastAsia"/>
            <w:noProof/>
          </w:rPr>
          <w:t>分立</w:t>
        </w:r>
        <w:r w:rsidR="004814D4" w:rsidRPr="00F25A7E">
          <w:rPr>
            <w:rStyle w:val="a8"/>
            <w:noProof/>
          </w:rPr>
          <w:t>)</w:t>
        </w:r>
        <w:r w:rsidR="004814D4" w:rsidRPr="00F25A7E">
          <w:rPr>
            <w:rStyle w:val="a8"/>
            <w:rFonts w:hint="eastAsia"/>
            <w:noProof/>
          </w:rPr>
          <w:t>公司申请其分公司变更登记提交材料规范</w:t>
        </w:r>
        <w:r w:rsidR="004814D4">
          <w:rPr>
            <w:noProof/>
            <w:webHidden/>
          </w:rPr>
          <w:tab/>
        </w:r>
        <w:r w:rsidR="004814D4">
          <w:rPr>
            <w:noProof/>
            <w:webHidden/>
          </w:rPr>
          <w:fldChar w:fldCharType="begin"/>
        </w:r>
        <w:r w:rsidR="004814D4">
          <w:rPr>
            <w:noProof/>
            <w:webHidden/>
          </w:rPr>
          <w:instrText xml:space="preserve"> PAGEREF _Toc2259152 \h </w:instrText>
        </w:r>
        <w:r w:rsidR="004814D4">
          <w:rPr>
            <w:noProof/>
            <w:webHidden/>
          </w:rPr>
        </w:r>
        <w:r w:rsidR="004814D4">
          <w:rPr>
            <w:noProof/>
            <w:webHidden/>
          </w:rPr>
          <w:fldChar w:fldCharType="separate"/>
        </w:r>
        <w:r w:rsidR="004814D4">
          <w:rPr>
            <w:noProof/>
            <w:webHidden/>
          </w:rPr>
          <w:t>14</w:t>
        </w:r>
        <w:r w:rsidR="004814D4">
          <w:rPr>
            <w:noProof/>
            <w:webHidden/>
          </w:rPr>
          <w:fldChar w:fldCharType="end"/>
        </w:r>
      </w:hyperlink>
    </w:p>
    <w:p w:rsidR="004814D4" w:rsidRDefault="00FC07C7" w:rsidP="004814D4">
      <w:pPr>
        <w:pStyle w:val="40"/>
        <w:tabs>
          <w:tab w:val="right" w:leader="dot" w:pos="8296"/>
        </w:tabs>
        <w:rPr>
          <w:rFonts w:asciiTheme="minorHAnsi" w:eastAsiaTheme="minorEastAsia" w:hAnsiTheme="minorHAnsi" w:cstheme="minorBidi"/>
          <w:noProof/>
          <w:sz w:val="21"/>
        </w:rPr>
      </w:pPr>
      <w:hyperlink w:anchor="_Toc2259153" w:history="1">
        <w:r w:rsidR="004814D4" w:rsidRPr="00F25A7E">
          <w:rPr>
            <w:rStyle w:val="a8"/>
            <w:rFonts w:hint="eastAsia"/>
            <w:noProof/>
          </w:rPr>
          <w:t>【</w:t>
        </w:r>
        <w:r w:rsidR="004814D4" w:rsidRPr="00F25A7E">
          <w:rPr>
            <w:rStyle w:val="a8"/>
            <w:noProof/>
          </w:rPr>
          <w:t>13</w:t>
        </w:r>
        <w:r w:rsidR="004814D4" w:rsidRPr="00F25A7E">
          <w:rPr>
            <w:rStyle w:val="a8"/>
            <w:rFonts w:hint="eastAsia"/>
            <w:noProof/>
          </w:rPr>
          <w:t>】因合并</w:t>
        </w:r>
        <w:r w:rsidR="004814D4" w:rsidRPr="00F25A7E">
          <w:rPr>
            <w:rStyle w:val="a8"/>
            <w:noProof/>
          </w:rPr>
          <w:t>(</w:t>
        </w:r>
        <w:r w:rsidR="004814D4" w:rsidRPr="00F25A7E">
          <w:rPr>
            <w:rStyle w:val="a8"/>
            <w:rFonts w:hint="eastAsia"/>
            <w:noProof/>
          </w:rPr>
          <w:t>分立</w:t>
        </w:r>
        <w:r w:rsidR="004814D4" w:rsidRPr="00F25A7E">
          <w:rPr>
            <w:rStyle w:val="a8"/>
            <w:noProof/>
          </w:rPr>
          <w:t>)</w:t>
        </w:r>
        <w:r w:rsidR="004814D4" w:rsidRPr="00F25A7E">
          <w:rPr>
            <w:rStyle w:val="a8"/>
            <w:rFonts w:hint="eastAsia"/>
            <w:noProof/>
          </w:rPr>
          <w:t>公司申请其持有股权所在公司的变更登记提交材料规范</w:t>
        </w:r>
        <w:r w:rsidR="004814D4">
          <w:rPr>
            <w:noProof/>
            <w:webHidden/>
          </w:rPr>
          <w:tab/>
        </w:r>
        <w:r w:rsidR="004814D4">
          <w:rPr>
            <w:noProof/>
            <w:webHidden/>
          </w:rPr>
          <w:fldChar w:fldCharType="begin"/>
        </w:r>
        <w:r w:rsidR="004814D4">
          <w:rPr>
            <w:noProof/>
            <w:webHidden/>
          </w:rPr>
          <w:instrText xml:space="preserve"> PAGEREF _Toc2259153 \h </w:instrText>
        </w:r>
        <w:r w:rsidR="004814D4">
          <w:rPr>
            <w:noProof/>
            <w:webHidden/>
          </w:rPr>
        </w:r>
        <w:r w:rsidR="004814D4">
          <w:rPr>
            <w:noProof/>
            <w:webHidden/>
          </w:rPr>
          <w:fldChar w:fldCharType="separate"/>
        </w:r>
        <w:r w:rsidR="004814D4">
          <w:rPr>
            <w:noProof/>
            <w:webHidden/>
          </w:rPr>
          <w:t>14</w:t>
        </w:r>
        <w:r w:rsidR="004814D4">
          <w:rPr>
            <w:noProof/>
            <w:webHidden/>
          </w:rPr>
          <w:fldChar w:fldCharType="end"/>
        </w:r>
      </w:hyperlink>
    </w:p>
    <w:p w:rsidR="004814D4" w:rsidRDefault="00FC07C7" w:rsidP="004814D4">
      <w:pPr>
        <w:pStyle w:val="20"/>
        <w:tabs>
          <w:tab w:val="right" w:leader="dot" w:pos="8296"/>
        </w:tabs>
        <w:rPr>
          <w:rFonts w:asciiTheme="minorHAnsi" w:eastAsiaTheme="minorEastAsia" w:hAnsiTheme="minorHAnsi" w:cstheme="minorBidi"/>
          <w:b w:val="0"/>
          <w:bCs w:val="0"/>
          <w:smallCaps w:val="0"/>
          <w:noProof/>
          <w:sz w:val="21"/>
        </w:rPr>
      </w:pPr>
      <w:hyperlink w:anchor="_Toc2259154" w:history="1">
        <w:r w:rsidR="004814D4" w:rsidRPr="00F25A7E">
          <w:rPr>
            <w:rStyle w:val="a8"/>
            <w:rFonts w:hint="eastAsia"/>
            <w:noProof/>
          </w:rPr>
          <w:t>二、非公司企业登记提交材料规范</w:t>
        </w:r>
        <w:r w:rsidR="004814D4">
          <w:rPr>
            <w:noProof/>
            <w:webHidden/>
          </w:rPr>
          <w:tab/>
        </w:r>
        <w:r w:rsidR="004814D4">
          <w:rPr>
            <w:noProof/>
            <w:webHidden/>
          </w:rPr>
          <w:fldChar w:fldCharType="begin"/>
        </w:r>
        <w:r w:rsidR="004814D4">
          <w:rPr>
            <w:noProof/>
            <w:webHidden/>
          </w:rPr>
          <w:instrText xml:space="preserve"> PAGEREF _Toc2259154 \h </w:instrText>
        </w:r>
        <w:r w:rsidR="004814D4">
          <w:rPr>
            <w:noProof/>
            <w:webHidden/>
          </w:rPr>
        </w:r>
        <w:r w:rsidR="004814D4">
          <w:rPr>
            <w:noProof/>
            <w:webHidden/>
          </w:rPr>
          <w:fldChar w:fldCharType="separate"/>
        </w:r>
        <w:r w:rsidR="004814D4">
          <w:rPr>
            <w:noProof/>
            <w:webHidden/>
          </w:rPr>
          <w:t>15</w:t>
        </w:r>
        <w:r w:rsidR="004814D4">
          <w:rPr>
            <w:noProof/>
            <w:webHidden/>
          </w:rPr>
          <w:fldChar w:fldCharType="end"/>
        </w:r>
      </w:hyperlink>
    </w:p>
    <w:p w:rsidR="004814D4" w:rsidRDefault="00FC07C7" w:rsidP="004814D4">
      <w:pPr>
        <w:pStyle w:val="30"/>
        <w:tabs>
          <w:tab w:val="right" w:leader="dot" w:pos="8296"/>
        </w:tabs>
        <w:rPr>
          <w:rFonts w:asciiTheme="minorHAnsi" w:eastAsiaTheme="minorEastAsia" w:hAnsiTheme="minorHAnsi" w:cstheme="minorBidi"/>
          <w:smallCaps w:val="0"/>
          <w:noProof/>
          <w:sz w:val="21"/>
        </w:rPr>
      </w:pPr>
      <w:hyperlink w:anchor="_Toc2259155" w:history="1">
        <w:r w:rsidR="004814D4" w:rsidRPr="00F25A7E">
          <w:rPr>
            <w:rStyle w:val="a8"/>
            <w:noProof/>
          </w:rPr>
          <w:t>(</w:t>
        </w:r>
        <w:r w:rsidR="004814D4" w:rsidRPr="00F25A7E">
          <w:rPr>
            <w:rStyle w:val="a8"/>
            <w:rFonts w:hint="eastAsia"/>
            <w:noProof/>
          </w:rPr>
          <w:t>一</w:t>
        </w:r>
        <w:r w:rsidR="004814D4" w:rsidRPr="00F25A7E">
          <w:rPr>
            <w:rStyle w:val="a8"/>
            <w:noProof/>
          </w:rPr>
          <w:t>)</w:t>
        </w:r>
        <w:r w:rsidR="004814D4" w:rsidRPr="00F25A7E">
          <w:rPr>
            <w:rStyle w:val="a8"/>
            <w:rFonts w:hint="eastAsia"/>
            <w:noProof/>
          </w:rPr>
          <w:t>非公司企业开业登记提交材料规范</w:t>
        </w:r>
        <w:r w:rsidR="004814D4">
          <w:rPr>
            <w:noProof/>
            <w:webHidden/>
          </w:rPr>
          <w:tab/>
        </w:r>
        <w:r w:rsidR="004814D4">
          <w:rPr>
            <w:noProof/>
            <w:webHidden/>
          </w:rPr>
          <w:fldChar w:fldCharType="begin"/>
        </w:r>
        <w:r w:rsidR="004814D4">
          <w:rPr>
            <w:noProof/>
            <w:webHidden/>
          </w:rPr>
          <w:instrText xml:space="preserve"> PAGEREF _Toc2259155 \h </w:instrText>
        </w:r>
        <w:r w:rsidR="004814D4">
          <w:rPr>
            <w:noProof/>
            <w:webHidden/>
          </w:rPr>
        </w:r>
        <w:r w:rsidR="004814D4">
          <w:rPr>
            <w:noProof/>
            <w:webHidden/>
          </w:rPr>
          <w:fldChar w:fldCharType="separate"/>
        </w:r>
        <w:r w:rsidR="004814D4">
          <w:rPr>
            <w:noProof/>
            <w:webHidden/>
          </w:rPr>
          <w:t>15</w:t>
        </w:r>
        <w:r w:rsidR="004814D4">
          <w:rPr>
            <w:noProof/>
            <w:webHidden/>
          </w:rPr>
          <w:fldChar w:fldCharType="end"/>
        </w:r>
      </w:hyperlink>
    </w:p>
    <w:p w:rsidR="004814D4" w:rsidRDefault="00FC07C7" w:rsidP="004814D4">
      <w:pPr>
        <w:pStyle w:val="40"/>
        <w:tabs>
          <w:tab w:val="right" w:leader="dot" w:pos="8296"/>
        </w:tabs>
        <w:rPr>
          <w:rFonts w:asciiTheme="minorHAnsi" w:eastAsiaTheme="minorEastAsia" w:hAnsiTheme="minorHAnsi" w:cstheme="minorBidi"/>
          <w:noProof/>
          <w:sz w:val="21"/>
        </w:rPr>
      </w:pPr>
      <w:hyperlink w:anchor="_Toc2259156" w:history="1">
        <w:r w:rsidR="004814D4" w:rsidRPr="00F25A7E">
          <w:rPr>
            <w:rStyle w:val="a8"/>
            <w:rFonts w:hint="eastAsia"/>
            <w:noProof/>
          </w:rPr>
          <w:t>【</w:t>
        </w:r>
        <w:r w:rsidR="004814D4" w:rsidRPr="00F25A7E">
          <w:rPr>
            <w:rStyle w:val="a8"/>
            <w:noProof/>
          </w:rPr>
          <w:t>14</w:t>
        </w:r>
        <w:r w:rsidR="004814D4" w:rsidRPr="00F25A7E">
          <w:rPr>
            <w:rStyle w:val="a8"/>
            <w:rFonts w:hint="eastAsia"/>
            <w:noProof/>
          </w:rPr>
          <w:t>】非公司企业法人开业登记提交材料规范</w:t>
        </w:r>
        <w:r w:rsidR="004814D4">
          <w:rPr>
            <w:noProof/>
            <w:webHidden/>
          </w:rPr>
          <w:tab/>
        </w:r>
        <w:r w:rsidR="004814D4">
          <w:rPr>
            <w:noProof/>
            <w:webHidden/>
          </w:rPr>
          <w:fldChar w:fldCharType="begin"/>
        </w:r>
        <w:r w:rsidR="004814D4">
          <w:rPr>
            <w:noProof/>
            <w:webHidden/>
          </w:rPr>
          <w:instrText xml:space="preserve"> PAGEREF _Toc2259156 \h </w:instrText>
        </w:r>
        <w:r w:rsidR="004814D4">
          <w:rPr>
            <w:noProof/>
            <w:webHidden/>
          </w:rPr>
        </w:r>
        <w:r w:rsidR="004814D4">
          <w:rPr>
            <w:noProof/>
            <w:webHidden/>
          </w:rPr>
          <w:fldChar w:fldCharType="separate"/>
        </w:r>
        <w:r w:rsidR="004814D4">
          <w:rPr>
            <w:noProof/>
            <w:webHidden/>
          </w:rPr>
          <w:t>15</w:t>
        </w:r>
        <w:r w:rsidR="004814D4">
          <w:rPr>
            <w:noProof/>
            <w:webHidden/>
          </w:rPr>
          <w:fldChar w:fldCharType="end"/>
        </w:r>
      </w:hyperlink>
    </w:p>
    <w:p w:rsidR="004814D4" w:rsidRDefault="00FC07C7" w:rsidP="004814D4">
      <w:pPr>
        <w:pStyle w:val="40"/>
        <w:tabs>
          <w:tab w:val="right" w:leader="dot" w:pos="8296"/>
        </w:tabs>
        <w:rPr>
          <w:rFonts w:asciiTheme="minorHAnsi" w:eastAsiaTheme="minorEastAsia" w:hAnsiTheme="minorHAnsi" w:cstheme="minorBidi"/>
          <w:noProof/>
          <w:sz w:val="21"/>
        </w:rPr>
      </w:pPr>
      <w:hyperlink w:anchor="_Toc2259157" w:history="1">
        <w:r w:rsidR="004814D4" w:rsidRPr="00F25A7E">
          <w:rPr>
            <w:rStyle w:val="a8"/>
            <w:rFonts w:hint="eastAsia"/>
            <w:noProof/>
          </w:rPr>
          <w:t>【</w:t>
        </w:r>
        <w:r w:rsidR="004814D4" w:rsidRPr="00F25A7E">
          <w:rPr>
            <w:rStyle w:val="a8"/>
            <w:noProof/>
          </w:rPr>
          <w:t>15</w:t>
        </w:r>
        <w:r w:rsidR="004814D4" w:rsidRPr="00F25A7E">
          <w:rPr>
            <w:rStyle w:val="a8"/>
            <w:rFonts w:hint="eastAsia"/>
            <w:noProof/>
          </w:rPr>
          <w:t>】营业单位、非法人分支机构开业登记提交材料规范</w:t>
        </w:r>
        <w:r w:rsidR="004814D4">
          <w:rPr>
            <w:noProof/>
            <w:webHidden/>
          </w:rPr>
          <w:tab/>
        </w:r>
        <w:r w:rsidR="004814D4">
          <w:rPr>
            <w:noProof/>
            <w:webHidden/>
          </w:rPr>
          <w:fldChar w:fldCharType="begin"/>
        </w:r>
        <w:r w:rsidR="004814D4">
          <w:rPr>
            <w:noProof/>
            <w:webHidden/>
          </w:rPr>
          <w:instrText xml:space="preserve"> PAGEREF _Toc2259157 \h </w:instrText>
        </w:r>
        <w:r w:rsidR="004814D4">
          <w:rPr>
            <w:noProof/>
            <w:webHidden/>
          </w:rPr>
        </w:r>
        <w:r w:rsidR="004814D4">
          <w:rPr>
            <w:noProof/>
            <w:webHidden/>
          </w:rPr>
          <w:fldChar w:fldCharType="separate"/>
        </w:r>
        <w:r w:rsidR="004814D4">
          <w:rPr>
            <w:noProof/>
            <w:webHidden/>
          </w:rPr>
          <w:t>16</w:t>
        </w:r>
        <w:r w:rsidR="004814D4">
          <w:rPr>
            <w:noProof/>
            <w:webHidden/>
          </w:rPr>
          <w:fldChar w:fldCharType="end"/>
        </w:r>
      </w:hyperlink>
    </w:p>
    <w:p w:rsidR="004814D4" w:rsidRDefault="00FC07C7" w:rsidP="004814D4">
      <w:pPr>
        <w:pStyle w:val="30"/>
        <w:tabs>
          <w:tab w:val="right" w:leader="dot" w:pos="8296"/>
        </w:tabs>
        <w:rPr>
          <w:rFonts w:asciiTheme="minorHAnsi" w:eastAsiaTheme="minorEastAsia" w:hAnsiTheme="minorHAnsi" w:cstheme="minorBidi"/>
          <w:smallCaps w:val="0"/>
          <w:noProof/>
          <w:sz w:val="21"/>
        </w:rPr>
      </w:pPr>
      <w:hyperlink w:anchor="_Toc2259158" w:history="1">
        <w:r w:rsidR="004814D4" w:rsidRPr="00F25A7E">
          <w:rPr>
            <w:rStyle w:val="a8"/>
            <w:rFonts w:hint="eastAsia"/>
            <w:noProof/>
          </w:rPr>
          <w:t>（二）非公司企业变更登记提交材料规范</w:t>
        </w:r>
        <w:r w:rsidR="004814D4">
          <w:rPr>
            <w:noProof/>
            <w:webHidden/>
          </w:rPr>
          <w:tab/>
        </w:r>
        <w:r w:rsidR="004814D4">
          <w:rPr>
            <w:noProof/>
            <w:webHidden/>
          </w:rPr>
          <w:fldChar w:fldCharType="begin"/>
        </w:r>
        <w:r w:rsidR="004814D4">
          <w:rPr>
            <w:noProof/>
            <w:webHidden/>
          </w:rPr>
          <w:instrText xml:space="preserve"> PAGEREF _Toc2259158 \h </w:instrText>
        </w:r>
        <w:r w:rsidR="004814D4">
          <w:rPr>
            <w:noProof/>
            <w:webHidden/>
          </w:rPr>
        </w:r>
        <w:r w:rsidR="004814D4">
          <w:rPr>
            <w:noProof/>
            <w:webHidden/>
          </w:rPr>
          <w:fldChar w:fldCharType="separate"/>
        </w:r>
        <w:r w:rsidR="004814D4">
          <w:rPr>
            <w:noProof/>
            <w:webHidden/>
          </w:rPr>
          <w:t>16</w:t>
        </w:r>
        <w:r w:rsidR="004814D4">
          <w:rPr>
            <w:noProof/>
            <w:webHidden/>
          </w:rPr>
          <w:fldChar w:fldCharType="end"/>
        </w:r>
      </w:hyperlink>
    </w:p>
    <w:p w:rsidR="004814D4" w:rsidRDefault="00FC07C7" w:rsidP="004814D4">
      <w:pPr>
        <w:pStyle w:val="40"/>
        <w:tabs>
          <w:tab w:val="right" w:leader="dot" w:pos="8296"/>
        </w:tabs>
        <w:rPr>
          <w:rFonts w:asciiTheme="minorHAnsi" w:eastAsiaTheme="minorEastAsia" w:hAnsiTheme="minorHAnsi" w:cstheme="minorBidi"/>
          <w:noProof/>
          <w:sz w:val="21"/>
        </w:rPr>
      </w:pPr>
      <w:hyperlink w:anchor="_Toc2259159" w:history="1">
        <w:r w:rsidR="004814D4" w:rsidRPr="00F25A7E">
          <w:rPr>
            <w:rStyle w:val="a8"/>
            <w:rFonts w:hint="eastAsia"/>
            <w:noProof/>
          </w:rPr>
          <w:t>【</w:t>
        </w:r>
        <w:r w:rsidR="004814D4" w:rsidRPr="00F25A7E">
          <w:rPr>
            <w:rStyle w:val="a8"/>
            <w:noProof/>
          </w:rPr>
          <w:t>16</w:t>
        </w:r>
        <w:r w:rsidR="004814D4" w:rsidRPr="00F25A7E">
          <w:rPr>
            <w:rStyle w:val="a8"/>
            <w:rFonts w:hint="eastAsia"/>
            <w:noProof/>
          </w:rPr>
          <w:t>】非公司企业法人变更登记提交材料规范</w:t>
        </w:r>
        <w:r w:rsidR="004814D4">
          <w:rPr>
            <w:noProof/>
            <w:webHidden/>
          </w:rPr>
          <w:tab/>
        </w:r>
        <w:r w:rsidR="004814D4">
          <w:rPr>
            <w:noProof/>
            <w:webHidden/>
          </w:rPr>
          <w:fldChar w:fldCharType="begin"/>
        </w:r>
        <w:r w:rsidR="004814D4">
          <w:rPr>
            <w:noProof/>
            <w:webHidden/>
          </w:rPr>
          <w:instrText xml:space="preserve"> PAGEREF _Toc2259159 \h </w:instrText>
        </w:r>
        <w:r w:rsidR="004814D4">
          <w:rPr>
            <w:noProof/>
            <w:webHidden/>
          </w:rPr>
        </w:r>
        <w:r w:rsidR="004814D4">
          <w:rPr>
            <w:noProof/>
            <w:webHidden/>
          </w:rPr>
          <w:fldChar w:fldCharType="separate"/>
        </w:r>
        <w:r w:rsidR="004814D4">
          <w:rPr>
            <w:noProof/>
            <w:webHidden/>
          </w:rPr>
          <w:t>16</w:t>
        </w:r>
        <w:r w:rsidR="004814D4">
          <w:rPr>
            <w:noProof/>
            <w:webHidden/>
          </w:rPr>
          <w:fldChar w:fldCharType="end"/>
        </w:r>
      </w:hyperlink>
    </w:p>
    <w:p w:rsidR="004814D4" w:rsidRDefault="00FC07C7" w:rsidP="004814D4">
      <w:pPr>
        <w:pStyle w:val="40"/>
        <w:tabs>
          <w:tab w:val="right" w:leader="dot" w:pos="8296"/>
        </w:tabs>
        <w:rPr>
          <w:rFonts w:asciiTheme="minorHAnsi" w:eastAsiaTheme="minorEastAsia" w:hAnsiTheme="minorHAnsi" w:cstheme="minorBidi"/>
          <w:noProof/>
          <w:sz w:val="21"/>
        </w:rPr>
      </w:pPr>
      <w:hyperlink w:anchor="_Toc2259160" w:history="1">
        <w:r w:rsidR="004814D4" w:rsidRPr="00F25A7E">
          <w:rPr>
            <w:rStyle w:val="a8"/>
            <w:rFonts w:hint="eastAsia"/>
            <w:noProof/>
          </w:rPr>
          <w:t>【</w:t>
        </w:r>
        <w:r w:rsidR="004814D4" w:rsidRPr="00F25A7E">
          <w:rPr>
            <w:rStyle w:val="a8"/>
            <w:noProof/>
          </w:rPr>
          <w:t>17</w:t>
        </w:r>
        <w:r w:rsidR="004814D4" w:rsidRPr="00F25A7E">
          <w:rPr>
            <w:rStyle w:val="a8"/>
            <w:rFonts w:hint="eastAsia"/>
            <w:noProof/>
          </w:rPr>
          <w:t>】增设</w:t>
        </w:r>
        <w:r w:rsidR="004814D4" w:rsidRPr="00F25A7E">
          <w:rPr>
            <w:rStyle w:val="a8"/>
            <w:noProof/>
          </w:rPr>
          <w:t>/</w:t>
        </w:r>
        <w:r w:rsidR="004814D4" w:rsidRPr="00F25A7E">
          <w:rPr>
            <w:rStyle w:val="a8"/>
            <w:rFonts w:hint="eastAsia"/>
            <w:noProof/>
          </w:rPr>
          <w:t>撤销分支机构变更登记提交材料规范</w:t>
        </w:r>
        <w:r w:rsidR="004814D4">
          <w:rPr>
            <w:noProof/>
            <w:webHidden/>
          </w:rPr>
          <w:tab/>
        </w:r>
        <w:r w:rsidR="004814D4">
          <w:rPr>
            <w:noProof/>
            <w:webHidden/>
          </w:rPr>
          <w:fldChar w:fldCharType="begin"/>
        </w:r>
        <w:r w:rsidR="004814D4">
          <w:rPr>
            <w:noProof/>
            <w:webHidden/>
          </w:rPr>
          <w:instrText xml:space="preserve"> PAGEREF _Toc2259160 \h </w:instrText>
        </w:r>
        <w:r w:rsidR="004814D4">
          <w:rPr>
            <w:noProof/>
            <w:webHidden/>
          </w:rPr>
        </w:r>
        <w:r w:rsidR="004814D4">
          <w:rPr>
            <w:noProof/>
            <w:webHidden/>
          </w:rPr>
          <w:fldChar w:fldCharType="separate"/>
        </w:r>
        <w:r w:rsidR="004814D4">
          <w:rPr>
            <w:noProof/>
            <w:webHidden/>
          </w:rPr>
          <w:t>17</w:t>
        </w:r>
        <w:r w:rsidR="004814D4">
          <w:rPr>
            <w:noProof/>
            <w:webHidden/>
          </w:rPr>
          <w:fldChar w:fldCharType="end"/>
        </w:r>
      </w:hyperlink>
    </w:p>
    <w:p w:rsidR="004814D4" w:rsidRDefault="00FC07C7" w:rsidP="004814D4">
      <w:pPr>
        <w:pStyle w:val="40"/>
        <w:tabs>
          <w:tab w:val="right" w:leader="dot" w:pos="8296"/>
        </w:tabs>
        <w:rPr>
          <w:rFonts w:asciiTheme="minorHAnsi" w:eastAsiaTheme="minorEastAsia" w:hAnsiTheme="minorHAnsi" w:cstheme="minorBidi"/>
          <w:noProof/>
          <w:sz w:val="21"/>
        </w:rPr>
      </w:pPr>
      <w:hyperlink w:anchor="_Toc2259161" w:history="1">
        <w:r w:rsidR="004814D4" w:rsidRPr="00F25A7E">
          <w:rPr>
            <w:rStyle w:val="a8"/>
            <w:rFonts w:hint="eastAsia"/>
            <w:noProof/>
          </w:rPr>
          <w:t>【</w:t>
        </w:r>
        <w:r w:rsidR="004814D4" w:rsidRPr="00F25A7E">
          <w:rPr>
            <w:rStyle w:val="a8"/>
            <w:noProof/>
          </w:rPr>
          <w:t>18</w:t>
        </w:r>
        <w:r w:rsidR="004814D4" w:rsidRPr="00F25A7E">
          <w:rPr>
            <w:rStyle w:val="a8"/>
            <w:rFonts w:hint="eastAsia"/>
            <w:noProof/>
          </w:rPr>
          <w:t>】营业单位、企业非法人分支机构变更登记提交材料规范</w:t>
        </w:r>
        <w:r w:rsidR="004814D4">
          <w:rPr>
            <w:noProof/>
            <w:webHidden/>
          </w:rPr>
          <w:tab/>
        </w:r>
        <w:r w:rsidR="004814D4">
          <w:rPr>
            <w:noProof/>
            <w:webHidden/>
          </w:rPr>
          <w:fldChar w:fldCharType="begin"/>
        </w:r>
        <w:r w:rsidR="004814D4">
          <w:rPr>
            <w:noProof/>
            <w:webHidden/>
          </w:rPr>
          <w:instrText xml:space="preserve"> PAGEREF _Toc2259161 \h </w:instrText>
        </w:r>
        <w:r w:rsidR="004814D4">
          <w:rPr>
            <w:noProof/>
            <w:webHidden/>
          </w:rPr>
        </w:r>
        <w:r w:rsidR="004814D4">
          <w:rPr>
            <w:noProof/>
            <w:webHidden/>
          </w:rPr>
          <w:fldChar w:fldCharType="separate"/>
        </w:r>
        <w:r w:rsidR="004814D4">
          <w:rPr>
            <w:noProof/>
            <w:webHidden/>
          </w:rPr>
          <w:t>18</w:t>
        </w:r>
        <w:r w:rsidR="004814D4">
          <w:rPr>
            <w:noProof/>
            <w:webHidden/>
          </w:rPr>
          <w:fldChar w:fldCharType="end"/>
        </w:r>
      </w:hyperlink>
    </w:p>
    <w:p w:rsidR="004814D4" w:rsidRDefault="00FC07C7" w:rsidP="004814D4">
      <w:pPr>
        <w:pStyle w:val="30"/>
        <w:tabs>
          <w:tab w:val="right" w:leader="dot" w:pos="8296"/>
        </w:tabs>
        <w:rPr>
          <w:rFonts w:asciiTheme="minorHAnsi" w:eastAsiaTheme="minorEastAsia" w:hAnsiTheme="minorHAnsi" w:cstheme="minorBidi"/>
          <w:smallCaps w:val="0"/>
          <w:noProof/>
          <w:sz w:val="21"/>
        </w:rPr>
      </w:pPr>
      <w:hyperlink w:anchor="_Toc2259162" w:history="1">
        <w:r w:rsidR="004814D4" w:rsidRPr="00F25A7E">
          <w:rPr>
            <w:rStyle w:val="a8"/>
            <w:rFonts w:hint="eastAsia"/>
            <w:noProof/>
          </w:rPr>
          <w:t>（三）非公司企业注销登记提交材料规范</w:t>
        </w:r>
        <w:r w:rsidR="004814D4">
          <w:rPr>
            <w:noProof/>
            <w:webHidden/>
          </w:rPr>
          <w:tab/>
        </w:r>
        <w:r w:rsidR="004814D4">
          <w:rPr>
            <w:noProof/>
            <w:webHidden/>
          </w:rPr>
          <w:fldChar w:fldCharType="begin"/>
        </w:r>
        <w:r w:rsidR="004814D4">
          <w:rPr>
            <w:noProof/>
            <w:webHidden/>
          </w:rPr>
          <w:instrText xml:space="preserve"> PAGEREF _Toc2259162 \h </w:instrText>
        </w:r>
        <w:r w:rsidR="004814D4">
          <w:rPr>
            <w:noProof/>
            <w:webHidden/>
          </w:rPr>
        </w:r>
        <w:r w:rsidR="004814D4">
          <w:rPr>
            <w:noProof/>
            <w:webHidden/>
          </w:rPr>
          <w:fldChar w:fldCharType="separate"/>
        </w:r>
        <w:r w:rsidR="004814D4">
          <w:rPr>
            <w:noProof/>
            <w:webHidden/>
          </w:rPr>
          <w:t>19</w:t>
        </w:r>
        <w:r w:rsidR="004814D4">
          <w:rPr>
            <w:noProof/>
            <w:webHidden/>
          </w:rPr>
          <w:fldChar w:fldCharType="end"/>
        </w:r>
      </w:hyperlink>
    </w:p>
    <w:p w:rsidR="004814D4" w:rsidRDefault="00FC07C7" w:rsidP="004814D4">
      <w:pPr>
        <w:pStyle w:val="40"/>
        <w:tabs>
          <w:tab w:val="right" w:leader="dot" w:pos="8296"/>
        </w:tabs>
        <w:rPr>
          <w:rFonts w:asciiTheme="minorHAnsi" w:eastAsiaTheme="minorEastAsia" w:hAnsiTheme="minorHAnsi" w:cstheme="minorBidi"/>
          <w:noProof/>
          <w:sz w:val="21"/>
        </w:rPr>
      </w:pPr>
      <w:hyperlink w:anchor="_Toc2259163" w:history="1">
        <w:r w:rsidR="004814D4" w:rsidRPr="00F25A7E">
          <w:rPr>
            <w:rStyle w:val="a8"/>
            <w:rFonts w:hint="eastAsia"/>
            <w:noProof/>
          </w:rPr>
          <w:t>【</w:t>
        </w:r>
        <w:r w:rsidR="004814D4" w:rsidRPr="00F25A7E">
          <w:rPr>
            <w:rStyle w:val="a8"/>
            <w:noProof/>
          </w:rPr>
          <w:t>19</w:t>
        </w:r>
        <w:r w:rsidR="004814D4" w:rsidRPr="00F25A7E">
          <w:rPr>
            <w:rStyle w:val="a8"/>
            <w:rFonts w:hint="eastAsia"/>
            <w:noProof/>
          </w:rPr>
          <w:t>】非公司企业法人注销登记提交材料规范</w:t>
        </w:r>
        <w:r w:rsidR="004814D4">
          <w:rPr>
            <w:noProof/>
            <w:webHidden/>
          </w:rPr>
          <w:tab/>
        </w:r>
        <w:r w:rsidR="004814D4">
          <w:rPr>
            <w:noProof/>
            <w:webHidden/>
          </w:rPr>
          <w:fldChar w:fldCharType="begin"/>
        </w:r>
        <w:r w:rsidR="004814D4">
          <w:rPr>
            <w:noProof/>
            <w:webHidden/>
          </w:rPr>
          <w:instrText xml:space="preserve"> PAGEREF _Toc2259163 \h </w:instrText>
        </w:r>
        <w:r w:rsidR="004814D4">
          <w:rPr>
            <w:noProof/>
            <w:webHidden/>
          </w:rPr>
        </w:r>
        <w:r w:rsidR="004814D4">
          <w:rPr>
            <w:noProof/>
            <w:webHidden/>
          </w:rPr>
          <w:fldChar w:fldCharType="separate"/>
        </w:r>
        <w:r w:rsidR="004814D4">
          <w:rPr>
            <w:noProof/>
            <w:webHidden/>
          </w:rPr>
          <w:t>19</w:t>
        </w:r>
        <w:r w:rsidR="004814D4">
          <w:rPr>
            <w:noProof/>
            <w:webHidden/>
          </w:rPr>
          <w:fldChar w:fldCharType="end"/>
        </w:r>
      </w:hyperlink>
    </w:p>
    <w:p w:rsidR="004814D4" w:rsidRDefault="00FC07C7" w:rsidP="004814D4">
      <w:pPr>
        <w:pStyle w:val="40"/>
        <w:tabs>
          <w:tab w:val="right" w:leader="dot" w:pos="8296"/>
        </w:tabs>
        <w:rPr>
          <w:rFonts w:asciiTheme="minorHAnsi" w:eastAsiaTheme="minorEastAsia" w:hAnsiTheme="minorHAnsi" w:cstheme="minorBidi"/>
          <w:noProof/>
          <w:sz w:val="21"/>
        </w:rPr>
      </w:pPr>
      <w:hyperlink w:anchor="_Toc2259164" w:history="1">
        <w:r w:rsidR="004814D4" w:rsidRPr="00F25A7E">
          <w:rPr>
            <w:rStyle w:val="a8"/>
            <w:rFonts w:ascii="宋体" w:hAnsi="宋体" w:hint="eastAsia"/>
            <w:noProof/>
          </w:rPr>
          <w:t>【</w:t>
        </w:r>
        <w:r w:rsidR="004814D4" w:rsidRPr="00F25A7E">
          <w:rPr>
            <w:rStyle w:val="a8"/>
            <w:rFonts w:ascii="宋体" w:hAnsi="宋体"/>
            <w:noProof/>
          </w:rPr>
          <w:t>20</w:t>
        </w:r>
        <w:r w:rsidR="004814D4" w:rsidRPr="00F25A7E">
          <w:rPr>
            <w:rStyle w:val="a8"/>
            <w:rFonts w:ascii="宋体" w:hAnsi="宋体" w:hint="eastAsia"/>
            <w:noProof/>
          </w:rPr>
          <w:t>】</w:t>
        </w:r>
        <w:r w:rsidR="004814D4" w:rsidRPr="00F25A7E">
          <w:rPr>
            <w:rStyle w:val="a8"/>
            <w:rFonts w:ascii="宋体" w:hAnsi="宋体"/>
            <w:noProof/>
          </w:rPr>
          <w:t xml:space="preserve"> </w:t>
        </w:r>
        <w:r w:rsidR="004814D4" w:rsidRPr="00F25A7E">
          <w:rPr>
            <w:rStyle w:val="a8"/>
            <w:rFonts w:ascii="宋体" w:hAnsi="宋体" w:hint="eastAsia"/>
            <w:noProof/>
          </w:rPr>
          <w:t>营业单位、企业非法人分支机构注销登记提交材料规范</w:t>
        </w:r>
        <w:r w:rsidR="004814D4">
          <w:rPr>
            <w:noProof/>
            <w:webHidden/>
          </w:rPr>
          <w:tab/>
        </w:r>
        <w:r w:rsidR="004814D4">
          <w:rPr>
            <w:noProof/>
            <w:webHidden/>
          </w:rPr>
          <w:fldChar w:fldCharType="begin"/>
        </w:r>
        <w:r w:rsidR="004814D4">
          <w:rPr>
            <w:noProof/>
            <w:webHidden/>
          </w:rPr>
          <w:instrText xml:space="preserve"> PAGEREF _Toc2259164 \h </w:instrText>
        </w:r>
        <w:r w:rsidR="004814D4">
          <w:rPr>
            <w:noProof/>
            <w:webHidden/>
          </w:rPr>
        </w:r>
        <w:r w:rsidR="004814D4">
          <w:rPr>
            <w:noProof/>
            <w:webHidden/>
          </w:rPr>
          <w:fldChar w:fldCharType="separate"/>
        </w:r>
        <w:r w:rsidR="004814D4">
          <w:rPr>
            <w:noProof/>
            <w:webHidden/>
          </w:rPr>
          <w:t>19</w:t>
        </w:r>
        <w:r w:rsidR="004814D4">
          <w:rPr>
            <w:noProof/>
            <w:webHidden/>
          </w:rPr>
          <w:fldChar w:fldCharType="end"/>
        </w:r>
      </w:hyperlink>
    </w:p>
    <w:p w:rsidR="004814D4" w:rsidRDefault="00FC07C7" w:rsidP="004814D4">
      <w:pPr>
        <w:pStyle w:val="20"/>
        <w:tabs>
          <w:tab w:val="right" w:leader="dot" w:pos="8296"/>
        </w:tabs>
        <w:rPr>
          <w:rFonts w:asciiTheme="minorHAnsi" w:eastAsiaTheme="minorEastAsia" w:hAnsiTheme="minorHAnsi" w:cstheme="minorBidi"/>
          <w:b w:val="0"/>
          <w:bCs w:val="0"/>
          <w:smallCaps w:val="0"/>
          <w:noProof/>
          <w:sz w:val="21"/>
        </w:rPr>
      </w:pPr>
      <w:hyperlink w:anchor="_Toc2259165" w:history="1">
        <w:r w:rsidR="004814D4" w:rsidRPr="00F25A7E">
          <w:rPr>
            <w:rStyle w:val="a8"/>
            <w:rFonts w:hint="eastAsia"/>
            <w:noProof/>
          </w:rPr>
          <w:t>三、非公司企业法人按《公司法》改制登记提交材料规范</w:t>
        </w:r>
        <w:r w:rsidR="004814D4">
          <w:rPr>
            <w:noProof/>
            <w:webHidden/>
          </w:rPr>
          <w:tab/>
        </w:r>
        <w:r w:rsidR="004814D4">
          <w:rPr>
            <w:noProof/>
            <w:webHidden/>
          </w:rPr>
          <w:fldChar w:fldCharType="begin"/>
        </w:r>
        <w:r w:rsidR="004814D4">
          <w:rPr>
            <w:noProof/>
            <w:webHidden/>
          </w:rPr>
          <w:instrText xml:space="preserve"> PAGEREF _Toc2259165 \h </w:instrText>
        </w:r>
        <w:r w:rsidR="004814D4">
          <w:rPr>
            <w:noProof/>
            <w:webHidden/>
          </w:rPr>
        </w:r>
        <w:r w:rsidR="004814D4">
          <w:rPr>
            <w:noProof/>
            <w:webHidden/>
          </w:rPr>
          <w:fldChar w:fldCharType="separate"/>
        </w:r>
        <w:r w:rsidR="004814D4">
          <w:rPr>
            <w:noProof/>
            <w:webHidden/>
          </w:rPr>
          <w:t>20</w:t>
        </w:r>
        <w:r w:rsidR="004814D4">
          <w:rPr>
            <w:noProof/>
            <w:webHidden/>
          </w:rPr>
          <w:fldChar w:fldCharType="end"/>
        </w:r>
      </w:hyperlink>
    </w:p>
    <w:p w:rsidR="004814D4" w:rsidRDefault="00FC07C7" w:rsidP="004814D4">
      <w:pPr>
        <w:pStyle w:val="40"/>
        <w:tabs>
          <w:tab w:val="right" w:leader="dot" w:pos="8296"/>
        </w:tabs>
        <w:rPr>
          <w:rFonts w:asciiTheme="minorHAnsi" w:eastAsiaTheme="minorEastAsia" w:hAnsiTheme="minorHAnsi" w:cstheme="minorBidi"/>
          <w:noProof/>
          <w:sz w:val="21"/>
        </w:rPr>
      </w:pPr>
      <w:hyperlink w:anchor="_Toc2259166" w:history="1">
        <w:r w:rsidR="004814D4" w:rsidRPr="00F25A7E">
          <w:rPr>
            <w:rStyle w:val="a8"/>
            <w:rFonts w:ascii="宋体" w:hAnsi="宋体" w:hint="eastAsia"/>
            <w:noProof/>
          </w:rPr>
          <w:t>【</w:t>
        </w:r>
        <w:r w:rsidR="004814D4" w:rsidRPr="00F25A7E">
          <w:rPr>
            <w:rStyle w:val="a8"/>
            <w:rFonts w:ascii="宋体" w:hAnsi="宋体"/>
            <w:noProof/>
          </w:rPr>
          <w:t>21</w:t>
        </w:r>
        <w:r w:rsidR="004814D4" w:rsidRPr="00F25A7E">
          <w:rPr>
            <w:rStyle w:val="a8"/>
            <w:rFonts w:ascii="宋体" w:hAnsi="宋体" w:hint="eastAsia"/>
            <w:noProof/>
          </w:rPr>
          <w:t>】非公司企业法人按《公司法》改制登记提交材料规范</w:t>
        </w:r>
        <w:r w:rsidR="004814D4">
          <w:rPr>
            <w:noProof/>
            <w:webHidden/>
          </w:rPr>
          <w:tab/>
        </w:r>
        <w:r w:rsidR="004814D4">
          <w:rPr>
            <w:noProof/>
            <w:webHidden/>
          </w:rPr>
          <w:fldChar w:fldCharType="begin"/>
        </w:r>
        <w:r w:rsidR="004814D4">
          <w:rPr>
            <w:noProof/>
            <w:webHidden/>
          </w:rPr>
          <w:instrText xml:space="preserve"> PAGEREF _Toc2259166 \h </w:instrText>
        </w:r>
        <w:r w:rsidR="004814D4">
          <w:rPr>
            <w:noProof/>
            <w:webHidden/>
          </w:rPr>
        </w:r>
        <w:r w:rsidR="004814D4">
          <w:rPr>
            <w:noProof/>
            <w:webHidden/>
          </w:rPr>
          <w:fldChar w:fldCharType="separate"/>
        </w:r>
        <w:r w:rsidR="004814D4">
          <w:rPr>
            <w:noProof/>
            <w:webHidden/>
          </w:rPr>
          <w:t>20</w:t>
        </w:r>
        <w:r w:rsidR="004814D4">
          <w:rPr>
            <w:noProof/>
            <w:webHidden/>
          </w:rPr>
          <w:fldChar w:fldCharType="end"/>
        </w:r>
      </w:hyperlink>
    </w:p>
    <w:p w:rsidR="004814D4" w:rsidRDefault="00FC07C7" w:rsidP="004814D4">
      <w:pPr>
        <w:pStyle w:val="20"/>
        <w:tabs>
          <w:tab w:val="right" w:leader="dot" w:pos="8296"/>
        </w:tabs>
        <w:rPr>
          <w:rFonts w:asciiTheme="minorHAnsi" w:eastAsiaTheme="minorEastAsia" w:hAnsiTheme="minorHAnsi" w:cstheme="minorBidi"/>
          <w:b w:val="0"/>
          <w:bCs w:val="0"/>
          <w:smallCaps w:val="0"/>
          <w:noProof/>
          <w:sz w:val="21"/>
        </w:rPr>
      </w:pPr>
      <w:hyperlink w:anchor="_Toc2259167" w:history="1">
        <w:r w:rsidR="004814D4" w:rsidRPr="00F25A7E">
          <w:rPr>
            <w:rStyle w:val="a8"/>
            <w:rFonts w:hint="eastAsia"/>
            <w:noProof/>
          </w:rPr>
          <w:t>四、企业备案提交材料规范</w:t>
        </w:r>
        <w:r w:rsidR="004814D4">
          <w:rPr>
            <w:noProof/>
            <w:webHidden/>
          </w:rPr>
          <w:tab/>
        </w:r>
        <w:r w:rsidR="004814D4">
          <w:rPr>
            <w:noProof/>
            <w:webHidden/>
          </w:rPr>
          <w:fldChar w:fldCharType="begin"/>
        </w:r>
        <w:r w:rsidR="004814D4">
          <w:rPr>
            <w:noProof/>
            <w:webHidden/>
          </w:rPr>
          <w:instrText xml:space="preserve"> PAGEREF _Toc2259167 \h </w:instrText>
        </w:r>
        <w:r w:rsidR="004814D4">
          <w:rPr>
            <w:noProof/>
            <w:webHidden/>
          </w:rPr>
        </w:r>
        <w:r w:rsidR="004814D4">
          <w:rPr>
            <w:noProof/>
            <w:webHidden/>
          </w:rPr>
          <w:fldChar w:fldCharType="separate"/>
        </w:r>
        <w:r w:rsidR="004814D4">
          <w:rPr>
            <w:noProof/>
            <w:webHidden/>
          </w:rPr>
          <w:t>21</w:t>
        </w:r>
        <w:r w:rsidR="004814D4">
          <w:rPr>
            <w:noProof/>
            <w:webHidden/>
          </w:rPr>
          <w:fldChar w:fldCharType="end"/>
        </w:r>
      </w:hyperlink>
    </w:p>
    <w:p w:rsidR="004814D4" w:rsidRDefault="00FC07C7" w:rsidP="004814D4">
      <w:pPr>
        <w:pStyle w:val="40"/>
        <w:tabs>
          <w:tab w:val="right" w:leader="dot" w:pos="8296"/>
        </w:tabs>
        <w:rPr>
          <w:rFonts w:asciiTheme="minorHAnsi" w:eastAsiaTheme="minorEastAsia" w:hAnsiTheme="minorHAnsi" w:cstheme="minorBidi"/>
          <w:noProof/>
          <w:sz w:val="21"/>
        </w:rPr>
      </w:pPr>
      <w:hyperlink w:anchor="_Toc2259168" w:history="1">
        <w:r w:rsidR="004814D4" w:rsidRPr="00F25A7E">
          <w:rPr>
            <w:rStyle w:val="a8"/>
            <w:rFonts w:ascii="宋体" w:hAnsi="宋体" w:hint="eastAsia"/>
            <w:noProof/>
          </w:rPr>
          <w:t>【</w:t>
        </w:r>
        <w:r w:rsidR="004814D4" w:rsidRPr="00F25A7E">
          <w:rPr>
            <w:rStyle w:val="a8"/>
            <w:rFonts w:ascii="宋体" w:hAnsi="宋体"/>
            <w:noProof/>
          </w:rPr>
          <w:t>22</w:t>
        </w:r>
        <w:r w:rsidR="004814D4" w:rsidRPr="00F25A7E">
          <w:rPr>
            <w:rStyle w:val="a8"/>
            <w:rFonts w:ascii="宋体" w:hAnsi="宋体" w:hint="eastAsia"/>
            <w:noProof/>
          </w:rPr>
          <w:t>】公司备案提交材料规范</w:t>
        </w:r>
        <w:r w:rsidR="004814D4">
          <w:rPr>
            <w:noProof/>
            <w:webHidden/>
          </w:rPr>
          <w:tab/>
        </w:r>
        <w:r w:rsidR="004814D4">
          <w:rPr>
            <w:noProof/>
            <w:webHidden/>
          </w:rPr>
          <w:fldChar w:fldCharType="begin"/>
        </w:r>
        <w:r w:rsidR="004814D4">
          <w:rPr>
            <w:noProof/>
            <w:webHidden/>
          </w:rPr>
          <w:instrText xml:space="preserve"> PAGEREF _Toc2259168 \h </w:instrText>
        </w:r>
        <w:r w:rsidR="004814D4">
          <w:rPr>
            <w:noProof/>
            <w:webHidden/>
          </w:rPr>
        </w:r>
        <w:r w:rsidR="004814D4">
          <w:rPr>
            <w:noProof/>
            <w:webHidden/>
          </w:rPr>
          <w:fldChar w:fldCharType="separate"/>
        </w:r>
        <w:r w:rsidR="004814D4">
          <w:rPr>
            <w:noProof/>
            <w:webHidden/>
          </w:rPr>
          <w:t>21</w:t>
        </w:r>
        <w:r w:rsidR="004814D4">
          <w:rPr>
            <w:noProof/>
            <w:webHidden/>
          </w:rPr>
          <w:fldChar w:fldCharType="end"/>
        </w:r>
      </w:hyperlink>
    </w:p>
    <w:p w:rsidR="004814D4" w:rsidRDefault="00FC07C7" w:rsidP="004814D4">
      <w:pPr>
        <w:pStyle w:val="40"/>
        <w:tabs>
          <w:tab w:val="right" w:leader="dot" w:pos="8296"/>
        </w:tabs>
        <w:rPr>
          <w:rFonts w:asciiTheme="minorHAnsi" w:eastAsiaTheme="minorEastAsia" w:hAnsiTheme="minorHAnsi" w:cstheme="minorBidi"/>
          <w:noProof/>
          <w:sz w:val="21"/>
        </w:rPr>
      </w:pPr>
      <w:hyperlink w:anchor="_Toc2259169" w:history="1">
        <w:r w:rsidR="004814D4" w:rsidRPr="00F25A7E">
          <w:rPr>
            <w:rStyle w:val="a8"/>
            <w:rFonts w:hint="eastAsia"/>
            <w:noProof/>
          </w:rPr>
          <w:t>【</w:t>
        </w:r>
        <w:r w:rsidR="004814D4" w:rsidRPr="00F25A7E">
          <w:rPr>
            <w:rStyle w:val="a8"/>
            <w:noProof/>
          </w:rPr>
          <w:t>23</w:t>
        </w:r>
        <w:r w:rsidR="004814D4" w:rsidRPr="00F25A7E">
          <w:rPr>
            <w:rStyle w:val="a8"/>
            <w:rFonts w:hint="eastAsia"/>
            <w:noProof/>
          </w:rPr>
          <w:t>】非公司企业法人备案提交材料规范</w:t>
        </w:r>
        <w:r w:rsidR="004814D4">
          <w:rPr>
            <w:noProof/>
            <w:webHidden/>
          </w:rPr>
          <w:tab/>
        </w:r>
        <w:r w:rsidR="004814D4">
          <w:rPr>
            <w:noProof/>
            <w:webHidden/>
          </w:rPr>
          <w:fldChar w:fldCharType="begin"/>
        </w:r>
        <w:r w:rsidR="004814D4">
          <w:rPr>
            <w:noProof/>
            <w:webHidden/>
          </w:rPr>
          <w:instrText xml:space="preserve"> PAGEREF _Toc2259169 \h </w:instrText>
        </w:r>
        <w:r w:rsidR="004814D4">
          <w:rPr>
            <w:noProof/>
            <w:webHidden/>
          </w:rPr>
        </w:r>
        <w:r w:rsidR="004814D4">
          <w:rPr>
            <w:noProof/>
            <w:webHidden/>
          </w:rPr>
          <w:fldChar w:fldCharType="separate"/>
        </w:r>
        <w:r w:rsidR="004814D4">
          <w:rPr>
            <w:noProof/>
            <w:webHidden/>
          </w:rPr>
          <w:t>23</w:t>
        </w:r>
        <w:r w:rsidR="004814D4">
          <w:rPr>
            <w:noProof/>
            <w:webHidden/>
          </w:rPr>
          <w:fldChar w:fldCharType="end"/>
        </w:r>
      </w:hyperlink>
    </w:p>
    <w:p w:rsidR="004814D4" w:rsidRDefault="00FC07C7" w:rsidP="004814D4">
      <w:pPr>
        <w:pStyle w:val="20"/>
        <w:tabs>
          <w:tab w:val="right" w:leader="dot" w:pos="8296"/>
        </w:tabs>
        <w:rPr>
          <w:rFonts w:asciiTheme="minorHAnsi" w:eastAsiaTheme="minorEastAsia" w:hAnsiTheme="minorHAnsi" w:cstheme="minorBidi"/>
          <w:b w:val="0"/>
          <w:bCs w:val="0"/>
          <w:smallCaps w:val="0"/>
          <w:noProof/>
          <w:sz w:val="21"/>
        </w:rPr>
      </w:pPr>
      <w:hyperlink w:anchor="_Toc2259170" w:history="1">
        <w:r w:rsidR="004814D4" w:rsidRPr="00F25A7E">
          <w:rPr>
            <w:rStyle w:val="a8"/>
            <w:rFonts w:hint="eastAsia"/>
            <w:noProof/>
          </w:rPr>
          <w:t>五、合伙企业登记提交材料规范</w:t>
        </w:r>
        <w:r w:rsidR="004814D4">
          <w:rPr>
            <w:noProof/>
            <w:webHidden/>
          </w:rPr>
          <w:tab/>
        </w:r>
        <w:r w:rsidR="004814D4">
          <w:rPr>
            <w:noProof/>
            <w:webHidden/>
          </w:rPr>
          <w:fldChar w:fldCharType="begin"/>
        </w:r>
        <w:r w:rsidR="004814D4">
          <w:rPr>
            <w:noProof/>
            <w:webHidden/>
          </w:rPr>
          <w:instrText xml:space="preserve"> PAGEREF _Toc2259170 \h </w:instrText>
        </w:r>
        <w:r w:rsidR="004814D4">
          <w:rPr>
            <w:noProof/>
            <w:webHidden/>
          </w:rPr>
        </w:r>
        <w:r w:rsidR="004814D4">
          <w:rPr>
            <w:noProof/>
            <w:webHidden/>
          </w:rPr>
          <w:fldChar w:fldCharType="separate"/>
        </w:r>
        <w:r w:rsidR="004814D4">
          <w:rPr>
            <w:noProof/>
            <w:webHidden/>
          </w:rPr>
          <w:t>24</w:t>
        </w:r>
        <w:r w:rsidR="004814D4">
          <w:rPr>
            <w:noProof/>
            <w:webHidden/>
          </w:rPr>
          <w:fldChar w:fldCharType="end"/>
        </w:r>
      </w:hyperlink>
    </w:p>
    <w:p w:rsidR="004814D4" w:rsidRDefault="00FC07C7" w:rsidP="004814D4">
      <w:pPr>
        <w:pStyle w:val="40"/>
        <w:tabs>
          <w:tab w:val="right" w:leader="dot" w:pos="8296"/>
        </w:tabs>
        <w:rPr>
          <w:rFonts w:asciiTheme="minorHAnsi" w:eastAsiaTheme="minorEastAsia" w:hAnsiTheme="minorHAnsi" w:cstheme="minorBidi"/>
          <w:noProof/>
          <w:sz w:val="21"/>
        </w:rPr>
      </w:pPr>
      <w:hyperlink w:anchor="_Toc2259171" w:history="1">
        <w:r w:rsidR="004814D4" w:rsidRPr="00F25A7E">
          <w:rPr>
            <w:rStyle w:val="a8"/>
            <w:rFonts w:hAnsi="宋体" w:hint="eastAsia"/>
            <w:noProof/>
          </w:rPr>
          <w:t>【</w:t>
        </w:r>
        <w:r w:rsidR="004814D4" w:rsidRPr="00F25A7E">
          <w:rPr>
            <w:rStyle w:val="a8"/>
            <w:rFonts w:hAnsi="宋体"/>
            <w:noProof/>
          </w:rPr>
          <w:t>24</w:t>
        </w:r>
        <w:r w:rsidR="004814D4" w:rsidRPr="00F25A7E">
          <w:rPr>
            <w:rStyle w:val="a8"/>
            <w:rFonts w:hAnsi="宋体" w:hint="eastAsia"/>
            <w:noProof/>
          </w:rPr>
          <w:t>】合伙企业设立登记提交材料规范</w:t>
        </w:r>
        <w:r w:rsidR="004814D4">
          <w:rPr>
            <w:noProof/>
            <w:webHidden/>
          </w:rPr>
          <w:tab/>
        </w:r>
        <w:r w:rsidR="004814D4">
          <w:rPr>
            <w:noProof/>
            <w:webHidden/>
          </w:rPr>
          <w:fldChar w:fldCharType="begin"/>
        </w:r>
        <w:r w:rsidR="004814D4">
          <w:rPr>
            <w:noProof/>
            <w:webHidden/>
          </w:rPr>
          <w:instrText xml:space="preserve"> PAGEREF _Toc2259171 \h </w:instrText>
        </w:r>
        <w:r w:rsidR="004814D4">
          <w:rPr>
            <w:noProof/>
            <w:webHidden/>
          </w:rPr>
        </w:r>
        <w:r w:rsidR="004814D4">
          <w:rPr>
            <w:noProof/>
            <w:webHidden/>
          </w:rPr>
          <w:fldChar w:fldCharType="separate"/>
        </w:r>
        <w:r w:rsidR="004814D4">
          <w:rPr>
            <w:noProof/>
            <w:webHidden/>
          </w:rPr>
          <w:t>24</w:t>
        </w:r>
        <w:r w:rsidR="004814D4">
          <w:rPr>
            <w:noProof/>
            <w:webHidden/>
          </w:rPr>
          <w:fldChar w:fldCharType="end"/>
        </w:r>
      </w:hyperlink>
    </w:p>
    <w:p w:rsidR="004814D4" w:rsidRDefault="00FC07C7" w:rsidP="004814D4">
      <w:pPr>
        <w:pStyle w:val="40"/>
        <w:tabs>
          <w:tab w:val="right" w:leader="dot" w:pos="8296"/>
        </w:tabs>
        <w:rPr>
          <w:rFonts w:asciiTheme="minorHAnsi" w:eastAsiaTheme="minorEastAsia" w:hAnsiTheme="minorHAnsi" w:cstheme="minorBidi"/>
          <w:noProof/>
          <w:sz w:val="21"/>
        </w:rPr>
      </w:pPr>
      <w:hyperlink w:anchor="_Toc2259172" w:history="1">
        <w:r w:rsidR="004814D4" w:rsidRPr="00F25A7E">
          <w:rPr>
            <w:rStyle w:val="a8"/>
            <w:rFonts w:hint="eastAsia"/>
            <w:noProof/>
          </w:rPr>
          <w:t>【</w:t>
        </w:r>
        <w:r w:rsidR="004814D4" w:rsidRPr="00F25A7E">
          <w:rPr>
            <w:rStyle w:val="a8"/>
            <w:noProof/>
          </w:rPr>
          <w:t>25</w:t>
        </w:r>
        <w:r w:rsidR="004814D4" w:rsidRPr="00F25A7E">
          <w:rPr>
            <w:rStyle w:val="a8"/>
            <w:rFonts w:hint="eastAsia"/>
            <w:noProof/>
          </w:rPr>
          <w:t>】合伙企业变更（备案）登记提交材料规范</w:t>
        </w:r>
        <w:r w:rsidR="004814D4">
          <w:rPr>
            <w:noProof/>
            <w:webHidden/>
          </w:rPr>
          <w:tab/>
        </w:r>
        <w:r w:rsidR="004814D4">
          <w:rPr>
            <w:noProof/>
            <w:webHidden/>
          </w:rPr>
          <w:fldChar w:fldCharType="begin"/>
        </w:r>
        <w:r w:rsidR="004814D4">
          <w:rPr>
            <w:noProof/>
            <w:webHidden/>
          </w:rPr>
          <w:instrText xml:space="preserve"> PAGEREF _Toc2259172 \h </w:instrText>
        </w:r>
        <w:r w:rsidR="004814D4">
          <w:rPr>
            <w:noProof/>
            <w:webHidden/>
          </w:rPr>
        </w:r>
        <w:r w:rsidR="004814D4">
          <w:rPr>
            <w:noProof/>
            <w:webHidden/>
          </w:rPr>
          <w:fldChar w:fldCharType="separate"/>
        </w:r>
        <w:r w:rsidR="004814D4">
          <w:rPr>
            <w:noProof/>
            <w:webHidden/>
          </w:rPr>
          <w:t>25</w:t>
        </w:r>
        <w:r w:rsidR="004814D4">
          <w:rPr>
            <w:noProof/>
            <w:webHidden/>
          </w:rPr>
          <w:fldChar w:fldCharType="end"/>
        </w:r>
      </w:hyperlink>
    </w:p>
    <w:p w:rsidR="004814D4" w:rsidRDefault="00FC07C7" w:rsidP="004814D4">
      <w:pPr>
        <w:pStyle w:val="40"/>
        <w:tabs>
          <w:tab w:val="right" w:leader="dot" w:pos="8296"/>
        </w:tabs>
        <w:rPr>
          <w:rFonts w:asciiTheme="minorHAnsi" w:eastAsiaTheme="minorEastAsia" w:hAnsiTheme="minorHAnsi" w:cstheme="minorBidi"/>
          <w:noProof/>
          <w:sz w:val="21"/>
        </w:rPr>
      </w:pPr>
      <w:hyperlink w:anchor="_Toc2259173" w:history="1">
        <w:r w:rsidR="004814D4" w:rsidRPr="00F25A7E">
          <w:rPr>
            <w:rStyle w:val="a8"/>
            <w:rFonts w:hAnsi="宋体" w:hint="eastAsia"/>
            <w:noProof/>
          </w:rPr>
          <w:t>【</w:t>
        </w:r>
        <w:r w:rsidR="004814D4" w:rsidRPr="00F25A7E">
          <w:rPr>
            <w:rStyle w:val="a8"/>
            <w:rFonts w:hAnsi="宋体"/>
            <w:noProof/>
          </w:rPr>
          <w:t>26</w:t>
        </w:r>
        <w:r w:rsidR="004814D4" w:rsidRPr="00F25A7E">
          <w:rPr>
            <w:rStyle w:val="a8"/>
            <w:rFonts w:hAnsi="宋体" w:hint="eastAsia"/>
            <w:noProof/>
          </w:rPr>
          <w:t>】合伙企业注销登记提交材料规范</w:t>
        </w:r>
        <w:r w:rsidR="004814D4">
          <w:rPr>
            <w:noProof/>
            <w:webHidden/>
          </w:rPr>
          <w:tab/>
        </w:r>
        <w:r w:rsidR="004814D4">
          <w:rPr>
            <w:noProof/>
            <w:webHidden/>
          </w:rPr>
          <w:fldChar w:fldCharType="begin"/>
        </w:r>
        <w:r w:rsidR="004814D4">
          <w:rPr>
            <w:noProof/>
            <w:webHidden/>
          </w:rPr>
          <w:instrText xml:space="preserve"> PAGEREF _Toc2259173 \h </w:instrText>
        </w:r>
        <w:r w:rsidR="004814D4">
          <w:rPr>
            <w:noProof/>
            <w:webHidden/>
          </w:rPr>
        </w:r>
        <w:r w:rsidR="004814D4">
          <w:rPr>
            <w:noProof/>
            <w:webHidden/>
          </w:rPr>
          <w:fldChar w:fldCharType="separate"/>
        </w:r>
        <w:r w:rsidR="004814D4">
          <w:rPr>
            <w:noProof/>
            <w:webHidden/>
          </w:rPr>
          <w:t>26</w:t>
        </w:r>
        <w:r w:rsidR="004814D4">
          <w:rPr>
            <w:noProof/>
            <w:webHidden/>
          </w:rPr>
          <w:fldChar w:fldCharType="end"/>
        </w:r>
      </w:hyperlink>
    </w:p>
    <w:p w:rsidR="004814D4" w:rsidRDefault="00FC07C7" w:rsidP="004814D4">
      <w:pPr>
        <w:pStyle w:val="40"/>
        <w:tabs>
          <w:tab w:val="right" w:leader="dot" w:pos="8296"/>
        </w:tabs>
        <w:rPr>
          <w:rFonts w:asciiTheme="minorHAnsi" w:eastAsiaTheme="minorEastAsia" w:hAnsiTheme="minorHAnsi" w:cstheme="minorBidi"/>
          <w:noProof/>
          <w:sz w:val="21"/>
        </w:rPr>
      </w:pPr>
      <w:hyperlink w:anchor="_Toc2259174" w:history="1">
        <w:r w:rsidR="004814D4" w:rsidRPr="00F25A7E">
          <w:rPr>
            <w:rStyle w:val="a8"/>
            <w:rFonts w:hint="eastAsia"/>
            <w:noProof/>
          </w:rPr>
          <w:t>【</w:t>
        </w:r>
        <w:r w:rsidR="004814D4" w:rsidRPr="00F25A7E">
          <w:rPr>
            <w:rStyle w:val="a8"/>
            <w:noProof/>
          </w:rPr>
          <w:t>27</w:t>
        </w:r>
        <w:r w:rsidR="004814D4" w:rsidRPr="00F25A7E">
          <w:rPr>
            <w:rStyle w:val="a8"/>
            <w:rFonts w:hint="eastAsia"/>
            <w:noProof/>
          </w:rPr>
          <w:t>】合伙企业分支机构设立登记提交材料规范</w:t>
        </w:r>
        <w:r w:rsidR="004814D4">
          <w:rPr>
            <w:noProof/>
            <w:webHidden/>
          </w:rPr>
          <w:tab/>
        </w:r>
        <w:r w:rsidR="004814D4">
          <w:rPr>
            <w:noProof/>
            <w:webHidden/>
          </w:rPr>
          <w:fldChar w:fldCharType="begin"/>
        </w:r>
        <w:r w:rsidR="004814D4">
          <w:rPr>
            <w:noProof/>
            <w:webHidden/>
          </w:rPr>
          <w:instrText xml:space="preserve"> PAGEREF _Toc2259174 \h </w:instrText>
        </w:r>
        <w:r w:rsidR="004814D4">
          <w:rPr>
            <w:noProof/>
            <w:webHidden/>
          </w:rPr>
        </w:r>
        <w:r w:rsidR="004814D4">
          <w:rPr>
            <w:noProof/>
            <w:webHidden/>
          </w:rPr>
          <w:fldChar w:fldCharType="separate"/>
        </w:r>
        <w:r w:rsidR="004814D4">
          <w:rPr>
            <w:noProof/>
            <w:webHidden/>
          </w:rPr>
          <w:t>27</w:t>
        </w:r>
        <w:r w:rsidR="004814D4">
          <w:rPr>
            <w:noProof/>
            <w:webHidden/>
          </w:rPr>
          <w:fldChar w:fldCharType="end"/>
        </w:r>
      </w:hyperlink>
    </w:p>
    <w:p w:rsidR="004814D4" w:rsidRDefault="00FC07C7" w:rsidP="004814D4">
      <w:pPr>
        <w:pStyle w:val="40"/>
        <w:tabs>
          <w:tab w:val="right" w:leader="dot" w:pos="8296"/>
        </w:tabs>
        <w:rPr>
          <w:rFonts w:asciiTheme="minorHAnsi" w:eastAsiaTheme="minorEastAsia" w:hAnsiTheme="minorHAnsi" w:cstheme="minorBidi"/>
          <w:noProof/>
          <w:sz w:val="21"/>
        </w:rPr>
      </w:pPr>
      <w:hyperlink w:anchor="_Toc2259175" w:history="1">
        <w:r w:rsidR="004814D4" w:rsidRPr="00F25A7E">
          <w:rPr>
            <w:rStyle w:val="a8"/>
            <w:rFonts w:hint="eastAsia"/>
            <w:noProof/>
          </w:rPr>
          <w:t>【</w:t>
        </w:r>
        <w:r w:rsidR="004814D4" w:rsidRPr="00F25A7E">
          <w:rPr>
            <w:rStyle w:val="a8"/>
            <w:noProof/>
          </w:rPr>
          <w:t>28</w:t>
        </w:r>
        <w:r w:rsidR="004814D4" w:rsidRPr="00F25A7E">
          <w:rPr>
            <w:rStyle w:val="a8"/>
            <w:rFonts w:hint="eastAsia"/>
            <w:noProof/>
          </w:rPr>
          <w:t>】合伙企业分支机构变更登记提交材料规范</w:t>
        </w:r>
        <w:r w:rsidR="004814D4">
          <w:rPr>
            <w:noProof/>
            <w:webHidden/>
          </w:rPr>
          <w:tab/>
        </w:r>
        <w:r w:rsidR="004814D4">
          <w:rPr>
            <w:noProof/>
            <w:webHidden/>
          </w:rPr>
          <w:fldChar w:fldCharType="begin"/>
        </w:r>
        <w:r w:rsidR="004814D4">
          <w:rPr>
            <w:noProof/>
            <w:webHidden/>
          </w:rPr>
          <w:instrText xml:space="preserve"> PAGEREF _Toc2259175 \h </w:instrText>
        </w:r>
        <w:r w:rsidR="004814D4">
          <w:rPr>
            <w:noProof/>
            <w:webHidden/>
          </w:rPr>
        </w:r>
        <w:r w:rsidR="004814D4">
          <w:rPr>
            <w:noProof/>
            <w:webHidden/>
          </w:rPr>
          <w:fldChar w:fldCharType="separate"/>
        </w:r>
        <w:r w:rsidR="004814D4">
          <w:rPr>
            <w:noProof/>
            <w:webHidden/>
          </w:rPr>
          <w:t>27</w:t>
        </w:r>
        <w:r w:rsidR="004814D4">
          <w:rPr>
            <w:noProof/>
            <w:webHidden/>
          </w:rPr>
          <w:fldChar w:fldCharType="end"/>
        </w:r>
      </w:hyperlink>
    </w:p>
    <w:p w:rsidR="004814D4" w:rsidRDefault="00FC07C7" w:rsidP="004814D4">
      <w:pPr>
        <w:pStyle w:val="40"/>
        <w:tabs>
          <w:tab w:val="right" w:leader="dot" w:pos="8296"/>
        </w:tabs>
        <w:rPr>
          <w:rFonts w:asciiTheme="minorHAnsi" w:eastAsiaTheme="minorEastAsia" w:hAnsiTheme="minorHAnsi" w:cstheme="minorBidi"/>
          <w:noProof/>
          <w:sz w:val="21"/>
        </w:rPr>
      </w:pPr>
      <w:hyperlink w:anchor="_Toc2259176" w:history="1">
        <w:r w:rsidR="004814D4" w:rsidRPr="00F25A7E">
          <w:rPr>
            <w:rStyle w:val="a8"/>
            <w:rFonts w:hint="eastAsia"/>
            <w:noProof/>
          </w:rPr>
          <w:t>【</w:t>
        </w:r>
        <w:r w:rsidR="004814D4" w:rsidRPr="00F25A7E">
          <w:rPr>
            <w:rStyle w:val="a8"/>
            <w:noProof/>
          </w:rPr>
          <w:t>29</w:t>
        </w:r>
        <w:r w:rsidR="004814D4" w:rsidRPr="00F25A7E">
          <w:rPr>
            <w:rStyle w:val="a8"/>
            <w:rFonts w:hint="eastAsia"/>
            <w:noProof/>
          </w:rPr>
          <w:t>】合伙企业分支机构注销登记提交材料规范</w:t>
        </w:r>
        <w:r w:rsidR="004814D4">
          <w:rPr>
            <w:noProof/>
            <w:webHidden/>
          </w:rPr>
          <w:tab/>
        </w:r>
        <w:r w:rsidR="004814D4">
          <w:rPr>
            <w:noProof/>
            <w:webHidden/>
          </w:rPr>
          <w:fldChar w:fldCharType="begin"/>
        </w:r>
        <w:r w:rsidR="004814D4">
          <w:rPr>
            <w:noProof/>
            <w:webHidden/>
          </w:rPr>
          <w:instrText xml:space="preserve"> PAGEREF _Toc2259176 \h </w:instrText>
        </w:r>
        <w:r w:rsidR="004814D4">
          <w:rPr>
            <w:noProof/>
            <w:webHidden/>
          </w:rPr>
        </w:r>
        <w:r w:rsidR="004814D4">
          <w:rPr>
            <w:noProof/>
            <w:webHidden/>
          </w:rPr>
          <w:fldChar w:fldCharType="separate"/>
        </w:r>
        <w:r w:rsidR="004814D4">
          <w:rPr>
            <w:noProof/>
            <w:webHidden/>
          </w:rPr>
          <w:t>28</w:t>
        </w:r>
        <w:r w:rsidR="004814D4">
          <w:rPr>
            <w:noProof/>
            <w:webHidden/>
          </w:rPr>
          <w:fldChar w:fldCharType="end"/>
        </w:r>
      </w:hyperlink>
    </w:p>
    <w:p w:rsidR="004814D4" w:rsidRDefault="00FC07C7" w:rsidP="004814D4">
      <w:pPr>
        <w:pStyle w:val="20"/>
        <w:tabs>
          <w:tab w:val="right" w:leader="dot" w:pos="8296"/>
        </w:tabs>
        <w:rPr>
          <w:rFonts w:asciiTheme="minorHAnsi" w:eastAsiaTheme="minorEastAsia" w:hAnsiTheme="minorHAnsi" w:cstheme="minorBidi"/>
          <w:b w:val="0"/>
          <w:bCs w:val="0"/>
          <w:smallCaps w:val="0"/>
          <w:noProof/>
          <w:sz w:val="21"/>
        </w:rPr>
      </w:pPr>
      <w:hyperlink w:anchor="_Toc2259177" w:history="1">
        <w:r w:rsidR="004814D4" w:rsidRPr="00F25A7E">
          <w:rPr>
            <w:rStyle w:val="a8"/>
            <w:rFonts w:hint="eastAsia"/>
            <w:noProof/>
          </w:rPr>
          <w:t>六、个人独资企业登记提交材料规范</w:t>
        </w:r>
        <w:r w:rsidR="004814D4">
          <w:rPr>
            <w:noProof/>
            <w:webHidden/>
          </w:rPr>
          <w:tab/>
        </w:r>
        <w:r w:rsidR="004814D4">
          <w:rPr>
            <w:noProof/>
            <w:webHidden/>
          </w:rPr>
          <w:fldChar w:fldCharType="begin"/>
        </w:r>
        <w:r w:rsidR="004814D4">
          <w:rPr>
            <w:noProof/>
            <w:webHidden/>
          </w:rPr>
          <w:instrText xml:space="preserve"> PAGEREF _Toc2259177 \h </w:instrText>
        </w:r>
        <w:r w:rsidR="004814D4">
          <w:rPr>
            <w:noProof/>
            <w:webHidden/>
          </w:rPr>
        </w:r>
        <w:r w:rsidR="004814D4">
          <w:rPr>
            <w:noProof/>
            <w:webHidden/>
          </w:rPr>
          <w:fldChar w:fldCharType="separate"/>
        </w:r>
        <w:r w:rsidR="004814D4">
          <w:rPr>
            <w:noProof/>
            <w:webHidden/>
          </w:rPr>
          <w:t>29</w:t>
        </w:r>
        <w:r w:rsidR="004814D4">
          <w:rPr>
            <w:noProof/>
            <w:webHidden/>
          </w:rPr>
          <w:fldChar w:fldCharType="end"/>
        </w:r>
      </w:hyperlink>
    </w:p>
    <w:p w:rsidR="004814D4" w:rsidRDefault="00FC07C7" w:rsidP="004814D4">
      <w:pPr>
        <w:pStyle w:val="40"/>
        <w:tabs>
          <w:tab w:val="right" w:leader="dot" w:pos="8296"/>
        </w:tabs>
        <w:rPr>
          <w:rFonts w:asciiTheme="minorHAnsi" w:eastAsiaTheme="minorEastAsia" w:hAnsiTheme="minorHAnsi" w:cstheme="minorBidi"/>
          <w:noProof/>
          <w:sz w:val="21"/>
        </w:rPr>
      </w:pPr>
      <w:hyperlink w:anchor="_Toc2259178" w:history="1">
        <w:r w:rsidR="004814D4" w:rsidRPr="00F25A7E">
          <w:rPr>
            <w:rStyle w:val="a8"/>
            <w:rFonts w:hAnsi="宋体" w:hint="eastAsia"/>
            <w:noProof/>
          </w:rPr>
          <w:t>【</w:t>
        </w:r>
        <w:r w:rsidR="004814D4" w:rsidRPr="00F25A7E">
          <w:rPr>
            <w:rStyle w:val="a8"/>
            <w:rFonts w:hAnsi="宋体"/>
            <w:noProof/>
          </w:rPr>
          <w:t>30</w:t>
        </w:r>
        <w:r w:rsidR="004814D4" w:rsidRPr="00F25A7E">
          <w:rPr>
            <w:rStyle w:val="a8"/>
            <w:rFonts w:hAnsi="宋体" w:hint="eastAsia"/>
            <w:noProof/>
          </w:rPr>
          <w:t>】个人独资企业设立登记提交材料规范</w:t>
        </w:r>
        <w:r w:rsidR="004814D4">
          <w:rPr>
            <w:noProof/>
            <w:webHidden/>
          </w:rPr>
          <w:tab/>
        </w:r>
        <w:r w:rsidR="004814D4">
          <w:rPr>
            <w:noProof/>
            <w:webHidden/>
          </w:rPr>
          <w:fldChar w:fldCharType="begin"/>
        </w:r>
        <w:r w:rsidR="004814D4">
          <w:rPr>
            <w:noProof/>
            <w:webHidden/>
          </w:rPr>
          <w:instrText xml:space="preserve"> PAGEREF _Toc2259178 \h </w:instrText>
        </w:r>
        <w:r w:rsidR="004814D4">
          <w:rPr>
            <w:noProof/>
            <w:webHidden/>
          </w:rPr>
        </w:r>
        <w:r w:rsidR="004814D4">
          <w:rPr>
            <w:noProof/>
            <w:webHidden/>
          </w:rPr>
          <w:fldChar w:fldCharType="separate"/>
        </w:r>
        <w:r w:rsidR="004814D4">
          <w:rPr>
            <w:noProof/>
            <w:webHidden/>
          </w:rPr>
          <w:t>29</w:t>
        </w:r>
        <w:r w:rsidR="004814D4">
          <w:rPr>
            <w:noProof/>
            <w:webHidden/>
          </w:rPr>
          <w:fldChar w:fldCharType="end"/>
        </w:r>
      </w:hyperlink>
    </w:p>
    <w:p w:rsidR="004814D4" w:rsidRDefault="00FC07C7" w:rsidP="004814D4">
      <w:pPr>
        <w:pStyle w:val="40"/>
        <w:tabs>
          <w:tab w:val="right" w:leader="dot" w:pos="8296"/>
        </w:tabs>
        <w:rPr>
          <w:rFonts w:asciiTheme="minorHAnsi" w:eastAsiaTheme="minorEastAsia" w:hAnsiTheme="minorHAnsi" w:cstheme="minorBidi"/>
          <w:noProof/>
          <w:sz w:val="21"/>
        </w:rPr>
      </w:pPr>
      <w:hyperlink w:anchor="_Toc2259179" w:history="1">
        <w:r w:rsidR="004814D4" w:rsidRPr="00F25A7E">
          <w:rPr>
            <w:rStyle w:val="a8"/>
            <w:rFonts w:hint="eastAsia"/>
            <w:noProof/>
          </w:rPr>
          <w:t>【</w:t>
        </w:r>
        <w:r w:rsidR="004814D4" w:rsidRPr="00F25A7E">
          <w:rPr>
            <w:rStyle w:val="a8"/>
            <w:noProof/>
          </w:rPr>
          <w:t>31</w:t>
        </w:r>
        <w:r w:rsidR="004814D4" w:rsidRPr="00F25A7E">
          <w:rPr>
            <w:rStyle w:val="a8"/>
            <w:rFonts w:hint="eastAsia"/>
            <w:noProof/>
          </w:rPr>
          <w:t>】个人独资企业变更（备案）登记提交材料规范</w:t>
        </w:r>
        <w:r w:rsidR="004814D4">
          <w:rPr>
            <w:noProof/>
            <w:webHidden/>
          </w:rPr>
          <w:tab/>
        </w:r>
        <w:r w:rsidR="004814D4">
          <w:rPr>
            <w:noProof/>
            <w:webHidden/>
          </w:rPr>
          <w:fldChar w:fldCharType="begin"/>
        </w:r>
        <w:r w:rsidR="004814D4">
          <w:rPr>
            <w:noProof/>
            <w:webHidden/>
          </w:rPr>
          <w:instrText xml:space="preserve"> PAGEREF _Toc2259179 \h </w:instrText>
        </w:r>
        <w:r w:rsidR="004814D4">
          <w:rPr>
            <w:noProof/>
            <w:webHidden/>
          </w:rPr>
        </w:r>
        <w:r w:rsidR="004814D4">
          <w:rPr>
            <w:noProof/>
            <w:webHidden/>
          </w:rPr>
          <w:fldChar w:fldCharType="separate"/>
        </w:r>
        <w:r w:rsidR="004814D4">
          <w:rPr>
            <w:noProof/>
            <w:webHidden/>
          </w:rPr>
          <w:t>29</w:t>
        </w:r>
        <w:r w:rsidR="004814D4">
          <w:rPr>
            <w:noProof/>
            <w:webHidden/>
          </w:rPr>
          <w:fldChar w:fldCharType="end"/>
        </w:r>
      </w:hyperlink>
    </w:p>
    <w:p w:rsidR="004814D4" w:rsidRDefault="00FC07C7" w:rsidP="004814D4">
      <w:pPr>
        <w:pStyle w:val="40"/>
        <w:tabs>
          <w:tab w:val="right" w:leader="dot" w:pos="8296"/>
        </w:tabs>
        <w:rPr>
          <w:rFonts w:asciiTheme="minorHAnsi" w:eastAsiaTheme="minorEastAsia" w:hAnsiTheme="minorHAnsi" w:cstheme="minorBidi"/>
          <w:noProof/>
          <w:sz w:val="21"/>
        </w:rPr>
      </w:pPr>
      <w:hyperlink w:anchor="_Toc2259180" w:history="1">
        <w:r w:rsidR="004814D4" w:rsidRPr="00F25A7E">
          <w:rPr>
            <w:rStyle w:val="a8"/>
            <w:rFonts w:hint="eastAsia"/>
            <w:noProof/>
          </w:rPr>
          <w:t>【</w:t>
        </w:r>
        <w:r w:rsidR="004814D4" w:rsidRPr="00F25A7E">
          <w:rPr>
            <w:rStyle w:val="a8"/>
            <w:noProof/>
          </w:rPr>
          <w:t>32</w:t>
        </w:r>
        <w:r w:rsidR="004814D4" w:rsidRPr="00F25A7E">
          <w:rPr>
            <w:rStyle w:val="a8"/>
            <w:rFonts w:hint="eastAsia"/>
            <w:noProof/>
          </w:rPr>
          <w:t>】个人独资企业注销登记提交材料规范</w:t>
        </w:r>
        <w:r w:rsidR="004814D4">
          <w:rPr>
            <w:noProof/>
            <w:webHidden/>
          </w:rPr>
          <w:tab/>
        </w:r>
        <w:r w:rsidR="004814D4">
          <w:rPr>
            <w:noProof/>
            <w:webHidden/>
          </w:rPr>
          <w:fldChar w:fldCharType="begin"/>
        </w:r>
        <w:r w:rsidR="004814D4">
          <w:rPr>
            <w:noProof/>
            <w:webHidden/>
          </w:rPr>
          <w:instrText xml:space="preserve"> PAGEREF _Toc2259180 \h </w:instrText>
        </w:r>
        <w:r w:rsidR="004814D4">
          <w:rPr>
            <w:noProof/>
            <w:webHidden/>
          </w:rPr>
        </w:r>
        <w:r w:rsidR="004814D4">
          <w:rPr>
            <w:noProof/>
            <w:webHidden/>
          </w:rPr>
          <w:fldChar w:fldCharType="separate"/>
        </w:r>
        <w:r w:rsidR="004814D4">
          <w:rPr>
            <w:noProof/>
            <w:webHidden/>
          </w:rPr>
          <w:t>30</w:t>
        </w:r>
        <w:r w:rsidR="004814D4">
          <w:rPr>
            <w:noProof/>
            <w:webHidden/>
          </w:rPr>
          <w:fldChar w:fldCharType="end"/>
        </w:r>
      </w:hyperlink>
    </w:p>
    <w:p w:rsidR="004814D4" w:rsidRDefault="00FC07C7" w:rsidP="004814D4">
      <w:pPr>
        <w:pStyle w:val="40"/>
        <w:tabs>
          <w:tab w:val="right" w:leader="dot" w:pos="8296"/>
        </w:tabs>
        <w:rPr>
          <w:rFonts w:asciiTheme="minorHAnsi" w:eastAsiaTheme="minorEastAsia" w:hAnsiTheme="minorHAnsi" w:cstheme="minorBidi"/>
          <w:noProof/>
          <w:sz w:val="21"/>
        </w:rPr>
      </w:pPr>
      <w:hyperlink w:anchor="_Toc2259181" w:history="1">
        <w:r w:rsidR="004814D4" w:rsidRPr="00F25A7E">
          <w:rPr>
            <w:rStyle w:val="a8"/>
            <w:rFonts w:hint="eastAsia"/>
            <w:noProof/>
          </w:rPr>
          <w:t>【</w:t>
        </w:r>
        <w:r w:rsidR="004814D4" w:rsidRPr="00F25A7E">
          <w:rPr>
            <w:rStyle w:val="a8"/>
            <w:noProof/>
          </w:rPr>
          <w:t>33</w:t>
        </w:r>
        <w:r w:rsidR="004814D4" w:rsidRPr="00F25A7E">
          <w:rPr>
            <w:rStyle w:val="a8"/>
            <w:rFonts w:hint="eastAsia"/>
            <w:noProof/>
          </w:rPr>
          <w:t>】个人独资企业分支机构设立登记提交材料规范</w:t>
        </w:r>
        <w:r w:rsidR="004814D4">
          <w:rPr>
            <w:noProof/>
            <w:webHidden/>
          </w:rPr>
          <w:tab/>
        </w:r>
        <w:r w:rsidR="004814D4">
          <w:rPr>
            <w:noProof/>
            <w:webHidden/>
          </w:rPr>
          <w:fldChar w:fldCharType="begin"/>
        </w:r>
        <w:r w:rsidR="004814D4">
          <w:rPr>
            <w:noProof/>
            <w:webHidden/>
          </w:rPr>
          <w:instrText xml:space="preserve"> PAGEREF _Toc2259181 \h </w:instrText>
        </w:r>
        <w:r w:rsidR="004814D4">
          <w:rPr>
            <w:noProof/>
            <w:webHidden/>
          </w:rPr>
        </w:r>
        <w:r w:rsidR="004814D4">
          <w:rPr>
            <w:noProof/>
            <w:webHidden/>
          </w:rPr>
          <w:fldChar w:fldCharType="separate"/>
        </w:r>
        <w:r w:rsidR="004814D4">
          <w:rPr>
            <w:noProof/>
            <w:webHidden/>
          </w:rPr>
          <w:t>31</w:t>
        </w:r>
        <w:r w:rsidR="004814D4">
          <w:rPr>
            <w:noProof/>
            <w:webHidden/>
          </w:rPr>
          <w:fldChar w:fldCharType="end"/>
        </w:r>
      </w:hyperlink>
    </w:p>
    <w:p w:rsidR="004814D4" w:rsidRDefault="00FC07C7" w:rsidP="004814D4">
      <w:pPr>
        <w:pStyle w:val="40"/>
        <w:tabs>
          <w:tab w:val="right" w:leader="dot" w:pos="8296"/>
        </w:tabs>
        <w:rPr>
          <w:rFonts w:asciiTheme="minorHAnsi" w:eastAsiaTheme="minorEastAsia" w:hAnsiTheme="minorHAnsi" w:cstheme="minorBidi"/>
          <w:noProof/>
          <w:sz w:val="21"/>
        </w:rPr>
      </w:pPr>
      <w:hyperlink w:anchor="_Toc2259182" w:history="1">
        <w:r w:rsidR="004814D4" w:rsidRPr="00F25A7E">
          <w:rPr>
            <w:rStyle w:val="a8"/>
            <w:rFonts w:hint="eastAsia"/>
            <w:noProof/>
          </w:rPr>
          <w:t>【</w:t>
        </w:r>
        <w:r w:rsidR="004814D4" w:rsidRPr="00F25A7E">
          <w:rPr>
            <w:rStyle w:val="a8"/>
            <w:noProof/>
          </w:rPr>
          <w:t>34</w:t>
        </w:r>
        <w:r w:rsidR="004814D4" w:rsidRPr="00F25A7E">
          <w:rPr>
            <w:rStyle w:val="a8"/>
            <w:rFonts w:hint="eastAsia"/>
            <w:noProof/>
          </w:rPr>
          <w:t>】个人独资企业分支机构变更登记提交材料规范</w:t>
        </w:r>
        <w:r w:rsidR="004814D4">
          <w:rPr>
            <w:noProof/>
            <w:webHidden/>
          </w:rPr>
          <w:tab/>
        </w:r>
        <w:r w:rsidR="004814D4">
          <w:rPr>
            <w:noProof/>
            <w:webHidden/>
          </w:rPr>
          <w:fldChar w:fldCharType="begin"/>
        </w:r>
        <w:r w:rsidR="004814D4">
          <w:rPr>
            <w:noProof/>
            <w:webHidden/>
          </w:rPr>
          <w:instrText xml:space="preserve"> PAGEREF _Toc2259182 \h </w:instrText>
        </w:r>
        <w:r w:rsidR="004814D4">
          <w:rPr>
            <w:noProof/>
            <w:webHidden/>
          </w:rPr>
        </w:r>
        <w:r w:rsidR="004814D4">
          <w:rPr>
            <w:noProof/>
            <w:webHidden/>
          </w:rPr>
          <w:fldChar w:fldCharType="separate"/>
        </w:r>
        <w:r w:rsidR="004814D4">
          <w:rPr>
            <w:noProof/>
            <w:webHidden/>
          </w:rPr>
          <w:t>31</w:t>
        </w:r>
        <w:r w:rsidR="004814D4">
          <w:rPr>
            <w:noProof/>
            <w:webHidden/>
          </w:rPr>
          <w:fldChar w:fldCharType="end"/>
        </w:r>
      </w:hyperlink>
    </w:p>
    <w:p w:rsidR="004814D4" w:rsidRDefault="00FC07C7" w:rsidP="004814D4">
      <w:pPr>
        <w:pStyle w:val="40"/>
        <w:tabs>
          <w:tab w:val="right" w:leader="dot" w:pos="8296"/>
        </w:tabs>
        <w:rPr>
          <w:rFonts w:asciiTheme="minorHAnsi" w:eastAsiaTheme="minorEastAsia" w:hAnsiTheme="minorHAnsi" w:cstheme="minorBidi"/>
          <w:noProof/>
          <w:sz w:val="21"/>
        </w:rPr>
      </w:pPr>
      <w:hyperlink w:anchor="_Toc2259183" w:history="1">
        <w:r w:rsidR="004814D4" w:rsidRPr="00F25A7E">
          <w:rPr>
            <w:rStyle w:val="a8"/>
            <w:rFonts w:hint="eastAsia"/>
            <w:noProof/>
          </w:rPr>
          <w:t>【</w:t>
        </w:r>
        <w:r w:rsidR="004814D4" w:rsidRPr="00F25A7E">
          <w:rPr>
            <w:rStyle w:val="a8"/>
            <w:noProof/>
          </w:rPr>
          <w:t>35</w:t>
        </w:r>
        <w:r w:rsidR="004814D4" w:rsidRPr="00F25A7E">
          <w:rPr>
            <w:rStyle w:val="a8"/>
            <w:rFonts w:hint="eastAsia"/>
            <w:noProof/>
          </w:rPr>
          <w:t>】个人独资企业分支机构注销登记提交材料规范</w:t>
        </w:r>
        <w:r w:rsidR="004814D4">
          <w:rPr>
            <w:noProof/>
            <w:webHidden/>
          </w:rPr>
          <w:tab/>
        </w:r>
        <w:r w:rsidR="004814D4">
          <w:rPr>
            <w:noProof/>
            <w:webHidden/>
          </w:rPr>
          <w:fldChar w:fldCharType="begin"/>
        </w:r>
        <w:r w:rsidR="004814D4">
          <w:rPr>
            <w:noProof/>
            <w:webHidden/>
          </w:rPr>
          <w:instrText xml:space="preserve"> PAGEREF _Toc2259183 \h </w:instrText>
        </w:r>
        <w:r w:rsidR="004814D4">
          <w:rPr>
            <w:noProof/>
            <w:webHidden/>
          </w:rPr>
        </w:r>
        <w:r w:rsidR="004814D4">
          <w:rPr>
            <w:noProof/>
            <w:webHidden/>
          </w:rPr>
          <w:fldChar w:fldCharType="separate"/>
        </w:r>
        <w:r w:rsidR="004814D4">
          <w:rPr>
            <w:noProof/>
            <w:webHidden/>
          </w:rPr>
          <w:t>32</w:t>
        </w:r>
        <w:r w:rsidR="004814D4">
          <w:rPr>
            <w:noProof/>
            <w:webHidden/>
          </w:rPr>
          <w:fldChar w:fldCharType="end"/>
        </w:r>
      </w:hyperlink>
    </w:p>
    <w:p w:rsidR="004814D4" w:rsidRDefault="00FC07C7" w:rsidP="004814D4">
      <w:pPr>
        <w:pStyle w:val="10"/>
        <w:rPr>
          <w:rFonts w:asciiTheme="minorHAnsi" w:eastAsiaTheme="minorEastAsia" w:hAnsiTheme="minorHAnsi" w:cstheme="minorBidi"/>
          <w:b w:val="0"/>
          <w:bCs w:val="0"/>
          <w:caps w:val="0"/>
          <w:noProof/>
          <w:sz w:val="21"/>
          <w:u w:val="none"/>
        </w:rPr>
      </w:pPr>
      <w:hyperlink w:anchor="_Toc2259184" w:history="1">
        <w:r w:rsidR="004814D4" w:rsidRPr="00F25A7E">
          <w:rPr>
            <w:rStyle w:val="a8"/>
            <w:rFonts w:hint="eastAsia"/>
            <w:noProof/>
          </w:rPr>
          <w:t>第三部分</w:t>
        </w:r>
        <w:r w:rsidR="004814D4" w:rsidRPr="00F25A7E">
          <w:rPr>
            <w:rStyle w:val="a8"/>
            <w:noProof/>
          </w:rPr>
          <w:t xml:space="preserve"> </w:t>
        </w:r>
        <w:r w:rsidR="004814D4" w:rsidRPr="00F25A7E">
          <w:rPr>
            <w:rStyle w:val="a8"/>
            <w:rFonts w:hint="eastAsia"/>
            <w:noProof/>
          </w:rPr>
          <w:t>外商投资企业登记提交材料规范</w:t>
        </w:r>
        <w:r w:rsidR="004814D4">
          <w:rPr>
            <w:noProof/>
            <w:webHidden/>
          </w:rPr>
          <w:tab/>
        </w:r>
        <w:r w:rsidR="004814D4">
          <w:rPr>
            <w:noProof/>
            <w:webHidden/>
          </w:rPr>
          <w:fldChar w:fldCharType="begin"/>
        </w:r>
        <w:r w:rsidR="004814D4">
          <w:rPr>
            <w:noProof/>
            <w:webHidden/>
          </w:rPr>
          <w:instrText xml:space="preserve"> PAGEREF _Toc2259184 \h </w:instrText>
        </w:r>
        <w:r w:rsidR="004814D4">
          <w:rPr>
            <w:noProof/>
            <w:webHidden/>
          </w:rPr>
        </w:r>
        <w:r w:rsidR="004814D4">
          <w:rPr>
            <w:noProof/>
            <w:webHidden/>
          </w:rPr>
          <w:fldChar w:fldCharType="separate"/>
        </w:r>
        <w:r w:rsidR="004814D4">
          <w:rPr>
            <w:noProof/>
            <w:webHidden/>
          </w:rPr>
          <w:t>32</w:t>
        </w:r>
        <w:r w:rsidR="004814D4">
          <w:rPr>
            <w:noProof/>
            <w:webHidden/>
          </w:rPr>
          <w:fldChar w:fldCharType="end"/>
        </w:r>
      </w:hyperlink>
    </w:p>
    <w:p w:rsidR="004814D4" w:rsidRDefault="00FC07C7" w:rsidP="004814D4">
      <w:pPr>
        <w:pStyle w:val="20"/>
        <w:tabs>
          <w:tab w:val="right" w:leader="dot" w:pos="8296"/>
        </w:tabs>
        <w:rPr>
          <w:rFonts w:asciiTheme="minorHAnsi" w:eastAsiaTheme="minorEastAsia" w:hAnsiTheme="minorHAnsi" w:cstheme="minorBidi"/>
          <w:b w:val="0"/>
          <w:bCs w:val="0"/>
          <w:smallCaps w:val="0"/>
          <w:noProof/>
          <w:sz w:val="21"/>
        </w:rPr>
      </w:pPr>
      <w:hyperlink w:anchor="_Toc2259185" w:history="1">
        <w:r w:rsidR="004814D4" w:rsidRPr="00F25A7E">
          <w:rPr>
            <w:rStyle w:val="a8"/>
            <w:rFonts w:hint="eastAsia"/>
            <w:noProof/>
          </w:rPr>
          <w:t>一、外商投资企业登记提交材料规范</w:t>
        </w:r>
        <w:r w:rsidR="004814D4">
          <w:rPr>
            <w:noProof/>
            <w:webHidden/>
          </w:rPr>
          <w:tab/>
        </w:r>
        <w:r w:rsidR="004814D4">
          <w:rPr>
            <w:noProof/>
            <w:webHidden/>
          </w:rPr>
          <w:fldChar w:fldCharType="begin"/>
        </w:r>
        <w:r w:rsidR="004814D4">
          <w:rPr>
            <w:noProof/>
            <w:webHidden/>
          </w:rPr>
          <w:instrText xml:space="preserve"> PAGEREF _Toc2259185 \h </w:instrText>
        </w:r>
        <w:r w:rsidR="004814D4">
          <w:rPr>
            <w:noProof/>
            <w:webHidden/>
          </w:rPr>
        </w:r>
        <w:r w:rsidR="004814D4">
          <w:rPr>
            <w:noProof/>
            <w:webHidden/>
          </w:rPr>
          <w:fldChar w:fldCharType="separate"/>
        </w:r>
        <w:r w:rsidR="004814D4">
          <w:rPr>
            <w:noProof/>
            <w:webHidden/>
          </w:rPr>
          <w:t>32</w:t>
        </w:r>
        <w:r w:rsidR="004814D4">
          <w:rPr>
            <w:noProof/>
            <w:webHidden/>
          </w:rPr>
          <w:fldChar w:fldCharType="end"/>
        </w:r>
      </w:hyperlink>
    </w:p>
    <w:p w:rsidR="004814D4" w:rsidRDefault="00FC07C7" w:rsidP="004814D4">
      <w:pPr>
        <w:pStyle w:val="40"/>
        <w:tabs>
          <w:tab w:val="right" w:leader="dot" w:pos="8296"/>
        </w:tabs>
        <w:rPr>
          <w:rFonts w:asciiTheme="minorHAnsi" w:eastAsiaTheme="minorEastAsia" w:hAnsiTheme="minorHAnsi" w:cstheme="minorBidi"/>
          <w:noProof/>
          <w:sz w:val="21"/>
        </w:rPr>
      </w:pPr>
      <w:hyperlink w:anchor="_Toc2259186" w:history="1">
        <w:r w:rsidR="004814D4" w:rsidRPr="00F25A7E">
          <w:rPr>
            <w:rStyle w:val="a8"/>
            <w:rFonts w:hint="eastAsia"/>
            <w:noProof/>
          </w:rPr>
          <w:t>【</w:t>
        </w:r>
        <w:r w:rsidR="004814D4" w:rsidRPr="00F25A7E">
          <w:rPr>
            <w:rStyle w:val="a8"/>
            <w:noProof/>
          </w:rPr>
          <w:t>36</w:t>
        </w:r>
        <w:r w:rsidR="004814D4" w:rsidRPr="00F25A7E">
          <w:rPr>
            <w:rStyle w:val="a8"/>
            <w:rFonts w:hint="eastAsia"/>
            <w:noProof/>
          </w:rPr>
          <w:t>】</w:t>
        </w:r>
        <w:r w:rsidR="004814D4" w:rsidRPr="00F25A7E">
          <w:rPr>
            <w:rStyle w:val="a8"/>
            <w:noProof/>
          </w:rPr>
          <w:t xml:space="preserve"> </w:t>
        </w:r>
        <w:r w:rsidR="004814D4" w:rsidRPr="00F25A7E">
          <w:rPr>
            <w:rStyle w:val="a8"/>
            <w:rFonts w:hint="eastAsia"/>
            <w:noProof/>
          </w:rPr>
          <w:t>外商投资企业设立登记提交材料规范</w:t>
        </w:r>
        <w:r w:rsidR="004814D4">
          <w:rPr>
            <w:noProof/>
            <w:webHidden/>
          </w:rPr>
          <w:tab/>
        </w:r>
        <w:r w:rsidR="004814D4">
          <w:rPr>
            <w:noProof/>
            <w:webHidden/>
          </w:rPr>
          <w:fldChar w:fldCharType="begin"/>
        </w:r>
        <w:r w:rsidR="004814D4">
          <w:rPr>
            <w:noProof/>
            <w:webHidden/>
          </w:rPr>
          <w:instrText xml:space="preserve"> PAGEREF _Toc2259186 \h </w:instrText>
        </w:r>
        <w:r w:rsidR="004814D4">
          <w:rPr>
            <w:noProof/>
            <w:webHidden/>
          </w:rPr>
        </w:r>
        <w:r w:rsidR="004814D4">
          <w:rPr>
            <w:noProof/>
            <w:webHidden/>
          </w:rPr>
          <w:fldChar w:fldCharType="separate"/>
        </w:r>
        <w:r w:rsidR="004814D4">
          <w:rPr>
            <w:noProof/>
            <w:webHidden/>
          </w:rPr>
          <w:t>32</w:t>
        </w:r>
        <w:r w:rsidR="004814D4">
          <w:rPr>
            <w:noProof/>
            <w:webHidden/>
          </w:rPr>
          <w:fldChar w:fldCharType="end"/>
        </w:r>
      </w:hyperlink>
    </w:p>
    <w:p w:rsidR="004814D4" w:rsidRDefault="00FC07C7" w:rsidP="004814D4">
      <w:pPr>
        <w:pStyle w:val="40"/>
        <w:tabs>
          <w:tab w:val="right" w:leader="dot" w:pos="8296"/>
        </w:tabs>
        <w:rPr>
          <w:rFonts w:asciiTheme="minorHAnsi" w:eastAsiaTheme="minorEastAsia" w:hAnsiTheme="minorHAnsi" w:cstheme="minorBidi"/>
          <w:noProof/>
          <w:sz w:val="21"/>
        </w:rPr>
      </w:pPr>
      <w:hyperlink w:anchor="_Toc2259187" w:history="1">
        <w:r w:rsidR="004814D4" w:rsidRPr="00F25A7E">
          <w:rPr>
            <w:rStyle w:val="a8"/>
            <w:rFonts w:hint="eastAsia"/>
            <w:noProof/>
          </w:rPr>
          <w:t>【</w:t>
        </w:r>
        <w:r w:rsidR="004814D4" w:rsidRPr="00F25A7E">
          <w:rPr>
            <w:rStyle w:val="a8"/>
            <w:noProof/>
          </w:rPr>
          <w:t>37</w:t>
        </w:r>
        <w:r w:rsidR="004814D4" w:rsidRPr="00F25A7E">
          <w:rPr>
            <w:rStyle w:val="a8"/>
            <w:rFonts w:hint="eastAsia"/>
            <w:noProof/>
          </w:rPr>
          <w:t>】外商投资企业变更登记提交材料规范</w:t>
        </w:r>
        <w:r w:rsidR="004814D4">
          <w:rPr>
            <w:noProof/>
            <w:webHidden/>
          </w:rPr>
          <w:tab/>
        </w:r>
        <w:r w:rsidR="004814D4">
          <w:rPr>
            <w:noProof/>
            <w:webHidden/>
          </w:rPr>
          <w:fldChar w:fldCharType="begin"/>
        </w:r>
        <w:r w:rsidR="004814D4">
          <w:rPr>
            <w:noProof/>
            <w:webHidden/>
          </w:rPr>
          <w:instrText xml:space="preserve"> PAGEREF _Toc2259187 \h </w:instrText>
        </w:r>
        <w:r w:rsidR="004814D4">
          <w:rPr>
            <w:noProof/>
            <w:webHidden/>
          </w:rPr>
        </w:r>
        <w:r w:rsidR="004814D4">
          <w:rPr>
            <w:noProof/>
            <w:webHidden/>
          </w:rPr>
          <w:fldChar w:fldCharType="separate"/>
        </w:r>
        <w:r w:rsidR="004814D4">
          <w:rPr>
            <w:noProof/>
            <w:webHidden/>
          </w:rPr>
          <w:t>34</w:t>
        </w:r>
        <w:r w:rsidR="004814D4">
          <w:rPr>
            <w:noProof/>
            <w:webHidden/>
          </w:rPr>
          <w:fldChar w:fldCharType="end"/>
        </w:r>
      </w:hyperlink>
    </w:p>
    <w:p w:rsidR="004814D4" w:rsidRDefault="00FC07C7" w:rsidP="004814D4">
      <w:pPr>
        <w:pStyle w:val="40"/>
        <w:tabs>
          <w:tab w:val="right" w:leader="dot" w:pos="8296"/>
        </w:tabs>
        <w:rPr>
          <w:rFonts w:asciiTheme="minorHAnsi" w:eastAsiaTheme="minorEastAsia" w:hAnsiTheme="minorHAnsi" w:cstheme="minorBidi"/>
          <w:noProof/>
          <w:sz w:val="21"/>
        </w:rPr>
      </w:pPr>
      <w:hyperlink w:anchor="_Toc2259188" w:history="1">
        <w:r w:rsidR="004814D4" w:rsidRPr="00F25A7E">
          <w:rPr>
            <w:rStyle w:val="a8"/>
            <w:rFonts w:hint="eastAsia"/>
            <w:noProof/>
          </w:rPr>
          <w:t>【</w:t>
        </w:r>
        <w:r w:rsidR="004814D4" w:rsidRPr="00F25A7E">
          <w:rPr>
            <w:rStyle w:val="a8"/>
            <w:noProof/>
          </w:rPr>
          <w:t>38</w:t>
        </w:r>
        <w:r w:rsidR="004814D4" w:rsidRPr="00F25A7E">
          <w:rPr>
            <w:rStyle w:val="a8"/>
            <w:rFonts w:hint="eastAsia"/>
            <w:noProof/>
          </w:rPr>
          <w:t>】外商投资企业备案提交材料规范</w:t>
        </w:r>
        <w:r w:rsidR="004814D4">
          <w:rPr>
            <w:noProof/>
            <w:webHidden/>
          </w:rPr>
          <w:tab/>
        </w:r>
        <w:r w:rsidR="004814D4">
          <w:rPr>
            <w:noProof/>
            <w:webHidden/>
          </w:rPr>
          <w:fldChar w:fldCharType="begin"/>
        </w:r>
        <w:r w:rsidR="004814D4">
          <w:rPr>
            <w:noProof/>
            <w:webHidden/>
          </w:rPr>
          <w:instrText xml:space="preserve"> PAGEREF _Toc2259188 \h </w:instrText>
        </w:r>
        <w:r w:rsidR="004814D4">
          <w:rPr>
            <w:noProof/>
            <w:webHidden/>
          </w:rPr>
        </w:r>
        <w:r w:rsidR="004814D4">
          <w:rPr>
            <w:noProof/>
            <w:webHidden/>
          </w:rPr>
          <w:fldChar w:fldCharType="separate"/>
        </w:r>
        <w:r w:rsidR="004814D4">
          <w:rPr>
            <w:noProof/>
            <w:webHidden/>
          </w:rPr>
          <w:t>36</w:t>
        </w:r>
        <w:r w:rsidR="004814D4">
          <w:rPr>
            <w:noProof/>
            <w:webHidden/>
          </w:rPr>
          <w:fldChar w:fldCharType="end"/>
        </w:r>
      </w:hyperlink>
    </w:p>
    <w:p w:rsidR="004814D4" w:rsidRDefault="00FC07C7" w:rsidP="004814D4">
      <w:pPr>
        <w:pStyle w:val="40"/>
        <w:tabs>
          <w:tab w:val="right" w:leader="dot" w:pos="8296"/>
        </w:tabs>
        <w:rPr>
          <w:rFonts w:asciiTheme="minorHAnsi" w:eastAsiaTheme="minorEastAsia" w:hAnsiTheme="minorHAnsi" w:cstheme="minorBidi"/>
          <w:noProof/>
          <w:sz w:val="21"/>
        </w:rPr>
      </w:pPr>
      <w:hyperlink w:anchor="_Toc2259189" w:history="1">
        <w:r w:rsidR="004814D4" w:rsidRPr="00F25A7E">
          <w:rPr>
            <w:rStyle w:val="a8"/>
            <w:rFonts w:hint="eastAsia"/>
            <w:noProof/>
          </w:rPr>
          <w:t>【</w:t>
        </w:r>
        <w:r w:rsidR="004814D4" w:rsidRPr="00F25A7E">
          <w:rPr>
            <w:rStyle w:val="a8"/>
            <w:noProof/>
          </w:rPr>
          <w:t>39</w:t>
        </w:r>
        <w:r w:rsidR="004814D4" w:rsidRPr="00F25A7E">
          <w:rPr>
            <w:rStyle w:val="a8"/>
            <w:rFonts w:hint="eastAsia"/>
            <w:noProof/>
          </w:rPr>
          <w:t>】外商投资企业注销登记提交材料规范</w:t>
        </w:r>
        <w:r w:rsidR="004814D4">
          <w:rPr>
            <w:noProof/>
            <w:webHidden/>
          </w:rPr>
          <w:tab/>
        </w:r>
        <w:r w:rsidR="004814D4">
          <w:rPr>
            <w:noProof/>
            <w:webHidden/>
          </w:rPr>
          <w:fldChar w:fldCharType="begin"/>
        </w:r>
        <w:r w:rsidR="004814D4">
          <w:rPr>
            <w:noProof/>
            <w:webHidden/>
          </w:rPr>
          <w:instrText xml:space="preserve"> PAGEREF _Toc2259189 \h </w:instrText>
        </w:r>
        <w:r w:rsidR="004814D4">
          <w:rPr>
            <w:noProof/>
            <w:webHidden/>
          </w:rPr>
        </w:r>
        <w:r w:rsidR="004814D4">
          <w:rPr>
            <w:noProof/>
            <w:webHidden/>
          </w:rPr>
          <w:fldChar w:fldCharType="separate"/>
        </w:r>
        <w:r w:rsidR="004814D4">
          <w:rPr>
            <w:noProof/>
            <w:webHidden/>
          </w:rPr>
          <w:t>37</w:t>
        </w:r>
        <w:r w:rsidR="004814D4">
          <w:rPr>
            <w:noProof/>
            <w:webHidden/>
          </w:rPr>
          <w:fldChar w:fldCharType="end"/>
        </w:r>
      </w:hyperlink>
    </w:p>
    <w:p w:rsidR="004814D4" w:rsidRDefault="00FC07C7" w:rsidP="004814D4">
      <w:pPr>
        <w:pStyle w:val="40"/>
        <w:tabs>
          <w:tab w:val="right" w:leader="dot" w:pos="8296"/>
        </w:tabs>
        <w:rPr>
          <w:rFonts w:asciiTheme="minorHAnsi" w:eastAsiaTheme="minorEastAsia" w:hAnsiTheme="minorHAnsi" w:cstheme="minorBidi"/>
          <w:noProof/>
          <w:sz w:val="21"/>
        </w:rPr>
      </w:pPr>
      <w:hyperlink w:anchor="_Toc2259190" w:history="1">
        <w:r w:rsidR="004814D4" w:rsidRPr="00F25A7E">
          <w:rPr>
            <w:rStyle w:val="a8"/>
            <w:rFonts w:ascii="宋体" w:hAnsi="宋体" w:hint="eastAsia"/>
            <w:noProof/>
          </w:rPr>
          <w:t>【</w:t>
        </w:r>
        <w:r w:rsidR="004814D4" w:rsidRPr="00F25A7E">
          <w:rPr>
            <w:rStyle w:val="a8"/>
            <w:rFonts w:ascii="宋体" w:hAnsi="宋体"/>
            <w:noProof/>
          </w:rPr>
          <w:t>40</w:t>
        </w:r>
        <w:r w:rsidR="004814D4" w:rsidRPr="00F25A7E">
          <w:rPr>
            <w:rStyle w:val="a8"/>
            <w:rFonts w:ascii="宋体" w:hAnsi="宋体" w:hint="eastAsia"/>
            <w:noProof/>
          </w:rPr>
          <w:t>】外商投资的公司撤销变更登记提交材料规范</w:t>
        </w:r>
        <w:r w:rsidR="004814D4">
          <w:rPr>
            <w:noProof/>
            <w:webHidden/>
          </w:rPr>
          <w:tab/>
        </w:r>
        <w:r w:rsidR="004814D4">
          <w:rPr>
            <w:noProof/>
            <w:webHidden/>
          </w:rPr>
          <w:fldChar w:fldCharType="begin"/>
        </w:r>
        <w:r w:rsidR="004814D4">
          <w:rPr>
            <w:noProof/>
            <w:webHidden/>
          </w:rPr>
          <w:instrText xml:space="preserve"> PAGEREF _Toc2259190 \h </w:instrText>
        </w:r>
        <w:r w:rsidR="004814D4">
          <w:rPr>
            <w:noProof/>
            <w:webHidden/>
          </w:rPr>
        </w:r>
        <w:r w:rsidR="004814D4">
          <w:rPr>
            <w:noProof/>
            <w:webHidden/>
          </w:rPr>
          <w:fldChar w:fldCharType="separate"/>
        </w:r>
        <w:r w:rsidR="004814D4">
          <w:rPr>
            <w:noProof/>
            <w:webHidden/>
          </w:rPr>
          <w:t>38</w:t>
        </w:r>
        <w:r w:rsidR="004814D4">
          <w:rPr>
            <w:noProof/>
            <w:webHidden/>
          </w:rPr>
          <w:fldChar w:fldCharType="end"/>
        </w:r>
      </w:hyperlink>
    </w:p>
    <w:p w:rsidR="004814D4" w:rsidRDefault="00FC07C7" w:rsidP="004814D4">
      <w:pPr>
        <w:pStyle w:val="20"/>
        <w:tabs>
          <w:tab w:val="right" w:leader="dot" w:pos="8296"/>
        </w:tabs>
        <w:rPr>
          <w:rFonts w:asciiTheme="minorHAnsi" w:eastAsiaTheme="minorEastAsia" w:hAnsiTheme="minorHAnsi" w:cstheme="minorBidi"/>
          <w:b w:val="0"/>
          <w:bCs w:val="0"/>
          <w:smallCaps w:val="0"/>
          <w:noProof/>
          <w:sz w:val="21"/>
        </w:rPr>
      </w:pPr>
      <w:hyperlink w:anchor="_Toc2259191" w:history="1">
        <w:r w:rsidR="004814D4" w:rsidRPr="00F25A7E">
          <w:rPr>
            <w:rStyle w:val="a8"/>
            <w:rFonts w:hint="eastAsia"/>
            <w:noProof/>
          </w:rPr>
          <w:t>二、外商投资企业分支机构登记提交材料规范</w:t>
        </w:r>
        <w:r w:rsidR="004814D4">
          <w:rPr>
            <w:noProof/>
            <w:webHidden/>
          </w:rPr>
          <w:tab/>
        </w:r>
        <w:r w:rsidR="004814D4">
          <w:rPr>
            <w:noProof/>
            <w:webHidden/>
          </w:rPr>
          <w:fldChar w:fldCharType="begin"/>
        </w:r>
        <w:r w:rsidR="004814D4">
          <w:rPr>
            <w:noProof/>
            <w:webHidden/>
          </w:rPr>
          <w:instrText xml:space="preserve"> PAGEREF _Toc2259191 \h </w:instrText>
        </w:r>
        <w:r w:rsidR="004814D4">
          <w:rPr>
            <w:noProof/>
            <w:webHidden/>
          </w:rPr>
        </w:r>
        <w:r w:rsidR="004814D4">
          <w:rPr>
            <w:noProof/>
            <w:webHidden/>
          </w:rPr>
          <w:fldChar w:fldCharType="separate"/>
        </w:r>
        <w:r w:rsidR="004814D4">
          <w:rPr>
            <w:noProof/>
            <w:webHidden/>
          </w:rPr>
          <w:t>38</w:t>
        </w:r>
        <w:r w:rsidR="004814D4">
          <w:rPr>
            <w:noProof/>
            <w:webHidden/>
          </w:rPr>
          <w:fldChar w:fldCharType="end"/>
        </w:r>
      </w:hyperlink>
    </w:p>
    <w:p w:rsidR="004814D4" w:rsidRDefault="00FC07C7" w:rsidP="004814D4">
      <w:pPr>
        <w:pStyle w:val="40"/>
        <w:tabs>
          <w:tab w:val="right" w:leader="dot" w:pos="8296"/>
        </w:tabs>
        <w:rPr>
          <w:rFonts w:asciiTheme="minorHAnsi" w:eastAsiaTheme="minorEastAsia" w:hAnsiTheme="minorHAnsi" w:cstheme="minorBidi"/>
          <w:noProof/>
          <w:sz w:val="21"/>
        </w:rPr>
      </w:pPr>
      <w:hyperlink w:anchor="_Toc2259192" w:history="1">
        <w:r w:rsidR="004814D4" w:rsidRPr="00F25A7E">
          <w:rPr>
            <w:rStyle w:val="a8"/>
            <w:rFonts w:hint="eastAsia"/>
            <w:noProof/>
          </w:rPr>
          <w:t>【</w:t>
        </w:r>
        <w:r w:rsidR="004814D4" w:rsidRPr="00F25A7E">
          <w:rPr>
            <w:rStyle w:val="a8"/>
            <w:noProof/>
          </w:rPr>
          <w:t>41</w:t>
        </w:r>
        <w:r w:rsidR="004814D4" w:rsidRPr="00F25A7E">
          <w:rPr>
            <w:rStyle w:val="a8"/>
            <w:rFonts w:hint="eastAsia"/>
            <w:noProof/>
          </w:rPr>
          <w:t>】外商投资企业分支机构设立登记提交材料规范</w:t>
        </w:r>
        <w:r w:rsidR="004814D4">
          <w:rPr>
            <w:noProof/>
            <w:webHidden/>
          </w:rPr>
          <w:tab/>
        </w:r>
        <w:r w:rsidR="004814D4">
          <w:rPr>
            <w:noProof/>
            <w:webHidden/>
          </w:rPr>
          <w:fldChar w:fldCharType="begin"/>
        </w:r>
        <w:r w:rsidR="004814D4">
          <w:rPr>
            <w:noProof/>
            <w:webHidden/>
          </w:rPr>
          <w:instrText xml:space="preserve"> PAGEREF _Toc2259192 \h </w:instrText>
        </w:r>
        <w:r w:rsidR="004814D4">
          <w:rPr>
            <w:noProof/>
            <w:webHidden/>
          </w:rPr>
        </w:r>
        <w:r w:rsidR="004814D4">
          <w:rPr>
            <w:noProof/>
            <w:webHidden/>
          </w:rPr>
          <w:fldChar w:fldCharType="separate"/>
        </w:r>
        <w:r w:rsidR="004814D4">
          <w:rPr>
            <w:noProof/>
            <w:webHidden/>
          </w:rPr>
          <w:t>38</w:t>
        </w:r>
        <w:r w:rsidR="004814D4">
          <w:rPr>
            <w:noProof/>
            <w:webHidden/>
          </w:rPr>
          <w:fldChar w:fldCharType="end"/>
        </w:r>
      </w:hyperlink>
    </w:p>
    <w:p w:rsidR="004814D4" w:rsidRDefault="00FC07C7" w:rsidP="004814D4">
      <w:pPr>
        <w:pStyle w:val="40"/>
        <w:tabs>
          <w:tab w:val="right" w:leader="dot" w:pos="8296"/>
        </w:tabs>
        <w:rPr>
          <w:rFonts w:asciiTheme="minorHAnsi" w:eastAsiaTheme="minorEastAsia" w:hAnsiTheme="minorHAnsi" w:cstheme="minorBidi"/>
          <w:noProof/>
          <w:sz w:val="21"/>
        </w:rPr>
      </w:pPr>
      <w:hyperlink w:anchor="_Toc2259193" w:history="1">
        <w:r w:rsidR="004814D4" w:rsidRPr="00F25A7E">
          <w:rPr>
            <w:rStyle w:val="a8"/>
            <w:rFonts w:hint="eastAsia"/>
            <w:noProof/>
          </w:rPr>
          <w:t>【</w:t>
        </w:r>
        <w:r w:rsidR="004814D4" w:rsidRPr="00F25A7E">
          <w:rPr>
            <w:rStyle w:val="a8"/>
            <w:noProof/>
          </w:rPr>
          <w:t>42</w:t>
        </w:r>
        <w:r w:rsidR="004814D4" w:rsidRPr="00F25A7E">
          <w:rPr>
            <w:rStyle w:val="a8"/>
            <w:rFonts w:hint="eastAsia"/>
            <w:noProof/>
          </w:rPr>
          <w:t>】外商投资企业分支机构变更登记提交材料规范</w:t>
        </w:r>
        <w:r w:rsidR="004814D4">
          <w:rPr>
            <w:noProof/>
            <w:webHidden/>
          </w:rPr>
          <w:tab/>
        </w:r>
        <w:r w:rsidR="004814D4">
          <w:rPr>
            <w:noProof/>
            <w:webHidden/>
          </w:rPr>
          <w:fldChar w:fldCharType="begin"/>
        </w:r>
        <w:r w:rsidR="004814D4">
          <w:rPr>
            <w:noProof/>
            <w:webHidden/>
          </w:rPr>
          <w:instrText xml:space="preserve"> PAGEREF _Toc2259193 \h </w:instrText>
        </w:r>
        <w:r w:rsidR="004814D4">
          <w:rPr>
            <w:noProof/>
            <w:webHidden/>
          </w:rPr>
        </w:r>
        <w:r w:rsidR="004814D4">
          <w:rPr>
            <w:noProof/>
            <w:webHidden/>
          </w:rPr>
          <w:fldChar w:fldCharType="separate"/>
        </w:r>
        <w:r w:rsidR="004814D4">
          <w:rPr>
            <w:noProof/>
            <w:webHidden/>
          </w:rPr>
          <w:t>39</w:t>
        </w:r>
        <w:r w:rsidR="004814D4">
          <w:rPr>
            <w:noProof/>
            <w:webHidden/>
          </w:rPr>
          <w:fldChar w:fldCharType="end"/>
        </w:r>
      </w:hyperlink>
    </w:p>
    <w:p w:rsidR="004814D4" w:rsidRDefault="00FC07C7" w:rsidP="004814D4">
      <w:pPr>
        <w:pStyle w:val="40"/>
        <w:tabs>
          <w:tab w:val="right" w:leader="dot" w:pos="8296"/>
        </w:tabs>
        <w:rPr>
          <w:rFonts w:asciiTheme="minorHAnsi" w:eastAsiaTheme="minorEastAsia" w:hAnsiTheme="minorHAnsi" w:cstheme="minorBidi"/>
          <w:noProof/>
          <w:sz w:val="21"/>
        </w:rPr>
      </w:pPr>
      <w:hyperlink w:anchor="_Toc2259194" w:history="1">
        <w:r w:rsidR="004814D4" w:rsidRPr="00F25A7E">
          <w:rPr>
            <w:rStyle w:val="a8"/>
            <w:rFonts w:hint="eastAsia"/>
            <w:noProof/>
          </w:rPr>
          <w:t>【</w:t>
        </w:r>
        <w:r w:rsidR="004814D4" w:rsidRPr="00F25A7E">
          <w:rPr>
            <w:rStyle w:val="a8"/>
            <w:noProof/>
          </w:rPr>
          <w:t>43</w:t>
        </w:r>
        <w:r w:rsidR="004814D4" w:rsidRPr="00F25A7E">
          <w:rPr>
            <w:rStyle w:val="a8"/>
            <w:rFonts w:hint="eastAsia"/>
            <w:noProof/>
          </w:rPr>
          <w:t>】外商投资企业分支机构注销登记提交材料规范</w:t>
        </w:r>
        <w:r w:rsidR="004814D4">
          <w:rPr>
            <w:noProof/>
            <w:webHidden/>
          </w:rPr>
          <w:tab/>
        </w:r>
        <w:r w:rsidR="004814D4">
          <w:rPr>
            <w:noProof/>
            <w:webHidden/>
          </w:rPr>
          <w:fldChar w:fldCharType="begin"/>
        </w:r>
        <w:r w:rsidR="004814D4">
          <w:rPr>
            <w:noProof/>
            <w:webHidden/>
          </w:rPr>
          <w:instrText xml:space="preserve"> PAGEREF _Toc2259194 \h </w:instrText>
        </w:r>
        <w:r w:rsidR="004814D4">
          <w:rPr>
            <w:noProof/>
            <w:webHidden/>
          </w:rPr>
        </w:r>
        <w:r w:rsidR="004814D4">
          <w:rPr>
            <w:noProof/>
            <w:webHidden/>
          </w:rPr>
          <w:fldChar w:fldCharType="separate"/>
        </w:r>
        <w:r w:rsidR="004814D4">
          <w:rPr>
            <w:noProof/>
            <w:webHidden/>
          </w:rPr>
          <w:t>40</w:t>
        </w:r>
        <w:r w:rsidR="004814D4">
          <w:rPr>
            <w:noProof/>
            <w:webHidden/>
          </w:rPr>
          <w:fldChar w:fldCharType="end"/>
        </w:r>
      </w:hyperlink>
    </w:p>
    <w:p w:rsidR="004814D4" w:rsidRDefault="00FC07C7" w:rsidP="004814D4">
      <w:pPr>
        <w:pStyle w:val="20"/>
        <w:tabs>
          <w:tab w:val="right" w:leader="dot" w:pos="8296"/>
        </w:tabs>
        <w:rPr>
          <w:rFonts w:asciiTheme="minorHAnsi" w:eastAsiaTheme="minorEastAsia" w:hAnsiTheme="minorHAnsi" w:cstheme="minorBidi"/>
          <w:b w:val="0"/>
          <w:bCs w:val="0"/>
          <w:smallCaps w:val="0"/>
          <w:noProof/>
          <w:sz w:val="21"/>
        </w:rPr>
      </w:pPr>
      <w:hyperlink w:anchor="_Toc2259195" w:history="1">
        <w:r w:rsidR="004814D4" w:rsidRPr="00F25A7E">
          <w:rPr>
            <w:rStyle w:val="a8"/>
            <w:rFonts w:ascii="黑体" w:hAnsi="黑体" w:cs="黑体" w:hint="eastAsia"/>
            <w:noProof/>
          </w:rPr>
          <w:t>三、外商投资合伙企业及分支机构登记提交材料规范</w:t>
        </w:r>
        <w:r w:rsidR="004814D4">
          <w:rPr>
            <w:noProof/>
            <w:webHidden/>
          </w:rPr>
          <w:tab/>
        </w:r>
        <w:r w:rsidR="004814D4">
          <w:rPr>
            <w:noProof/>
            <w:webHidden/>
          </w:rPr>
          <w:fldChar w:fldCharType="begin"/>
        </w:r>
        <w:r w:rsidR="004814D4">
          <w:rPr>
            <w:noProof/>
            <w:webHidden/>
          </w:rPr>
          <w:instrText xml:space="preserve"> PAGEREF _Toc2259195 \h </w:instrText>
        </w:r>
        <w:r w:rsidR="004814D4">
          <w:rPr>
            <w:noProof/>
            <w:webHidden/>
          </w:rPr>
        </w:r>
        <w:r w:rsidR="004814D4">
          <w:rPr>
            <w:noProof/>
            <w:webHidden/>
          </w:rPr>
          <w:fldChar w:fldCharType="separate"/>
        </w:r>
        <w:r w:rsidR="004814D4">
          <w:rPr>
            <w:noProof/>
            <w:webHidden/>
          </w:rPr>
          <w:t>40</w:t>
        </w:r>
        <w:r w:rsidR="004814D4">
          <w:rPr>
            <w:noProof/>
            <w:webHidden/>
          </w:rPr>
          <w:fldChar w:fldCharType="end"/>
        </w:r>
      </w:hyperlink>
    </w:p>
    <w:p w:rsidR="004814D4" w:rsidRDefault="00FC07C7" w:rsidP="004814D4">
      <w:pPr>
        <w:pStyle w:val="40"/>
        <w:tabs>
          <w:tab w:val="right" w:leader="dot" w:pos="8296"/>
        </w:tabs>
        <w:rPr>
          <w:rFonts w:asciiTheme="minorHAnsi" w:eastAsiaTheme="minorEastAsia" w:hAnsiTheme="minorHAnsi" w:cstheme="minorBidi"/>
          <w:noProof/>
          <w:sz w:val="21"/>
        </w:rPr>
      </w:pPr>
      <w:hyperlink w:anchor="_Toc2259196" w:history="1">
        <w:r w:rsidR="004814D4" w:rsidRPr="00F25A7E">
          <w:rPr>
            <w:rStyle w:val="a8"/>
            <w:rFonts w:hint="eastAsia"/>
            <w:noProof/>
          </w:rPr>
          <w:t>【</w:t>
        </w:r>
        <w:r w:rsidR="004814D4" w:rsidRPr="00F25A7E">
          <w:rPr>
            <w:rStyle w:val="a8"/>
            <w:noProof/>
          </w:rPr>
          <w:t>44</w:t>
        </w:r>
        <w:r w:rsidR="004814D4" w:rsidRPr="00F25A7E">
          <w:rPr>
            <w:rStyle w:val="a8"/>
            <w:rFonts w:hint="eastAsia"/>
            <w:noProof/>
          </w:rPr>
          <w:t>】外商投资合伙企业设立登记提交材料规范</w:t>
        </w:r>
        <w:r w:rsidR="004814D4">
          <w:rPr>
            <w:noProof/>
            <w:webHidden/>
          </w:rPr>
          <w:tab/>
        </w:r>
        <w:r w:rsidR="004814D4">
          <w:rPr>
            <w:noProof/>
            <w:webHidden/>
          </w:rPr>
          <w:fldChar w:fldCharType="begin"/>
        </w:r>
        <w:r w:rsidR="004814D4">
          <w:rPr>
            <w:noProof/>
            <w:webHidden/>
          </w:rPr>
          <w:instrText xml:space="preserve"> PAGEREF _Toc2259196 \h </w:instrText>
        </w:r>
        <w:r w:rsidR="004814D4">
          <w:rPr>
            <w:noProof/>
            <w:webHidden/>
          </w:rPr>
        </w:r>
        <w:r w:rsidR="004814D4">
          <w:rPr>
            <w:noProof/>
            <w:webHidden/>
          </w:rPr>
          <w:fldChar w:fldCharType="separate"/>
        </w:r>
        <w:r w:rsidR="004814D4">
          <w:rPr>
            <w:noProof/>
            <w:webHidden/>
          </w:rPr>
          <w:t>40</w:t>
        </w:r>
        <w:r w:rsidR="004814D4">
          <w:rPr>
            <w:noProof/>
            <w:webHidden/>
          </w:rPr>
          <w:fldChar w:fldCharType="end"/>
        </w:r>
      </w:hyperlink>
    </w:p>
    <w:p w:rsidR="004814D4" w:rsidRDefault="00FC07C7" w:rsidP="004814D4">
      <w:pPr>
        <w:pStyle w:val="40"/>
        <w:tabs>
          <w:tab w:val="right" w:leader="dot" w:pos="8296"/>
        </w:tabs>
        <w:rPr>
          <w:rFonts w:asciiTheme="minorHAnsi" w:eastAsiaTheme="minorEastAsia" w:hAnsiTheme="minorHAnsi" w:cstheme="minorBidi"/>
          <w:noProof/>
          <w:sz w:val="21"/>
        </w:rPr>
      </w:pPr>
      <w:hyperlink w:anchor="_Toc2259197" w:history="1">
        <w:r w:rsidR="004814D4" w:rsidRPr="00F25A7E">
          <w:rPr>
            <w:rStyle w:val="a8"/>
            <w:rFonts w:hint="eastAsia"/>
            <w:noProof/>
          </w:rPr>
          <w:t>【</w:t>
        </w:r>
        <w:r w:rsidR="004814D4" w:rsidRPr="00F25A7E">
          <w:rPr>
            <w:rStyle w:val="a8"/>
            <w:noProof/>
          </w:rPr>
          <w:t>45</w:t>
        </w:r>
        <w:r w:rsidR="004814D4" w:rsidRPr="00F25A7E">
          <w:rPr>
            <w:rStyle w:val="a8"/>
            <w:rFonts w:hint="eastAsia"/>
            <w:noProof/>
          </w:rPr>
          <w:t>】外商投资合伙企业变更登记提交材料规范</w:t>
        </w:r>
        <w:r w:rsidR="004814D4">
          <w:rPr>
            <w:noProof/>
            <w:webHidden/>
          </w:rPr>
          <w:tab/>
        </w:r>
        <w:r w:rsidR="004814D4">
          <w:rPr>
            <w:noProof/>
            <w:webHidden/>
          </w:rPr>
          <w:fldChar w:fldCharType="begin"/>
        </w:r>
        <w:r w:rsidR="004814D4">
          <w:rPr>
            <w:noProof/>
            <w:webHidden/>
          </w:rPr>
          <w:instrText xml:space="preserve"> PAGEREF _Toc2259197 \h </w:instrText>
        </w:r>
        <w:r w:rsidR="004814D4">
          <w:rPr>
            <w:noProof/>
            <w:webHidden/>
          </w:rPr>
        </w:r>
        <w:r w:rsidR="004814D4">
          <w:rPr>
            <w:noProof/>
            <w:webHidden/>
          </w:rPr>
          <w:fldChar w:fldCharType="separate"/>
        </w:r>
        <w:r w:rsidR="004814D4">
          <w:rPr>
            <w:noProof/>
            <w:webHidden/>
          </w:rPr>
          <w:t>42</w:t>
        </w:r>
        <w:r w:rsidR="004814D4">
          <w:rPr>
            <w:noProof/>
            <w:webHidden/>
          </w:rPr>
          <w:fldChar w:fldCharType="end"/>
        </w:r>
      </w:hyperlink>
    </w:p>
    <w:p w:rsidR="004814D4" w:rsidRDefault="00FC07C7" w:rsidP="004814D4">
      <w:pPr>
        <w:pStyle w:val="40"/>
        <w:tabs>
          <w:tab w:val="right" w:leader="dot" w:pos="8296"/>
        </w:tabs>
        <w:rPr>
          <w:rFonts w:asciiTheme="minorHAnsi" w:eastAsiaTheme="minorEastAsia" w:hAnsiTheme="minorHAnsi" w:cstheme="minorBidi"/>
          <w:noProof/>
          <w:sz w:val="21"/>
        </w:rPr>
      </w:pPr>
      <w:hyperlink w:anchor="_Toc2259198" w:history="1">
        <w:r w:rsidR="004814D4" w:rsidRPr="00F25A7E">
          <w:rPr>
            <w:rStyle w:val="a8"/>
            <w:rFonts w:hint="eastAsia"/>
            <w:noProof/>
          </w:rPr>
          <w:t>【</w:t>
        </w:r>
        <w:r w:rsidR="004814D4" w:rsidRPr="00F25A7E">
          <w:rPr>
            <w:rStyle w:val="a8"/>
            <w:noProof/>
          </w:rPr>
          <w:t>46</w:t>
        </w:r>
        <w:r w:rsidR="004814D4" w:rsidRPr="00F25A7E">
          <w:rPr>
            <w:rStyle w:val="a8"/>
            <w:rFonts w:hint="eastAsia"/>
            <w:noProof/>
          </w:rPr>
          <w:t>】外商投资合伙企业备案登记提交材料规范</w:t>
        </w:r>
        <w:r w:rsidR="004814D4">
          <w:rPr>
            <w:noProof/>
            <w:webHidden/>
          </w:rPr>
          <w:tab/>
        </w:r>
        <w:r w:rsidR="004814D4">
          <w:rPr>
            <w:noProof/>
            <w:webHidden/>
          </w:rPr>
          <w:fldChar w:fldCharType="begin"/>
        </w:r>
        <w:r w:rsidR="004814D4">
          <w:rPr>
            <w:noProof/>
            <w:webHidden/>
          </w:rPr>
          <w:instrText xml:space="preserve"> PAGEREF _Toc2259198 \h </w:instrText>
        </w:r>
        <w:r w:rsidR="004814D4">
          <w:rPr>
            <w:noProof/>
            <w:webHidden/>
          </w:rPr>
        </w:r>
        <w:r w:rsidR="004814D4">
          <w:rPr>
            <w:noProof/>
            <w:webHidden/>
          </w:rPr>
          <w:fldChar w:fldCharType="separate"/>
        </w:r>
        <w:r w:rsidR="004814D4">
          <w:rPr>
            <w:noProof/>
            <w:webHidden/>
          </w:rPr>
          <w:t>44</w:t>
        </w:r>
        <w:r w:rsidR="004814D4">
          <w:rPr>
            <w:noProof/>
            <w:webHidden/>
          </w:rPr>
          <w:fldChar w:fldCharType="end"/>
        </w:r>
      </w:hyperlink>
    </w:p>
    <w:p w:rsidR="004814D4" w:rsidRDefault="00FC07C7" w:rsidP="004814D4">
      <w:pPr>
        <w:pStyle w:val="40"/>
        <w:tabs>
          <w:tab w:val="right" w:leader="dot" w:pos="8296"/>
        </w:tabs>
        <w:rPr>
          <w:rFonts w:asciiTheme="minorHAnsi" w:eastAsiaTheme="minorEastAsia" w:hAnsiTheme="minorHAnsi" w:cstheme="minorBidi"/>
          <w:noProof/>
          <w:sz w:val="21"/>
        </w:rPr>
      </w:pPr>
      <w:hyperlink w:anchor="_Toc2259199" w:history="1">
        <w:r w:rsidR="004814D4" w:rsidRPr="00F25A7E">
          <w:rPr>
            <w:rStyle w:val="a8"/>
            <w:rFonts w:hint="eastAsia"/>
            <w:noProof/>
          </w:rPr>
          <w:t>【</w:t>
        </w:r>
        <w:r w:rsidR="004814D4" w:rsidRPr="00F25A7E">
          <w:rPr>
            <w:rStyle w:val="a8"/>
            <w:noProof/>
          </w:rPr>
          <w:t>47</w:t>
        </w:r>
        <w:r w:rsidR="004814D4" w:rsidRPr="00F25A7E">
          <w:rPr>
            <w:rStyle w:val="a8"/>
            <w:rFonts w:hint="eastAsia"/>
            <w:noProof/>
          </w:rPr>
          <w:t>】外商投资合伙企业注销登记提交材料规范</w:t>
        </w:r>
        <w:r w:rsidR="004814D4">
          <w:rPr>
            <w:noProof/>
            <w:webHidden/>
          </w:rPr>
          <w:tab/>
        </w:r>
        <w:r w:rsidR="004814D4">
          <w:rPr>
            <w:noProof/>
            <w:webHidden/>
          </w:rPr>
          <w:fldChar w:fldCharType="begin"/>
        </w:r>
        <w:r w:rsidR="004814D4">
          <w:rPr>
            <w:noProof/>
            <w:webHidden/>
          </w:rPr>
          <w:instrText xml:space="preserve"> PAGEREF _Toc2259199 \h </w:instrText>
        </w:r>
        <w:r w:rsidR="004814D4">
          <w:rPr>
            <w:noProof/>
            <w:webHidden/>
          </w:rPr>
        </w:r>
        <w:r w:rsidR="004814D4">
          <w:rPr>
            <w:noProof/>
            <w:webHidden/>
          </w:rPr>
          <w:fldChar w:fldCharType="separate"/>
        </w:r>
        <w:r w:rsidR="004814D4">
          <w:rPr>
            <w:noProof/>
            <w:webHidden/>
          </w:rPr>
          <w:t>45</w:t>
        </w:r>
        <w:r w:rsidR="004814D4">
          <w:rPr>
            <w:noProof/>
            <w:webHidden/>
          </w:rPr>
          <w:fldChar w:fldCharType="end"/>
        </w:r>
      </w:hyperlink>
    </w:p>
    <w:p w:rsidR="004814D4" w:rsidRDefault="00FC07C7" w:rsidP="004814D4">
      <w:pPr>
        <w:pStyle w:val="40"/>
        <w:tabs>
          <w:tab w:val="right" w:leader="dot" w:pos="8296"/>
        </w:tabs>
        <w:rPr>
          <w:rFonts w:asciiTheme="minorHAnsi" w:eastAsiaTheme="minorEastAsia" w:hAnsiTheme="minorHAnsi" w:cstheme="minorBidi"/>
          <w:noProof/>
          <w:sz w:val="21"/>
        </w:rPr>
      </w:pPr>
      <w:hyperlink w:anchor="_Toc2259200" w:history="1">
        <w:r w:rsidR="004814D4" w:rsidRPr="00F25A7E">
          <w:rPr>
            <w:rStyle w:val="a8"/>
            <w:rFonts w:hint="eastAsia"/>
            <w:noProof/>
          </w:rPr>
          <w:t>【</w:t>
        </w:r>
        <w:r w:rsidR="004814D4" w:rsidRPr="00F25A7E">
          <w:rPr>
            <w:rStyle w:val="a8"/>
            <w:noProof/>
          </w:rPr>
          <w:t>48</w:t>
        </w:r>
        <w:r w:rsidR="004814D4" w:rsidRPr="00F25A7E">
          <w:rPr>
            <w:rStyle w:val="a8"/>
            <w:rFonts w:hint="eastAsia"/>
            <w:noProof/>
          </w:rPr>
          <w:t>】外商投资合伙企业分支机构设立登记提交材料规范</w:t>
        </w:r>
        <w:r w:rsidR="004814D4">
          <w:rPr>
            <w:noProof/>
            <w:webHidden/>
          </w:rPr>
          <w:tab/>
        </w:r>
        <w:r w:rsidR="004814D4">
          <w:rPr>
            <w:noProof/>
            <w:webHidden/>
          </w:rPr>
          <w:fldChar w:fldCharType="begin"/>
        </w:r>
        <w:r w:rsidR="004814D4">
          <w:rPr>
            <w:noProof/>
            <w:webHidden/>
          </w:rPr>
          <w:instrText xml:space="preserve"> PAGEREF _Toc2259200 \h </w:instrText>
        </w:r>
        <w:r w:rsidR="004814D4">
          <w:rPr>
            <w:noProof/>
            <w:webHidden/>
          </w:rPr>
        </w:r>
        <w:r w:rsidR="004814D4">
          <w:rPr>
            <w:noProof/>
            <w:webHidden/>
          </w:rPr>
          <w:fldChar w:fldCharType="separate"/>
        </w:r>
        <w:r w:rsidR="004814D4">
          <w:rPr>
            <w:noProof/>
            <w:webHidden/>
          </w:rPr>
          <w:t>45</w:t>
        </w:r>
        <w:r w:rsidR="004814D4">
          <w:rPr>
            <w:noProof/>
            <w:webHidden/>
          </w:rPr>
          <w:fldChar w:fldCharType="end"/>
        </w:r>
      </w:hyperlink>
    </w:p>
    <w:p w:rsidR="004814D4" w:rsidRDefault="00FC07C7" w:rsidP="004814D4">
      <w:pPr>
        <w:pStyle w:val="40"/>
        <w:tabs>
          <w:tab w:val="right" w:leader="dot" w:pos="8296"/>
        </w:tabs>
        <w:rPr>
          <w:rFonts w:asciiTheme="minorHAnsi" w:eastAsiaTheme="minorEastAsia" w:hAnsiTheme="minorHAnsi" w:cstheme="minorBidi"/>
          <w:noProof/>
          <w:sz w:val="21"/>
        </w:rPr>
      </w:pPr>
      <w:hyperlink w:anchor="_Toc2259201" w:history="1">
        <w:r w:rsidR="004814D4" w:rsidRPr="00F25A7E">
          <w:rPr>
            <w:rStyle w:val="a8"/>
            <w:rFonts w:hint="eastAsia"/>
            <w:noProof/>
          </w:rPr>
          <w:t>【</w:t>
        </w:r>
        <w:r w:rsidR="004814D4" w:rsidRPr="00F25A7E">
          <w:rPr>
            <w:rStyle w:val="a8"/>
            <w:noProof/>
          </w:rPr>
          <w:t>49</w:t>
        </w:r>
        <w:r w:rsidR="004814D4" w:rsidRPr="00F25A7E">
          <w:rPr>
            <w:rStyle w:val="a8"/>
            <w:rFonts w:hint="eastAsia"/>
            <w:noProof/>
          </w:rPr>
          <w:t>】外商投资合伙企业分支机构变更登记提交材料规范</w:t>
        </w:r>
        <w:r w:rsidR="004814D4">
          <w:rPr>
            <w:noProof/>
            <w:webHidden/>
          </w:rPr>
          <w:tab/>
        </w:r>
        <w:r w:rsidR="004814D4">
          <w:rPr>
            <w:noProof/>
            <w:webHidden/>
          </w:rPr>
          <w:fldChar w:fldCharType="begin"/>
        </w:r>
        <w:r w:rsidR="004814D4">
          <w:rPr>
            <w:noProof/>
            <w:webHidden/>
          </w:rPr>
          <w:instrText xml:space="preserve"> PAGEREF _Toc2259201 \h </w:instrText>
        </w:r>
        <w:r w:rsidR="004814D4">
          <w:rPr>
            <w:noProof/>
            <w:webHidden/>
          </w:rPr>
        </w:r>
        <w:r w:rsidR="004814D4">
          <w:rPr>
            <w:noProof/>
            <w:webHidden/>
          </w:rPr>
          <w:fldChar w:fldCharType="separate"/>
        </w:r>
        <w:r w:rsidR="004814D4">
          <w:rPr>
            <w:noProof/>
            <w:webHidden/>
          </w:rPr>
          <w:t>46</w:t>
        </w:r>
        <w:r w:rsidR="004814D4">
          <w:rPr>
            <w:noProof/>
            <w:webHidden/>
          </w:rPr>
          <w:fldChar w:fldCharType="end"/>
        </w:r>
      </w:hyperlink>
    </w:p>
    <w:p w:rsidR="004814D4" w:rsidRDefault="00FC07C7" w:rsidP="004814D4">
      <w:pPr>
        <w:pStyle w:val="40"/>
        <w:tabs>
          <w:tab w:val="right" w:leader="dot" w:pos="8296"/>
        </w:tabs>
        <w:rPr>
          <w:rFonts w:asciiTheme="minorHAnsi" w:eastAsiaTheme="minorEastAsia" w:hAnsiTheme="minorHAnsi" w:cstheme="minorBidi"/>
          <w:noProof/>
          <w:sz w:val="21"/>
        </w:rPr>
      </w:pPr>
      <w:hyperlink w:anchor="_Toc2259202" w:history="1">
        <w:r w:rsidR="004814D4" w:rsidRPr="00F25A7E">
          <w:rPr>
            <w:rStyle w:val="a8"/>
            <w:rFonts w:hint="eastAsia"/>
            <w:noProof/>
          </w:rPr>
          <w:t>【</w:t>
        </w:r>
        <w:r w:rsidR="004814D4" w:rsidRPr="00F25A7E">
          <w:rPr>
            <w:rStyle w:val="a8"/>
            <w:noProof/>
          </w:rPr>
          <w:t>50</w:t>
        </w:r>
        <w:r w:rsidR="004814D4" w:rsidRPr="00F25A7E">
          <w:rPr>
            <w:rStyle w:val="a8"/>
            <w:rFonts w:hint="eastAsia"/>
            <w:noProof/>
          </w:rPr>
          <w:t>】外商投资合伙企业分支机构注销登记提交材料规范</w:t>
        </w:r>
        <w:r w:rsidR="004814D4">
          <w:rPr>
            <w:noProof/>
            <w:webHidden/>
          </w:rPr>
          <w:tab/>
        </w:r>
        <w:r w:rsidR="004814D4">
          <w:rPr>
            <w:noProof/>
            <w:webHidden/>
          </w:rPr>
          <w:fldChar w:fldCharType="begin"/>
        </w:r>
        <w:r w:rsidR="004814D4">
          <w:rPr>
            <w:noProof/>
            <w:webHidden/>
          </w:rPr>
          <w:instrText xml:space="preserve"> PAGEREF _Toc2259202 \h </w:instrText>
        </w:r>
        <w:r w:rsidR="004814D4">
          <w:rPr>
            <w:noProof/>
            <w:webHidden/>
          </w:rPr>
        </w:r>
        <w:r w:rsidR="004814D4">
          <w:rPr>
            <w:noProof/>
            <w:webHidden/>
          </w:rPr>
          <w:fldChar w:fldCharType="separate"/>
        </w:r>
        <w:r w:rsidR="004814D4">
          <w:rPr>
            <w:noProof/>
            <w:webHidden/>
          </w:rPr>
          <w:t>47</w:t>
        </w:r>
        <w:r w:rsidR="004814D4">
          <w:rPr>
            <w:noProof/>
            <w:webHidden/>
          </w:rPr>
          <w:fldChar w:fldCharType="end"/>
        </w:r>
      </w:hyperlink>
    </w:p>
    <w:p w:rsidR="004814D4" w:rsidRDefault="00FC07C7" w:rsidP="004814D4">
      <w:pPr>
        <w:pStyle w:val="20"/>
        <w:tabs>
          <w:tab w:val="right" w:leader="dot" w:pos="8296"/>
        </w:tabs>
        <w:rPr>
          <w:rFonts w:asciiTheme="minorHAnsi" w:eastAsiaTheme="minorEastAsia" w:hAnsiTheme="minorHAnsi" w:cstheme="minorBidi"/>
          <w:b w:val="0"/>
          <w:bCs w:val="0"/>
          <w:smallCaps w:val="0"/>
          <w:noProof/>
          <w:sz w:val="21"/>
        </w:rPr>
      </w:pPr>
      <w:hyperlink w:anchor="_Toc2259203" w:history="1">
        <w:r w:rsidR="004814D4" w:rsidRPr="00F25A7E">
          <w:rPr>
            <w:rStyle w:val="a8"/>
            <w:rFonts w:hint="eastAsia"/>
            <w:noProof/>
          </w:rPr>
          <w:t>四、外国（地区）企业在中国境内从事生产经营活动登记提交材料规范</w:t>
        </w:r>
        <w:r w:rsidR="004814D4">
          <w:rPr>
            <w:noProof/>
            <w:webHidden/>
          </w:rPr>
          <w:tab/>
        </w:r>
        <w:r w:rsidR="004814D4">
          <w:rPr>
            <w:noProof/>
            <w:webHidden/>
          </w:rPr>
          <w:fldChar w:fldCharType="begin"/>
        </w:r>
        <w:r w:rsidR="004814D4">
          <w:rPr>
            <w:noProof/>
            <w:webHidden/>
          </w:rPr>
          <w:instrText xml:space="preserve"> PAGEREF _Toc2259203 \h </w:instrText>
        </w:r>
        <w:r w:rsidR="004814D4">
          <w:rPr>
            <w:noProof/>
            <w:webHidden/>
          </w:rPr>
        </w:r>
        <w:r w:rsidR="004814D4">
          <w:rPr>
            <w:noProof/>
            <w:webHidden/>
          </w:rPr>
          <w:fldChar w:fldCharType="separate"/>
        </w:r>
        <w:r w:rsidR="004814D4">
          <w:rPr>
            <w:noProof/>
            <w:webHidden/>
          </w:rPr>
          <w:t>47</w:t>
        </w:r>
        <w:r w:rsidR="004814D4">
          <w:rPr>
            <w:noProof/>
            <w:webHidden/>
          </w:rPr>
          <w:fldChar w:fldCharType="end"/>
        </w:r>
      </w:hyperlink>
    </w:p>
    <w:p w:rsidR="004814D4" w:rsidRDefault="00FC07C7" w:rsidP="004814D4">
      <w:pPr>
        <w:pStyle w:val="40"/>
        <w:tabs>
          <w:tab w:val="right" w:leader="dot" w:pos="8296"/>
        </w:tabs>
        <w:rPr>
          <w:rFonts w:asciiTheme="minorHAnsi" w:eastAsiaTheme="minorEastAsia" w:hAnsiTheme="minorHAnsi" w:cstheme="minorBidi"/>
          <w:noProof/>
          <w:sz w:val="21"/>
        </w:rPr>
      </w:pPr>
      <w:hyperlink w:anchor="_Toc2259204" w:history="1">
        <w:r w:rsidR="004814D4" w:rsidRPr="00F25A7E">
          <w:rPr>
            <w:rStyle w:val="a8"/>
            <w:rFonts w:hint="eastAsia"/>
            <w:noProof/>
          </w:rPr>
          <w:t>【</w:t>
        </w:r>
        <w:r w:rsidR="004814D4" w:rsidRPr="00F25A7E">
          <w:rPr>
            <w:rStyle w:val="a8"/>
            <w:noProof/>
          </w:rPr>
          <w:t>51</w:t>
        </w:r>
        <w:r w:rsidR="004814D4" w:rsidRPr="00F25A7E">
          <w:rPr>
            <w:rStyle w:val="a8"/>
            <w:rFonts w:hint="eastAsia"/>
            <w:noProof/>
          </w:rPr>
          <w:t>】外国（地区）企业在中国境内从事生产经营活动开业登记提交材料规范</w:t>
        </w:r>
        <w:r w:rsidR="004814D4">
          <w:rPr>
            <w:noProof/>
            <w:webHidden/>
          </w:rPr>
          <w:tab/>
        </w:r>
        <w:r w:rsidR="004814D4">
          <w:rPr>
            <w:noProof/>
            <w:webHidden/>
          </w:rPr>
          <w:fldChar w:fldCharType="begin"/>
        </w:r>
        <w:r w:rsidR="004814D4">
          <w:rPr>
            <w:noProof/>
            <w:webHidden/>
          </w:rPr>
          <w:instrText xml:space="preserve"> PAGEREF _Toc2259204 \h </w:instrText>
        </w:r>
        <w:r w:rsidR="004814D4">
          <w:rPr>
            <w:noProof/>
            <w:webHidden/>
          </w:rPr>
        </w:r>
        <w:r w:rsidR="004814D4">
          <w:rPr>
            <w:noProof/>
            <w:webHidden/>
          </w:rPr>
          <w:fldChar w:fldCharType="separate"/>
        </w:r>
        <w:r w:rsidR="004814D4">
          <w:rPr>
            <w:noProof/>
            <w:webHidden/>
          </w:rPr>
          <w:t>47</w:t>
        </w:r>
        <w:r w:rsidR="004814D4">
          <w:rPr>
            <w:noProof/>
            <w:webHidden/>
          </w:rPr>
          <w:fldChar w:fldCharType="end"/>
        </w:r>
      </w:hyperlink>
    </w:p>
    <w:p w:rsidR="004814D4" w:rsidRDefault="00FC07C7" w:rsidP="004814D4">
      <w:pPr>
        <w:pStyle w:val="40"/>
        <w:tabs>
          <w:tab w:val="right" w:leader="dot" w:pos="8296"/>
        </w:tabs>
        <w:rPr>
          <w:rFonts w:asciiTheme="minorHAnsi" w:eastAsiaTheme="minorEastAsia" w:hAnsiTheme="minorHAnsi" w:cstheme="minorBidi"/>
          <w:noProof/>
          <w:sz w:val="21"/>
        </w:rPr>
      </w:pPr>
      <w:hyperlink w:anchor="_Toc2259205" w:history="1">
        <w:r w:rsidR="004814D4" w:rsidRPr="00F25A7E">
          <w:rPr>
            <w:rStyle w:val="a8"/>
            <w:rFonts w:hint="eastAsia"/>
            <w:noProof/>
          </w:rPr>
          <w:t>【</w:t>
        </w:r>
        <w:r w:rsidR="004814D4" w:rsidRPr="00F25A7E">
          <w:rPr>
            <w:rStyle w:val="a8"/>
            <w:noProof/>
          </w:rPr>
          <w:t>52</w:t>
        </w:r>
        <w:r w:rsidR="004814D4" w:rsidRPr="00F25A7E">
          <w:rPr>
            <w:rStyle w:val="a8"/>
            <w:rFonts w:hint="eastAsia"/>
            <w:noProof/>
          </w:rPr>
          <w:t>】外国（地区）企业在中国境内从事生产经营活动变更登记（备案）提交材料规范</w:t>
        </w:r>
        <w:r w:rsidR="004814D4">
          <w:rPr>
            <w:noProof/>
            <w:webHidden/>
          </w:rPr>
          <w:tab/>
        </w:r>
        <w:r w:rsidR="004814D4">
          <w:rPr>
            <w:noProof/>
            <w:webHidden/>
          </w:rPr>
          <w:fldChar w:fldCharType="begin"/>
        </w:r>
        <w:r w:rsidR="004814D4">
          <w:rPr>
            <w:noProof/>
            <w:webHidden/>
          </w:rPr>
          <w:instrText xml:space="preserve"> PAGEREF _Toc2259205 \h </w:instrText>
        </w:r>
        <w:r w:rsidR="004814D4">
          <w:rPr>
            <w:noProof/>
            <w:webHidden/>
          </w:rPr>
        </w:r>
        <w:r w:rsidR="004814D4">
          <w:rPr>
            <w:noProof/>
            <w:webHidden/>
          </w:rPr>
          <w:fldChar w:fldCharType="separate"/>
        </w:r>
        <w:r w:rsidR="004814D4">
          <w:rPr>
            <w:noProof/>
            <w:webHidden/>
          </w:rPr>
          <w:t>48</w:t>
        </w:r>
        <w:r w:rsidR="004814D4">
          <w:rPr>
            <w:noProof/>
            <w:webHidden/>
          </w:rPr>
          <w:fldChar w:fldCharType="end"/>
        </w:r>
      </w:hyperlink>
    </w:p>
    <w:p w:rsidR="004814D4" w:rsidRDefault="00FC07C7" w:rsidP="004814D4">
      <w:pPr>
        <w:pStyle w:val="40"/>
        <w:tabs>
          <w:tab w:val="right" w:leader="dot" w:pos="8296"/>
        </w:tabs>
        <w:rPr>
          <w:rFonts w:asciiTheme="minorHAnsi" w:eastAsiaTheme="minorEastAsia" w:hAnsiTheme="minorHAnsi" w:cstheme="minorBidi"/>
          <w:noProof/>
          <w:sz w:val="21"/>
        </w:rPr>
      </w:pPr>
      <w:hyperlink w:anchor="_Toc2259206" w:history="1">
        <w:r w:rsidR="004814D4" w:rsidRPr="00F25A7E">
          <w:rPr>
            <w:rStyle w:val="a8"/>
            <w:rFonts w:hint="eastAsia"/>
            <w:noProof/>
          </w:rPr>
          <w:t>【</w:t>
        </w:r>
        <w:r w:rsidR="004814D4" w:rsidRPr="00F25A7E">
          <w:rPr>
            <w:rStyle w:val="a8"/>
            <w:noProof/>
          </w:rPr>
          <w:t>53</w:t>
        </w:r>
        <w:r w:rsidR="004814D4" w:rsidRPr="00F25A7E">
          <w:rPr>
            <w:rStyle w:val="a8"/>
            <w:rFonts w:hint="eastAsia"/>
            <w:noProof/>
          </w:rPr>
          <w:t>】外国（地区）企业在中国境内从事生产经营活动注销登记提交材料规范</w:t>
        </w:r>
        <w:r w:rsidR="004814D4">
          <w:rPr>
            <w:noProof/>
            <w:webHidden/>
          </w:rPr>
          <w:tab/>
        </w:r>
        <w:r w:rsidR="004814D4">
          <w:rPr>
            <w:noProof/>
            <w:webHidden/>
          </w:rPr>
          <w:fldChar w:fldCharType="begin"/>
        </w:r>
        <w:r w:rsidR="004814D4">
          <w:rPr>
            <w:noProof/>
            <w:webHidden/>
          </w:rPr>
          <w:instrText xml:space="preserve"> PAGEREF _Toc2259206 \h </w:instrText>
        </w:r>
        <w:r w:rsidR="004814D4">
          <w:rPr>
            <w:noProof/>
            <w:webHidden/>
          </w:rPr>
        </w:r>
        <w:r w:rsidR="004814D4">
          <w:rPr>
            <w:noProof/>
            <w:webHidden/>
          </w:rPr>
          <w:fldChar w:fldCharType="separate"/>
        </w:r>
        <w:r w:rsidR="004814D4">
          <w:rPr>
            <w:noProof/>
            <w:webHidden/>
          </w:rPr>
          <w:t>49</w:t>
        </w:r>
        <w:r w:rsidR="004814D4">
          <w:rPr>
            <w:noProof/>
            <w:webHidden/>
          </w:rPr>
          <w:fldChar w:fldCharType="end"/>
        </w:r>
      </w:hyperlink>
    </w:p>
    <w:p w:rsidR="004814D4" w:rsidRDefault="00FC07C7" w:rsidP="004814D4">
      <w:pPr>
        <w:pStyle w:val="20"/>
        <w:tabs>
          <w:tab w:val="right" w:leader="dot" w:pos="8296"/>
        </w:tabs>
        <w:rPr>
          <w:rFonts w:asciiTheme="minorHAnsi" w:eastAsiaTheme="minorEastAsia" w:hAnsiTheme="minorHAnsi" w:cstheme="minorBidi"/>
          <w:b w:val="0"/>
          <w:bCs w:val="0"/>
          <w:smallCaps w:val="0"/>
          <w:noProof/>
          <w:sz w:val="21"/>
        </w:rPr>
      </w:pPr>
      <w:hyperlink w:anchor="_Toc2259207" w:history="1">
        <w:r w:rsidR="004814D4" w:rsidRPr="00F25A7E">
          <w:rPr>
            <w:rStyle w:val="a8"/>
            <w:rFonts w:hint="eastAsia"/>
            <w:noProof/>
          </w:rPr>
          <w:t>五、外国（地区）企业常驻代表机构登记提交材料规范</w:t>
        </w:r>
        <w:r w:rsidR="004814D4">
          <w:rPr>
            <w:noProof/>
            <w:webHidden/>
          </w:rPr>
          <w:tab/>
        </w:r>
        <w:r w:rsidR="004814D4">
          <w:rPr>
            <w:noProof/>
            <w:webHidden/>
          </w:rPr>
          <w:fldChar w:fldCharType="begin"/>
        </w:r>
        <w:r w:rsidR="004814D4">
          <w:rPr>
            <w:noProof/>
            <w:webHidden/>
          </w:rPr>
          <w:instrText xml:space="preserve"> PAGEREF _Toc2259207 \h </w:instrText>
        </w:r>
        <w:r w:rsidR="004814D4">
          <w:rPr>
            <w:noProof/>
            <w:webHidden/>
          </w:rPr>
        </w:r>
        <w:r w:rsidR="004814D4">
          <w:rPr>
            <w:noProof/>
            <w:webHidden/>
          </w:rPr>
          <w:fldChar w:fldCharType="separate"/>
        </w:r>
        <w:r w:rsidR="004814D4">
          <w:rPr>
            <w:noProof/>
            <w:webHidden/>
          </w:rPr>
          <w:t>50</w:t>
        </w:r>
        <w:r w:rsidR="004814D4">
          <w:rPr>
            <w:noProof/>
            <w:webHidden/>
          </w:rPr>
          <w:fldChar w:fldCharType="end"/>
        </w:r>
      </w:hyperlink>
    </w:p>
    <w:p w:rsidR="004814D4" w:rsidRDefault="00FC07C7" w:rsidP="004814D4">
      <w:pPr>
        <w:pStyle w:val="40"/>
        <w:tabs>
          <w:tab w:val="right" w:leader="dot" w:pos="8296"/>
        </w:tabs>
        <w:rPr>
          <w:rFonts w:asciiTheme="minorHAnsi" w:eastAsiaTheme="minorEastAsia" w:hAnsiTheme="minorHAnsi" w:cstheme="minorBidi"/>
          <w:noProof/>
          <w:sz w:val="21"/>
        </w:rPr>
      </w:pPr>
      <w:hyperlink w:anchor="_Toc2259208" w:history="1">
        <w:r w:rsidR="004814D4" w:rsidRPr="00F25A7E">
          <w:rPr>
            <w:rStyle w:val="a8"/>
            <w:rFonts w:hint="eastAsia"/>
            <w:noProof/>
          </w:rPr>
          <w:t>【</w:t>
        </w:r>
        <w:r w:rsidR="004814D4" w:rsidRPr="00F25A7E">
          <w:rPr>
            <w:rStyle w:val="a8"/>
            <w:noProof/>
          </w:rPr>
          <w:t>54</w:t>
        </w:r>
        <w:r w:rsidR="004814D4" w:rsidRPr="00F25A7E">
          <w:rPr>
            <w:rStyle w:val="a8"/>
            <w:rFonts w:hint="eastAsia"/>
            <w:noProof/>
          </w:rPr>
          <w:t>】外国（地区）企业常驻代表机构设立登记提交材料规范</w:t>
        </w:r>
        <w:r w:rsidR="004814D4">
          <w:rPr>
            <w:noProof/>
            <w:webHidden/>
          </w:rPr>
          <w:tab/>
        </w:r>
        <w:r w:rsidR="004814D4">
          <w:rPr>
            <w:noProof/>
            <w:webHidden/>
          </w:rPr>
          <w:fldChar w:fldCharType="begin"/>
        </w:r>
        <w:r w:rsidR="004814D4">
          <w:rPr>
            <w:noProof/>
            <w:webHidden/>
          </w:rPr>
          <w:instrText xml:space="preserve"> PAGEREF _Toc2259208 \h </w:instrText>
        </w:r>
        <w:r w:rsidR="004814D4">
          <w:rPr>
            <w:noProof/>
            <w:webHidden/>
          </w:rPr>
        </w:r>
        <w:r w:rsidR="004814D4">
          <w:rPr>
            <w:noProof/>
            <w:webHidden/>
          </w:rPr>
          <w:fldChar w:fldCharType="separate"/>
        </w:r>
        <w:r w:rsidR="004814D4">
          <w:rPr>
            <w:noProof/>
            <w:webHidden/>
          </w:rPr>
          <w:t>50</w:t>
        </w:r>
        <w:r w:rsidR="004814D4">
          <w:rPr>
            <w:noProof/>
            <w:webHidden/>
          </w:rPr>
          <w:fldChar w:fldCharType="end"/>
        </w:r>
      </w:hyperlink>
    </w:p>
    <w:p w:rsidR="004814D4" w:rsidRDefault="00FC07C7" w:rsidP="004814D4">
      <w:pPr>
        <w:pStyle w:val="40"/>
        <w:tabs>
          <w:tab w:val="right" w:leader="dot" w:pos="8296"/>
        </w:tabs>
        <w:rPr>
          <w:rFonts w:asciiTheme="minorHAnsi" w:eastAsiaTheme="minorEastAsia" w:hAnsiTheme="minorHAnsi" w:cstheme="minorBidi"/>
          <w:noProof/>
          <w:sz w:val="21"/>
        </w:rPr>
      </w:pPr>
      <w:hyperlink w:anchor="_Toc2259209" w:history="1">
        <w:r w:rsidR="004814D4" w:rsidRPr="00F25A7E">
          <w:rPr>
            <w:rStyle w:val="a8"/>
            <w:rFonts w:hint="eastAsia"/>
            <w:noProof/>
          </w:rPr>
          <w:t>【</w:t>
        </w:r>
        <w:r w:rsidR="004814D4" w:rsidRPr="00F25A7E">
          <w:rPr>
            <w:rStyle w:val="a8"/>
            <w:noProof/>
          </w:rPr>
          <w:t>55</w:t>
        </w:r>
        <w:r w:rsidR="004814D4" w:rsidRPr="00F25A7E">
          <w:rPr>
            <w:rStyle w:val="a8"/>
            <w:rFonts w:hint="eastAsia"/>
            <w:noProof/>
          </w:rPr>
          <w:t>】外国（地区）企业常驻代表机构变更登记（备案）提交材料规范</w:t>
        </w:r>
        <w:r w:rsidR="004814D4">
          <w:rPr>
            <w:noProof/>
            <w:webHidden/>
          </w:rPr>
          <w:tab/>
        </w:r>
        <w:r w:rsidR="004814D4">
          <w:rPr>
            <w:noProof/>
            <w:webHidden/>
          </w:rPr>
          <w:fldChar w:fldCharType="begin"/>
        </w:r>
        <w:r w:rsidR="004814D4">
          <w:rPr>
            <w:noProof/>
            <w:webHidden/>
          </w:rPr>
          <w:instrText xml:space="preserve"> PAGEREF _Toc2259209 \h </w:instrText>
        </w:r>
        <w:r w:rsidR="004814D4">
          <w:rPr>
            <w:noProof/>
            <w:webHidden/>
          </w:rPr>
        </w:r>
        <w:r w:rsidR="004814D4">
          <w:rPr>
            <w:noProof/>
            <w:webHidden/>
          </w:rPr>
          <w:fldChar w:fldCharType="separate"/>
        </w:r>
        <w:r w:rsidR="004814D4">
          <w:rPr>
            <w:noProof/>
            <w:webHidden/>
          </w:rPr>
          <w:t>51</w:t>
        </w:r>
        <w:r w:rsidR="004814D4">
          <w:rPr>
            <w:noProof/>
            <w:webHidden/>
          </w:rPr>
          <w:fldChar w:fldCharType="end"/>
        </w:r>
      </w:hyperlink>
    </w:p>
    <w:p w:rsidR="004814D4" w:rsidRDefault="00FC07C7" w:rsidP="004814D4">
      <w:pPr>
        <w:pStyle w:val="40"/>
        <w:tabs>
          <w:tab w:val="right" w:leader="dot" w:pos="8296"/>
        </w:tabs>
        <w:rPr>
          <w:rFonts w:asciiTheme="minorHAnsi" w:eastAsiaTheme="minorEastAsia" w:hAnsiTheme="minorHAnsi" w:cstheme="minorBidi"/>
          <w:noProof/>
          <w:sz w:val="21"/>
        </w:rPr>
      </w:pPr>
      <w:hyperlink w:anchor="_Toc2259210" w:history="1">
        <w:r w:rsidR="004814D4" w:rsidRPr="00F25A7E">
          <w:rPr>
            <w:rStyle w:val="a8"/>
            <w:rFonts w:hint="eastAsia"/>
            <w:noProof/>
          </w:rPr>
          <w:t>【</w:t>
        </w:r>
        <w:r w:rsidR="004814D4" w:rsidRPr="00F25A7E">
          <w:rPr>
            <w:rStyle w:val="a8"/>
            <w:noProof/>
          </w:rPr>
          <w:t>56</w:t>
        </w:r>
        <w:r w:rsidR="004814D4" w:rsidRPr="00F25A7E">
          <w:rPr>
            <w:rStyle w:val="a8"/>
            <w:rFonts w:hint="eastAsia"/>
            <w:noProof/>
          </w:rPr>
          <w:t>】外国（地区）企业常驻代表机构注销登记提交材料规范</w:t>
        </w:r>
        <w:r w:rsidR="004814D4">
          <w:rPr>
            <w:noProof/>
            <w:webHidden/>
          </w:rPr>
          <w:tab/>
        </w:r>
        <w:r w:rsidR="004814D4">
          <w:rPr>
            <w:noProof/>
            <w:webHidden/>
          </w:rPr>
          <w:fldChar w:fldCharType="begin"/>
        </w:r>
        <w:r w:rsidR="004814D4">
          <w:rPr>
            <w:noProof/>
            <w:webHidden/>
          </w:rPr>
          <w:instrText xml:space="preserve"> PAGEREF _Toc2259210 \h </w:instrText>
        </w:r>
        <w:r w:rsidR="004814D4">
          <w:rPr>
            <w:noProof/>
            <w:webHidden/>
          </w:rPr>
        </w:r>
        <w:r w:rsidR="004814D4">
          <w:rPr>
            <w:noProof/>
            <w:webHidden/>
          </w:rPr>
          <w:fldChar w:fldCharType="separate"/>
        </w:r>
        <w:r w:rsidR="004814D4">
          <w:rPr>
            <w:noProof/>
            <w:webHidden/>
          </w:rPr>
          <w:t>52</w:t>
        </w:r>
        <w:r w:rsidR="004814D4">
          <w:rPr>
            <w:noProof/>
            <w:webHidden/>
          </w:rPr>
          <w:fldChar w:fldCharType="end"/>
        </w:r>
      </w:hyperlink>
    </w:p>
    <w:p w:rsidR="004814D4" w:rsidRDefault="00FC07C7" w:rsidP="004814D4">
      <w:pPr>
        <w:pStyle w:val="10"/>
        <w:rPr>
          <w:rFonts w:asciiTheme="minorHAnsi" w:eastAsiaTheme="minorEastAsia" w:hAnsiTheme="minorHAnsi" w:cstheme="minorBidi"/>
          <w:b w:val="0"/>
          <w:bCs w:val="0"/>
          <w:caps w:val="0"/>
          <w:noProof/>
          <w:sz w:val="21"/>
          <w:u w:val="none"/>
        </w:rPr>
      </w:pPr>
      <w:hyperlink w:anchor="_Toc2259211" w:history="1">
        <w:r w:rsidR="004814D4" w:rsidRPr="00F25A7E">
          <w:rPr>
            <w:rStyle w:val="a8"/>
            <w:rFonts w:hAnsi="宋体" w:hint="eastAsia"/>
            <w:noProof/>
          </w:rPr>
          <w:t>第四部分</w:t>
        </w:r>
        <w:r w:rsidR="004814D4" w:rsidRPr="00F25A7E">
          <w:rPr>
            <w:rStyle w:val="a8"/>
            <w:rFonts w:hAnsi="宋体"/>
            <w:noProof/>
          </w:rPr>
          <w:t xml:space="preserve"> </w:t>
        </w:r>
        <w:r w:rsidR="004814D4" w:rsidRPr="00F25A7E">
          <w:rPr>
            <w:rStyle w:val="a8"/>
            <w:rFonts w:hAnsi="宋体" w:hint="eastAsia"/>
            <w:noProof/>
          </w:rPr>
          <w:t>农民专业合作社登记提交材料规范</w:t>
        </w:r>
        <w:r w:rsidR="004814D4">
          <w:rPr>
            <w:noProof/>
            <w:webHidden/>
          </w:rPr>
          <w:tab/>
        </w:r>
        <w:r w:rsidR="004814D4">
          <w:rPr>
            <w:noProof/>
            <w:webHidden/>
          </w:rPr>
          <w:fldChar w:fldCharType="begin"/>
        </w:r>
        <w:r w:rsidR="004814D4">
          <w:rPr>
            <w:noProof/>
            <w:webHidden/>
          </w:rPr>
          <w:instrText xml:space="preserve"> PAGEREF _Toc2259211 \h </w:instrText>
        </w:r>
        <w:r w:rsidR="004814D4">
          <w:rPr>
            <w:noProof/>
            <w:webHidden/>
          </w:rPr>
        </w:r>
        <w:r w:rsidR="004814D4">
          <w:rPr>
            <w:noProof/>
            <w:webHidden/>
          </w:rPr>
          <w:fldChar w:fldCharType="separate"/>
        </w:r>
        <w:r w:rsidR="004814D4">
          <w:rPr>
            <w:noProof/>
            <w:webHidden/>
          </w:rPr>
          <w:t>52</w:t>
        </w:r>
        <w:r w:rsidR="004814D4">
          <w:rPr>
            <w:noProof/>
            <w:webHidden/>
          </w:rPr>
          <w:fldChar w:fldCharType="end"/>
        </w:r>
      </w:hyperlink>
    </w:p>
    <w:p w:rsidR="004814D4" w:rsidRDefault="00FC07C7" w:rsidP="004814D4">
      <w:pPr>
        <w:pStyle w:val="40"/>
        <w:tabs>
          <w:tab w:val="right" w:leader="dot" w:pos="8296"/>
        </w:tabs>
        <w:rPr>
          <w:rFonts w:asciiTheme="minorHAnsi" w:eastAsiaTheme="minorEastAsia" w:hAnsiTheme="minorHAnsi" w:cstheme="minorBidi"/>
          <w:noProof/>
          <w:sz w:val="21"/>
        </w:rPr>
      </w:pPr>
      <w:hyperlink w:anchor="_Toc2259212" w:history="1">
        <w:r w:rsidR="004814D4" w:rsidRPr="00F25A7E">
          <w:rPr>
            <w:rStyle w:val="a8"/>
            <w:rFonts w:hint="eastAsia"/>
            <w:noProof/>
          </w:rPr>
          <w:t>【</w:t>
        </w:r>
        <w:r w:rsidR="004814D4" w:rsidRPr="00F25A7E">
          <w:rPr>
            <w:rStyle w:val="a8"/>
            <w:noProof/>
          </w:rPr>
          <w:t>57</w:t>
        </w:r>
        <w:r w:rsidR="004814D4" w:rsidRPr="00F25A7E">
          <w:rPr>
            <w:rStyle w:val="a8"/>
            <w:rFonts w:hint="eastAsia"/>
            <w:noProof/>
          </w:rPr>
          <w:t>】农民专业合作社设立登记申请提交材料规范</w:t>
        </w:r>
        <w:r w:rsidR="004814D4">
          <w:rPr>
            <w:noProof/>
            <w:webHidden/>
          </w:rPr>
          <w:tab/>
        </w:r>
        <w:r w:rsidR="004814D4">
          <w:rPr>
            <w:noProof/>
            <w:webHidden/>
          </w:rPr>
          <w:fldChar w:fldCharType="begin"/>
        </w:r>
        <w:r w:rsidR="004814D4">
          <w:rPr>
            <w:noProof/>
            <w:webHidden/>
          </w:rPr>
          <w:instrText xml:space="preserve"> PAGEREF _Toc2259212 \h </w:instrText>
        </w:r>
        <w:r w:rsidR="004814D4">
          <w:rPr>
            <w:noProof/>
            <w:webHidden/>
          </w:rPr>
        </w:r>
        <w:r w:rsidR="004814D4">
          <w:rPr>
            <w:noProof/>
            <w:webHidden/>
          </w:rPr>
          <w:fldChar w:fldCharType="separate"/>
        </w:r>
        <w:r w:rsidR="004814D4">
          <w:rPr>
            <w:noProof/>
            <w:webHidden/>
          </w:rPr>
          <w:t>53</w:t>
        </w:r>
        <w:r w:rsidR="004814D4">
          <w:rPr>
            <w:noProof/>
            <w:webHidden/>
          </w:rPr>
          <w:fldChar w:fldCharType="end"/>
        </w:r>
      </w:hyperlink>
    </w:p>
    <w:p w:rsidR="004814D4" w:rsidRDefault="00FC07C7" w:rsidP="004814D4">
      <w:pPr>
        <w:pStyle w:val="40"/>
        <w:tabs>
          <w:tab w:val="right" w:leader="dot" w:pos="8296"/>
        </w:tabs>
        <w:rPr>
          <w:rFonts w:asciiTheme="minorHAnsi" w:eastAsiaTheme="minorEastAsia" w:hAnsiTheme="minorHAnsi" w:cstheme="minorBidi"/>
          <w:noProof/>
          <w:sz w:val="21"/>
        </w:rPr>
      </w:pPr>
      <w:hyperlink w:anchor="_Toc2259213" w:history="1">
        <w:r w:rsidR="004814D4" w:rsidRPr="00F25A7E">
          <w:rPr>
            <w:rStyle w:val="a8"/>
            <w:rFonts w:ascii="宋体" w:hAnsi="宋体" w:hint="eastAsia"/>
            <w:noProof/>
          </w:rPr>
          <w:t>【</w:t>
        </w:r>
        <w:r w:rsidR="004814D4" w:rsidRPr="00F25A7E">
          <w:rPr>
            <w:rStyle w:val="a8"/>
            <w:rFonts w:ascii="宋体" w:hAnsi="宋体"/>
            <w:noProof/>
          </w:rPr>
          <w:t>58</w:t>
        </w:r>
        <w:r w:rsidR="004814D4" w:rsidRPr="00F25A7E">
          <w:rPr>
            <w:rStyle w:val="a8"/>
            <w:rFonts w:ascii="宋体" w:hAnsi="宋体" w:hint="eastAsia"/>
            <w:noProof/>
          </w:rPr>
          <w:t>】农民专业合作社变更登记申请提交材料规范</w:t>
        </w:r>
        <w:r w:rsidR="004814D4">
          <w:rPr>
            <w:noProof/>
            <w:webHidden/>
          </w:rPr>
          <w:tab/>
        </w:r>
        <w:r w:rsidR="004814D4">
          <w:rPr>
            <w:noProof/>
            <w:webHidden/>
          </w:rPr>
          <w:fldChar w:fldCharType="begin"/>
        </w:r>
        <w:r w:rsidR="004814D4">
          <w:rPr>
            <w:noProof/>
            <w:webHidden/>
          </w:rPr>
          <w:instrText xml:space="preserve"> PAGEREF _Toc2259213 \h </w:instrText>
        </w:r>
        <w:r w:rsidR="004814D4">
          <w:rPr>
            <w:noProof/>
            <w:webHidden/>
          </w:rPr>
        </w:r>
        <w:r w:rsidR="004814D4">
          <w:rPr>
            <w:noProof/>
            <w:webHidden/>
          </w:rPr>
          <w:fldChar w:fldCharType="separate"/>
        </w:r>
        <w:r w:rsidR="004814D4">
          <w:rPr>
            <w:noProof/>
            <w:webHidden/>
          </w:rPr>
          <w:t>53</w:t>
        </w:r>
        <w:r w:rsidR="004814D4">
          <w:rPr>
            <w:noProof/>
            <w:webHidden/>
          </w:rPr>
          <w:fldChar w:fldCharType="end"/>
        </w:r>
      </w:hyperlink>
    </w:p>
    <w:p w:rsidR="004814D4" w:rsidRDefault="00FC07C7" w:rsidP="004814D4">
      <w:pPr>
        <w:pStyle w:val="40"/>
        <w:tabs>
          <w:tab w:val="right" w:leader="dot" w:pos="8296"/>
        </w:tabs>
        <w:rPr>
          <w:rFonts w:asciiTheme="minorHAnsi" w:eastAsiaTheme="minorEastAsia" w:hAnsiTheme="minorHAnsi" w:cstheme="minorBidi"/>
          <w:noProof/>
          <w:sz w:val="21"/>
        </w:rPr>
      </w:pPr>
      <w:hyperlink w:anchor="_Toc2259214" w:history="1">
        <w:r w:rsidR="004814D4" w:rsidRPr="00F25A7E">
          <w:rPr>
            <w:rStyle w:val="a8"/>
            <w:rFonts w:ascii="宋体" w:hAnsi="宋体" w:hint="eastAsia"/>
            <w:noProof/>
          </w:rPr>
          <w:t>【</w:t>
        </w:r>
        <w:r w:rsidR="004814D4" w:rsidRPr="00F25A7E">
          <w:rPr>
            <w:rStyle w:val="a8"/>
            <w:rFonts w:ascii="宋体" w:hAnsi="宋体"/>
            <w:noProof/>
          </w:rPr>
          <w:t>59</w:t>
        </w:r>
        <w:r w:rsidR="004814D4" w:rsidRPr="00F25A7E">
          <w:rPr>
            <w:rStyle w:val="a8"/>
            <w:rFonts w:ascii="宋体" w:hAnsi="宋体" w:hint="eastAsia"/>
            <w:noProof/>
          </w:rPr>
          <w:t>】农民专业合作社注销登记申请提交材料规范</w:t>
        </w:r>
        <w:r w:rsidR="004814D4">
          <w:rPr>
            <w:noProof/>
            <w:webHidden/>
          </w:rPr>
          <w:tab/>
        </w:r>
        <w:r w:rsidR="004814D4">
          <w:rPr>
            <w:noProof/>
            <w:webHidden/>
          </w:rPr>
          <w:fldChar w:fldCharType="begin"/>
        </w:r>
        <w:r w:rsidR="004814D4">
          <w:rPr>
            <w:noProof/>
            <w:webHidden/>
          </w:rPr>
          <w:instrText xml:space="preserve"> PAGEREF _Toc2259214 \h </w:instrText>
        </w:r>
        <w:r w:rsidR="004814D4">
          <w:rPr>
            <w:noProof/>
            <w:webHidden/>
          </w:rPr>
        </w:r>
        <w:r w:rsidR="004814D4">
          <w:rPr>
            <w:noProof/>
            <w:webHidden/>
          </w:rPr>
          <w:fldChar w:fldCharType="separate"/>
        </w:r>
        <w:r w:rsidR="004814D4">
          <w:rPr>
            <w:noProof/>
            <w:webHidden/>
          </w:rPr>
          <w:t>54</w:t>
        </w:r>
        <w:r w:rsidR="004814D4">
          <w:rPr>
            <w:noProof/>
            <w:webHidden/>
          </w:rPr>
          <w:fldChar w:fldCharType="end"/>
        </w:r>
      </w:hyperlink>
    </w:p>
    <w:p w:rsidR="004814D4" w:rsidRDefault="00FC07C7" w:rsidP="004814D4">
      <w:pPr>
        <w:pStyle w:val="40"/>
        <w:tabs>
          <w:tab w:val="right" w:leader="dot" w:pos="8296"/>
        </w:tabs>
        <w:rPr>
          <w:rFonts w:asciiTheme="minorHAnsi" w:eastAsiaTheme="minorEastAsia" w:hAnsiTheme="minorHAnsi" w:cstheme="minorBidi"/>
          <w:noProof/>
          <w:sz w:val="21"/>
        </w:rPr>
      </w:pPr>
      <w:hyperlink w:anchor="_Toc2259215" w:history="1">
        <w:r w:rsidR="004814D4" w:rsidRPr="00F25A7E">
          <w:rPr>
            <w:rStyle w:val="a8"/>
            <w:rFonts w:ascii="宋体" w:hAnsi="宋体" w:hint="eastAsia"/>
            <w:noProof/>
          </w:rPr>
          <w:t>【</w:t>
        </w:r>
        <w:r w:rsidR="004814D4" w:rsidRPr="00F25A7E">
          <w:rPr>
            <w:rStyle w:val="a8"/>
            <w:rFonts w:ascii="宋体" w:hAnsi="宋体"/>
            <w:noProof/>
          </w:rPr>
          <w:t>60</w:t>
        </w:r>
        <w:r w:rsidR="004814D4" w:rsidRPr="00F25A7E">
          <w:rPr>
            <w:rStyle w:val="a8"/>
            <w:rFonts w:ascii="宋体" w:hAnsi="宋体" w:hint="eastAsia"/>
            <w:noProof/>
          </w:rPr>
          <w:t>】农民专业合作社分支机构设立登记申请提交材料规范</w:t>
        </w:r>
        <w:r w:rsidR="004814D4">
          <w:rPr>
            <w:noProof/>
            <w:webHidden/>
          </w:rPr>
          <w:tab/>
        </w:r>
        <w:r w:rsidR="004814D4">
          <w:rPr>
            <w:noProof/>
            <w:webHidden/>
          </w:rPr>
          <w:fldChar w:fldCharType="begin"/>
        </w:r>
        <w:r w:rsidR="004814D4">
          <w:rPr>
            <w:noProof/>
            <w:webHidden/>
          </w:rPr>
          <w:instrText xml:space="preserve"> PAGEREF _Toc2259215 \h </w:instrText>
        </w:r>
        <w:r w:rsidR="004814D4">
          <w:rPr>
            <w:noProof/>
            <w:webHidden/>
          </w:rPr>
        </w:r>
        <w:r w:rsidR="004814D4">
          <w:rPr>
            <w:noProof/>
            <w:webHidden/>
          </w:rPr>
          <w:fldChar w:fldCharType="separate"/>
        </w:r>
        <w:r w:rsidR="004814D4">
          <w:rPr>
            <w:noProof/>
            <w:webHidden/>
          </w:rPr>
          <w:t>55</w:t>
        </w:r>
        <w:r w:rsidR="004814D4">
          <w:rPr>
            <w:noProof/>
            <w:webHidden/>
          </w:rPr>
          <w:fldChar w:fldCharType="end"/>
        </w:r>
      </w:hyperlink>
    </w:p>
    <w:p w:rsidR="004814D4" w:rsidRDefault="00FC07C7" w:rsidP="004814D4">
      <w:pPr>
        <w:pStyle w:val="40"/>
        <w:tabs>
          <w:tab w:val="right" w:leader="dot" w:pos="8296"/>
        </w:tabs>
        <w:rPr>
          <w:rFonts w:asciiTheme="minorHAnsi" w:eastAsiaTheme="minorEastAsia" w:hAnsiTheme="minorHAnsi" w:cstheme="minorBidi"/>
          <w:noProof/>
          <w:sz w:val="21"/>
        </w:rPr>
      </w:pPr>
      <w:hyperlink w:anchor="_Toc2259216" w:history="1">
        <w:r w:rsidR="004814D4" w:rsidRPr="00F25A7E">
          <w:rPr>
            <w:rStyle w:val="a8"/>
            <w:rFonts w:ascii="宋体" w:hAnsi="宋体" w:hint="eastAsia"/>
            <w:noProof/>
          </w:rPr>
          <w:t>【</w:t>
        </w:r>
        <w:r w:rsidR="004814D4" w:rsidRPr="00F25A7E">
          <w:rPr>
            <w:rStyle w:val="a8"/>
            <w:rFonts w:ascii="宋体" w:hAnsi="宋体"/>
            <w:noProof/>
          </w:rPr>
          <w:t>61</w:t>
        </w:r>
        <w:r w:rsidR="004814D4" w:rsidRPr="00F25A7E">
          <w:rPr>
            <w:rStyle w:val="a8"/>
            <w:rFonts w:ascii="宋体" w:hAnsi="宋体" w:hint="eastAsia"/>
            <w:noProof/>
          </w:rPr>
          <w:t>】农民专业合作社分支机构变更登记申请提交材料规范</w:t>
        </w:r>
        <w:r w:rsidR="004814D4">
          <w:rPr>
            <w:noProof/>
            <w:webHidden/>
          </w:rPr>
          <w:tab/>
        </w:r>
        <w:r w:rsidR="004814D4">
          <w:rPr>
            <w:noProof/>
            <w:webHidden/>
          </w:rPr>
          <w:fldChar w:fldCharType="begin"/>
        </w:r>
        <w:r w:rsidR="004814D4">
          <w:rPr>
            <w:noProof/>
            <w:webHidden/>
          </w:rPr>
          <w:instrText xml:space="preserve"> PAGEREF _Toc2259216 \h </w:instrText>
        </w:r>
        <w:r w:rsidR="004814D4">
          <w:rPr>
            <w:noProof/>
            <w:webHidden/>
          </w:rPr>
        </w:r>
        <w:r w:rsidR="004814D4">
          <w:rPr>
            <w:noProof/>
            <w:webHidden/>
          </w:rPr>
          <w:fldChar w:fldCharType="separate"/>
        </w:r>
        <w:r w:rsidR="004814D4">
          <w:rPr>
            <w:noProof/>
            <w:webHidden/>
          </w:rPr>
          <w:t>55</w:t>
        </w:r>
        <w:r w:rsidR="004814D4">
          <w:rPr>
            <w:noProof/>
            <w:webHidden/>
          </w:rPr>
          <w:fldChar w:fldCharType="end"/>
        </w:r>
      </w:hyperlink>
    </w:p>
    <w:p w:rsidR="004814D4" w:rsidRDefault="00FC07C7" w:rsidP="004814D4">
      <w:pPr>
        <w:pStyle w:val="40"/>
        <w:tabs>
          <w:tab w:val="right" w:leader="dot" w:pos="8296"/>
        </w:tabs>
        <w:rPr>
          <w:rFonts w:asciiTheme="minorHAnsi" w:eastAsiaTheme="minorEastAsia" w:hAnsiTheme="minorHAnsi" w:cstheme="minorBidi"/>
          <w:noProof/>
          <w:sz w:val="21"/>
        </w:rPr>
      </w:pPr>
      <w:hyperlink w:anchor="_Toc2259217" w:history="1">
        <w:r w:rsidR="004814D4" w:rsidRPr="00F25A7E">
          <w:rPr>
            <w:rStyle w:val="a8"/>
            <w:rFonts w:ascii="宋体" w:hAnsi="宋体" w:hint="eastAsia"/>
            <w:noProof/>
          </w:rPr>
          <w:t>【</w:t>
        </w:r>
        <w:r w:rsidR="004814D4" w:rsidRPr="00F25A7E">
          <w:rPr>
            <w:rStyle w:val="a8"/>
            <w:rFonts w:ascii="宋体" w:hAnsi="宋体"/>
            <w:noProof/>
          </w:rPr>
          <w:t>62</w:t>
        </w:r>
        <w:r w:rsidR="004814D4" w:rsidRPr="00F25A7E">
          <w:rPr>
            <w:rStyle w:val="a8"/>
            <w:rFonts w:ascii="宋体" w:hAnsi="宋体" w:hint="eastAsia"/>
            <w:noProof/>
          </w:rPr>
          <w:t>】农民专业合作社分支机构注销登记提交材料规范</w:t>
        </w:r>
        <w:r w:rsidR="004814D4">
          <w:rPr>
            <w:noProof/>
            <w:webHidden/>
          </w:rPr>
          <w:tab/>
        </w:r>
        <w:r w:rsidR="004814D4">
          <w:rPr>
            <w:noProof/>
            <w:webHidden/>
          </w:rPr>
          <w:fldChar w:fldCharType="begin"/>
        </w:r>
        <w:r w:rsidR="004814D4">
          <w:rPr>
            <w:noProof/>
            <w:webHidden/>
          </w:rPr>
          <w:instrText xml:space="preserve"> PAGEREF _Toc2259217 \h </w:instrText>
        </w:r>
        <w:r w:rsidR="004814D4">
          <w:rPr>
            <w:noProof/>
            <w:webHidden/>
          </w:rPr>
        </w:r>
        <w:r w:rsidR="004814D4">
          <w:rPr>
            <w:noProof/>
            <w:webHidden/>
          </w:rPr>
          <w:fldChar w:fldCharType="separate"/>
        </w:r>
        <w:r w:rsidR="004814D4">
          <w:rPr>
            <w:noProof/>
            <w:webHidden/>
          </w:rPr>
          <w:t>56</w:t>
        </w:r>
        <w:r w:rsidR="004814D4">
          <w:rPr>
            <w:noProof/>
            <w:webHidden/>
          </w:rPr>
          <w:fldChar w:fldCharType="end"/>
        </w:r>
      </w:hyperlink>
    </w:p>
    <w:p w:rsidR="004814D4" w:rsidRDefault="00FC07C7" w:rsidP="004814D4">
      <w:pPr>
        <w:pStyle w:val="40"/>
        <w:tabs>
          <w:tab w:val="right" w:leader="dot" w:pos="8296"/>
        </w:tabs>
        <w:rPr>
          <w:rFonts w:asciiTheme="minorHAnsi" w:eastAsiaTheme="minorEastAsia" w:hAnsiTheme="minorHAnsi" w:cstheme="minorBidi"/>
          <w:noProof/>
          <w:sz w:val="21"/>
        </w:rPr>
      </w:pPr>
      <w:hyperlink w:anchor="_Toc2259218" w:history="1">
        <w:r w:rsidR="004814D4" w:rsidRPr="00F25A7E">
          <w:rPr>
            <w:rStyle w:val="a8"/>
            <w:rFonts w:ascii="宋体" w:hAnsi="宋体" w:hint="eastAsia"/>
            <w:noProof/>
          </w:rPr>
          <w:t>【</w:t>
        </w:r>
        <w:r w:rsidR="004814D4" w:rsidRPr="00F25A7E">
          <w:rPr>
            <w:rStyle w:val="a8"/>
            <w:rFonts w:ascii="宋体" w:hAnsi="宋体"/>
            <w:noProof/>
          </w:rPr>
          <w:t>63</w:t>
        </w:r>
        <w:r w:rsidR="004814D4" w:rsidRPr="00F25A7E">
          <w:rPr>
            <w:rStyle w:val="a8"/>
            <w:rFonts w:ascii="宋体" w:hAnsi="宋体" w:hint="eastAsia"/>
            <w:noProof/>
          </w:rPr>
          <w:t>】农民专业合作社备案提交材料规范</w:t>
        </w:r>
        <w:r w:rsidR="004814D4">
          <w:rPr>
            <w:noProof/>
            <w:webHidden/>
          </w:rPr>
          <w:tab/>
        </w:r>
        <w:r w:rsidR="004814D4">
          <w:rPr>
            <w:noProof/>
            <w:webHidden/>
          </w:rPr>
          <w:fldChar w:fldCharType="begin"/>
        </w:r>
        <w:r w:rsidR="004814D4">
          <w:rPr>
            <w:noProof/>
            <w:webHidden/>
          </w:rPr>
          <w:instrText xml:space="preserve"> PAGEREF _Toc2259218 \h </w:instrText>
        </w:r>
        <w:r w:rsidR="004814D4">
          <w:rPr>
            <w:noProof/>
            <w:webHidden/>
          </w:rPr>
        </w:r>
        <w:r w:rsidR="004814D4">
          <w:rPr>
            <w:noProof/>
            <w:webHidden/>
          </w:rPr>
          <w:fldChar w:fldCharType="separate"/>
        </w:r>
        <w:r w:rsidR="004814D4">
          <w:rPr>
            <w:noProof/>
            <w:webHidden/>
          </w:rPr>
          <w:t>56</w:t>
        </w:r>
        <w:r w:rsidR="004814D4">
          <w:rPr>
            <w:noProof/>
            <w:webHidden/>
          </w:rPr>
          <w:fldChar w:fldCharType="end"/>
        </w:r>
      </w:hyperlink>
    </w:p>
    <w:p w:rsidR="004814D4" w:rsidRDefault="00FC07C7" w:rsidP="004814D4">
      <w:pPr>
        <w:pStyle w:val="10"/>
        <w:rPr>
          <w:rFonts w:asciiTheme="minorHAnsi" w:eastAsiaTheme="minorEastAsia" w:hAnsiTheme="minorHAnsi" w:cstheme="minorBidi"/>
          <w:b w:val="0"/>
          <w:bCs w:val="0"/>
          <w:caps w:val="0"/>
          <w:noProof/>
          <w:sz w:val="21"/>
          <w:u w:val="none"/>
        </w:rPr>
      </w:pPr>
      <w:hyperlink w:anchor="_Toc2259219" w:history="1">
        <w:r w:rsidR="004814D4" w:rsidRPr="00F25A7E">
          <w:rPr>
            <w:rStyle w:val="a8"/>
            <w:rFonts w:hAnsi="宋体" w:hint="eastAsia"/>
            <w:noProof/>
          </w:rPr>
          <w:t>第五部分</w:t>
        </w:r>
        <w:r w:rsidR="004814D4" w:rsidRPr="00F25A7E">
          <w:rPr>
            <w:rStyle w:val="a8"/>
            <w:rFonts w:hAnsi="宋体"/>
            <w:noProof/>
          </w:rPr>
          <w:t xml:space="preserve"> </w:t>
        </w:r>
        <w:r w:rsidR="004814D4" w:rsidRPr="00F25A7E">
          <w:rPr>
            <w:rStyle w:val="a8"/>
            <w:rFonts w:hAnsi="宋体" w:hint="eastAsia"/>
            <w:noProof/>
          </w:rPr>
          <w:t>个体工商户登记提交材料规范</w:t>
        </w:r>
        <w:r w:rsidR="004814D4">
          <w:rPr>
            <w:noProof/>
            <w:webHidden/>
          </w:rPr>
          <w:tab/>
        </w:r>
        <w:r w:rsidR="004814D4">
          <w:rPr>
            <w:noProof/>
            <w:webHidden/>
          </w:rPr>
          <w:fldChar w:fldCharType="begin"/>
        </w:r>
        <w:r w:rsidR="004814D4">
          <w:rPr>
            <w:noProof/>
            <w:webHidden/>
          </w:rPr>
          <w:instrText xml:space="preserve"> PAGEREF _Toc2259219 \h </w:instrText>
        </w:r>
        <w:r w:rsidR="004814D4">
          <w:rPr>
            <w:noProof/>
            <w:webHidden/>
          </w:rPr>
        </w:r>
        <w:r w:rsidR="004814D4">
          <w:rPr>
            <w:noProof/>
            <w:webHidden/>
          </w:rPr>
          <w:fldChar w:fldCharType="separate"/>
        </w:r>
        <w:r w:rsidR="004814D4">
          <w:rPr>
            <w:noProof/>
            <w:webHidden/>
          </w:rPr>
          <w:t>57</w:t>
        </w:r>
        <w:r w:rsidR="004814D4">
          <w:rPr>
            <w:noProof/>
            <w:webHidden/>
          </w:rPr>
          <w:fldChar w:fldCharType="end"/>
        </w:r>
      </w:hyperlink>
    </w:p>
    <w:p w:rsidR="004814D4" w:rsidRDefault="00FC07C7" w:rsidP="004814D4">
      <w:pPr>
        <w:pStyle w:val="40"/>
        <w:tabs>
          <w:tab w:val="right" w:leader="dot" w:pos="8296"/>
        </w:tabs>
        <w:rPr>
          <w:rFonts w:asciiTheme="minorHAnsi" w:eastAsiaTheme="minorEastAsia" w:hAnsiTheme="minorHAnsi" w:cstheme="minorBidi"/>
          <w:noProof/>
          <w:sz w:val="21"/>
        </w:rPr>
      </w:pPr>
      <w:hyperlink w:anchor="_Toc2259220" w:history="1">
        <w:r w:rsidR="004814D4" w:rsidRPr="00F25A7E">
          <w:rPr>
            <w:rStyle w:val="a8"/>
            <w:rFonts w:ascii="宋体" w:hAnsi="宋体" w:hint="eastAsia"/>
            <w:noProof/>
          </w:rPr>
          <w:t>【</w:t>
        </w:r>
        <w:r w:rsidR="004814D4" w:rsidRPr="00F25A7E">
          <w:rPr>
            <w:rStyle w:val="a8"/>
            <w:rFonts w:ascii="宋体" w:hAnsi="宋体"/>
            <w:noProof/>
          </w:rPr>
          <w:t>64</w:t>
        </w:r>
        <w:r w:rsidR="004814D4" w:rsidRPr="00F25A7E">
          <w:rPr>
            <w:rStyle w:val="a8"/>
            <w:rFonts w:ascii="宋体" w:hAnsi="宋体" w:hint="eastAsia"/>
            <w:noProof/>
          </w:rPr>
          <w:t>】个体工商户名称预先核准提交材料规范</w:t>
        </w:r>
        <w:r w:rsidR="004814D4">
          <w:rPr>
            <w:noProof/>
            <w:webHidden/>
          </w:rPr>
          <w:tab/>
        </w:r>
        <w:r w:rsidR="004814D4">
          <w:rPr>
            <w:noProof/>
            <w:webHidden/>
          </w:rPr>
          <w:fldChar w:fldCharType="begin"/>
        </w:r>
        <w:r w:rsidR="004814D4">
          <w:rPr>
            <w:noProof/>
            <w:webHidden/>
          </w:rPr>
          <w:instrText xml:space="preserve"> PAGEREF _Toc2259220 \h </w:instrText>
        </w:r>
        <w:r w:rsidR="004814D4">
          <w:rPr>
            <w:noProof/>
            <w:webHidden/>
          </w:rPr>
        </w:r>
        <w:r w:rsidR="004814D4">
          <w:rPr>
            <w:noProof/>
            <w:webHidden/>
          </w:rPr>
          <w:fldChar w:fldCharType="separate"/>
        </w:r>
        <w:r w:rsidR="004814D4">
          <w:rPr>
            <w:noProof/>
            <w:webHidden/>
          </w:rPr>
          <w:t>57</w:t>
        </w:r>
        <w:r w:rsidR="004814D4">
          <w:rPr>
            <w:noProof/>
            <w:webHidden/>
          </w:rPr>
          <w:fldChar w:fldCharType="end"/>
        </w:r>
      </w:hyperlink>
    </w:p>
    <w:p w:rsidR="004814D4" w:rsidRDefault="00FC07C7" w:rsidP="004814D4">
      <w:pPr>
        <w:pStyle w:val="40"/>
        <w:tabs>
          <w:tab w:val="right" w:leader="dot" w:pos="8296"/>
        </w:tabs>
        <w:rPr>
          <w:rFonts w:asciiTheme="minorHAnsi" w:eastAsiaTheme="minorEastAsia" w:hAnsiTheme="minorHAnsi" w:cstheme="minorBidi"/>
          <w:noProof/>
          <w:sz w:val="21"/>
        </w:rPr>
      </w:pPr>
      <w:hyperlink w:anchor="_Toc2259221" w:history="1">
        <w:r w:rsidR="004814D4" w:rsidRPr="00F25A7E">
          <w:rPr>
            <w:rStyle w:val="a8"/>
            <w:rFonts w:ascii="宋体" w:hAnsi="宋体" w:hint="eastAsia"/>
            <w:noProof/>
          </w:rPr>
          <w:t>【</w:t>
        </w:r>
        <w:r w:rsidR="004814D4" w:rsidRPr="00F25A7E">
          <w:rPr>
            <w:rStyle w:val="a8"/>
            <w:rFonts w:ascii="宋体" w:hAnsi="宋体"/>
            <w:noProof/>
          </w:rPr>
          <w:t>65</w:t>
        </w:r>
        <w:r w:rsidR="004814D4" w:rsidRPr="00F25A7E">
          <w:rPr>
            <w:rStyle w:val="a8"/>
            <w:rFonts w:ascii="宋体" w:hAnsi="宋体" w:hint="eastAsia"/>
            <w:noProof/>
          </w:rPr>
          <w:t>】预先核准个体工商户名称延期提交材料规范</w:t>
        </w:r>
        <w:r w:rsidR="004814D4">
          <w:rPr>
            <w:noProof/>
            <w:webHidden/>
          </w:rPr>
          <w:tab/>
        </w:r>
        <w:r w:rsidR="004814D4">
          <w:rPr>
            <w:noProof/>
            <w:webHidden/>
          </w:rPr>
          <w:fldChar w:fldCharType="begin"/>
        </w:r>
        <w:r w:rsidR="004814D4">
          <w:rPr>
            <w:noProof/>
            <w:webHidden/>
          </w:rPr>
          <w:instrText xml:space="preserve"> PAGEREF _Toc2259221 \h </w:instrText>
        </w:r>
        <w:r w:rsidR="004814D4">
          <w:rPr>
            <w:noProof/>
            <w:webHidden/>
          </w:rPr>
        </w:r>
        <w:r w:rsidR="004814D4">
          <w:rPr>
            <w:noProof/>
            <w:webHidden/>
          </w:rPr>
          <w:fldChar w:fldCharType="separate"/>
        </w:r>
        <w:r w:rsidR="004814D4">
          <w:rPr>
            <w:noProof/>
            <w:webHidden/>
          </w:rPr>
          <w:t>58</w:t>
        </w:r>
        <w:r w:rsidR="004814D4">
          <w:rPr>
            <w:noProof/>
            <w:webHidden/>
          </w:rPr>
          <w:fldChar w:fldCharType="end"/>
        </w:r>
      </w:hyperlink>
    </w:p>
    <w:p w:rsidR="004814D4" w:rsidRDefault="00FC07C7" w:rsidP="004814D4">
      <w:pPr>
        <w:pStyle w:val="40"/>
        <w:tabs>
          <w:tab w:val="right" w:leader="dot" w:pos="8296"/>
        </w:tabs>
        <w:rPr>
          <w:rFonts w:asciiTheme="minorHAnsi" w:eastAsiaTheme="minorEastAsia" w:hAnsiTheme="minorHAnsi" w:cstheme="minorBidi"/>
          <w:noProof/>
          <w:sz w:val="21"/>
        </w:rPr>
      </w:pPr>
      <w:hyperlink w:anchor="_Toc2259222" w:history="1">
        <w:r w:rsidR="004814D4" w:rsidRPr="00F25A7E">
          <w:rPr>
            <w:rStyle w:val="a8"/>
            <w:rFonts w:ascii="宋体" w:hAnsi="宋体" w:hint="eastAsia"/>
            <w:noProof/>
          </w:rPr>
          <w:t>【</w:t>
        </w:r>
        <w:r w:rsidR="004814D4" w:rsidRPr="00F25A7E">
          <w:rPr>
            <w:rStyle w:val="a8"/>
            <w:rFonts w:ascii="宋体" w:hAnsi="宋体"/>
            <w:noProof/>
          </w:rPr>
          <w:t>66</w:t>
        </w:r>
        <w:r w:rsidR="004814D4" w:rsidRPr="00F25A7E">
          <w:rPr>
            <w:rStyle w:val="a8"/>
            <w:rFonts w:ascii="宋体" w:hAnsi="宋体" w:hint="eastAsia"/>
            <w:noProof/>
          </w:rPr>
          <w:t>】个体工商户名称变更预留提交材料规范</w:t>
        </w:r>
        <w:r w:rsidR="004814D4">
          <w:rPr>
            <w:noProof/>
            <w:webHidden/>
          </w:rPr>
          <w:tab/>
        </w:r>
        <w:r w:rsidR="004814D4">
          <w:rPr>
            <w:noProof/>
            <w:webHidden/>
          </w:rPr>
          <w:fldChar w:fldCharType="begin"/>
        </w:r>
        <w:r w:rsidR="004814D4">
          <w:rPr>
            <w:noProof/>
            <w:webHidden/>
          </w:rPr>
          <w:instrText xml:space="preserve"> PAGEREF _Toc2259222 \h </w:instrText>
        </w:r>
        <w:r w:rsidR="004814D4">
          <w:rPr>
            <w:noProof/>
            <w:webHidden/>
          </w:rPr>
        </w:r>
        <w:r w:rsidR="004814D4">
          <w:rPr>
            <w:noProof/>
            <w:webHidden/>
          </w:rPr>
          <w:fldChar w:fldCharType="separate"/>
        </w:r>
        <w:r w:rsidR="004814D4">
          <w:rPr>
            <w:noProof/>
            <w:webHidden/>
          </w:rPr>
          <w:t>58</w:t>
        </w:r>
        <w:r w:rsidR="004814D4">
          <w:rPr>
            <w:noProof/>
            <w:webHidden/>
          </w:rPr>
          <w:fldChar w:fldCharType="end"/>
        </w:r>
      </w:hyperlink>
    </w:p>
    <w:p w:rsidR="004814D4" w:rsidRDefault="00FC07C7" w:rsidP="004814D4">
      <w:pPr>
        <w:pStyle w:val="40"/>
        <w:tabs>
          <w:tab w:val="right" w:leader="dot" w:pos="8296"/>
        </w:tabs>
        <w:rPr>
          <w:rFonts w:asciiTheme="minorHAnsi" w:eastAsiaTheme="minorEastAsia" w:hAnsiTheme="minorHAnsi" w:cstheme="minorBidi"/>
          <w:noProof/>
          <w:sz w:val="21"/>
        </w:rPr>
      </w:pPr>
      <w:hyperlink w:anchor="_Toc2259223" w:history="1">
        <w:r w:rsidR="004814D4" w:rsidRPr="00F25A7E">
          <w:rPr>
            <w:rStyle w:val="a8"/>
            <w:rFonts w:ascii="宋体" w:hAnsi="宋体" w:hint="eastAsia"/>
            <w:noProof/>
          </w:rPr>
          <w:t>【</w:t>
        </w:r>
        <w:r w:rsidR="004814D4" w:rsidRPr="00F25A7E">
          <w:rPr>
            <w:rStyle w:val="a8"/>
            <w:rFonts w:ascii="宋体" w:hAnsi="宋体"/>
            <w:noProof/>
          </w:rPr>
          <w:t>67</w:t>
        </w:r>
        <w:r w:rsidR="004814D4" w:rsidRPr="00F25A7E">
          <w:rPr>
            <w:rStyle w:val="a8"/>
            <w:rFonts w:ascii="宋体" w:hAnsi="宋体" w:hint="eastAsia"/>
            <w:noProof/>
          </w:rPr>
          <w:t>】个体工商户开业登记提交材料规范</w:t>
        </w:r>
        <w:r w:rsidR="004814D4">
          <w:rPr>
            <w:noProof/>
            <w:webHidden/>
          </w:rPr>
          <w:tab/>
        </w:r>
        <w:r w:rsidR="004814D4">
          <w:rPr>
            <w:noProof/>
            <w:webHidden/>
          </w:rPr>
          <w:fldChar w:fldCharType="begin"/>
        </w:r>
        <w:r w:rsidR="004814D4">
          <w:rPr>
            <w:noProof/>
            <w:webHidden/>
          </w:rPr>
          <w:instrText xml:space="preserve"> PAGEREF _Toc2259223 \h </w:instrText>
        </w:r>
        <w:r w:rsidR="004814D4">
          <w:rPr>
            <w:noProof/>
            <w:webHidden/>
          </w:rPr>
        </w:r>
        <w:r w:rsidR="004814D4">
          <w:rPr>
            <w:noProof/>
            <w:webHidden/>
          </w:rPr>
          <w:fldChar w:fldCharType="separate"/>
        </w:r>
        <w:r w:rsidR="004814D4">
          <w:rPr>
            <w:noProof/>
            <w:webHidden/>
          </w:rPr>
          <w:t>59</w:t>
        </w:r>
        <w:r w:rsidR="004814D4">
          <w:rPr>
            <w:noProof/>
            <w:webHidden/>
          </w:rPr>
          <w:fldChar w:fldCharType="end"/>
        </w:r>
      </w:hyperlink>
    </w:p>
    <w:p w:rsidR="004814D4" w:rsidRDefault="00FC07C7" w:rsidP="004814D4">
      <w:pPr>
        <w:pStyle w:val="40"/>
        <w:tabs>
          <w:tab w:val="right" w:leader="dot" w:pos="8296"/>
        </w:tabs>
        <w:rPr>
          <w:rFonts w:asciiTheme="minorHAnsi" w:eastAsiaTheme="minorEastAsia" w:hAnsiTheme="minorHAnsi" w:cstheme="minorBidi"/>
          <w:noProof/>
          <w:sz w:val="21"/>
        </w:rPr>
      </w:pPr>
      <w:hyperlink w:anchor="_Toc2259224" w:history="1">
        <w:r w:rsidR="004814D4" w:rsidRPr="00F25A7E">
          <w:rPr>
            <w:rStyle w:val="a8"/>
            <w:rFonts w:ascii="宋体" w:hAnsi="宋体" w:hint="eastAsia"/>
            <w:noProof/>
          </w:rPr>
          <w:t>【</w:t>
        </w:r>
        <w:r w:rsidR="004814D4" w:rsidRPr="00F25A7E">
          <w:rPr>
            <w:rStyle w:val="a8"/>
            <w:rFonts w:ascii="宋体" w:hAnsi="宋体"/>
            <w:noProof/>
          </w:rPr>
          <w:t>68</w:t>
        </w:r>
        <w:r w:rsidR="004814D4" w:rsidRPr="00F25A7E">
          <w:rPr>
            <w:rStyle w:val="a8"/>
            <w:rFonts w:ascii="宋体" w:hAnsi="宋体" w:hint="eastAsia"/>
            <w:noProof/>
          </w:rPr>
          <w:t>】个体工商户变更登记提交材料规范</w:t>
        </w:r>
        <w:r w:rsidR="004814D4">
          <w:rPr>
            <w:noProof/>
            <w:webHidden/>
          </w:rPr>
          <w:tab/>
        </w:r>
        <w:r w:rsidR="004814D4">
          <w:rPr>
            <w:noProof/>
            <w:webHidden/>
          </w:rPr>
          <w:fldChar w:fldCharType="begin"/>
        </w:r>
        <w:r w:rsidR="004814D4">
          <w:rPr>
            <w:noProof/>
            <w:webHidden/>
          </w:rPr>
          <w:instrText xml:space="preserve"> PAGEREF _Toc2259224 \h </w:instrText>
        </w:r>
        <w:r w:rsidR="004814D4">
          <w:rPr>
            <w:noProof/>
            <w:webHidden/>
          </w:rPr>
        </w:r>
        <w:r w:rsidR="004814D4">
          <w:rPr>
            <w:noProof/>
            <w:webHidden/>
          </w:rPr>
          <w:fldChar w:fldCharType="separate"/>
        </w:r>
        <w:r w:rsidR="004814D4">
          <w:rPr>
            <w:noProof/>
            <w:webHidden/>
          </w:rPr>
          <w:t>60</w:t>
        </w:r>
        <w:r w:rsidR="004814D4">
          <w:rPr>
            <w:noProof/>
            <w:webHidden/>
          </w:rPr>
          <w:fldChar w:fldCharType="end"/>
        </w:r>
      </w:hyperlink>
    </w:p>
    <w:p w:rsidR="004814D4" w:rsidRDefault="00FC07C7" w:rsidP="004814D4">
      <w:pPr>
        <w:pStyle w:val="40"/>
        <w:tabs>
          <w:tab w:val="right" w:leader="dot" w:pos="8296"/>
        </w:tabs>
        <w:rPr>
          <w:rFonts w:asciiTheme="minorHAnsi" w:eastAsiaTheme="minorEastAsia" w:hAnsiTheme="minorHAnsi" w:cstheme="minorBidi"/>
          <w:noProof/>
          <w:sz w:val="21"/>
        </w:rPr>
      </w:pPr>
      <w:hyperlink w:anchor="_Toc2259225" w:history="1">
        <w:r w:rsidR="004814D4" w:rsidRPr="00F25A7E">
          <w:rPr>
            <w:rStyle w:val="a8"/>
            <w:rFonts w:ascii="宋体" w:hAnsi="宋体" w:hint="eastAsia"/>
            <w:noProof/>
          </w:rPr>
          <w:t>【</w:t>
        </w:r>
        <w:r w:rsidR="004814D4" w:rsidRPr="00F25A7E">
          <w:rPr>
            <w:rStyle w:val="a8"/>
            <w:rFonts w:ascii="宋体" w:hAnsi="宋体"/>
            <w:noProof/>
          </w:rPr>
          <w:t>69</w:t>
        </w:r>
        <w:r w:rsidR="004814D4" w:rsidRPr="00F25A7E">
          <w:rPr>
            <w:rStyle w:val="a8"/>
            <w:rFonts w:ascii="宋体" w:hAnsi="宋体" w:hint="eastAsia"/>
            <w:noProof/>
          </w:rPr>
          <w:t>】个体工商户注销登记提交材料规范</w:t>
        </w:r>
        <w:r w:rsidR="004814D4">
          <w:rPr>
            <w:noProof/>
            <w:webHidden/>
          </w:rPr>
          <w:tab/>
        </w:r>
        <w:r w:rsidR="004814D4">
          <w:rPr>
            <w:noProof/>
            <w:webHidden/>
          </w:rPr>
          <w:fldChar w:fldCharType="begin"/>
        </w:r>
        <w:r w:rsidR="004814D4">
          <w:rPr>
            <w:noProof/>
            <w:webHidden/>
          </w:rPr>
          <w:instrText xml:space="preserve"> PAGEREF _Toc2259225 \h </w:instrText>
        </w:r>
        <w:r w:rsidR="004814D4">
          <w:rPr>
            <w:noProof/>
            <w:webHidden/>
          </w:rPr>
        </w:r>
        <w:r w:rsidR="004814D4">
          <w:rPr>
            <w:noProof/>
            <w:webHidden/>
          </w:rPr>
          <w:fldChar w:fldCharType="separate"/>
        </w:r>
        <w:r w:rsidR="004814D4">
          <w:rPr>
            <w:noProof/>
            <w:webHidden/>
          </w:rPr>
          <w:t>62</w:t>
        </w:r>
        <w:r w:rsidR="004814D4">
          <w:rPr>
            <w:noProof/>
            <w:webHidden/>
          </w:rPr>
          <w:fldChar w:fldCharType="end"/>
        </w:r>
      </w:hyperlink>
    </w:p>
    <w:p w:rsidR="004814D4" w:rsidRDefault="00FC07C7" w:rsidP="004814D4">
      <w:pPr>
        <w:pStyle w:val="40"/>
        <w:tabs>
          <w:tab w:val="right" w:leader="dot" w:pos="8296"/>
        </w:tabs>
        <w:rPr>
          <w:rFonts w:asciiTheme="minorHAnsi" w:eastAsiaTheme="minorEastAsia" w:hAnsiTheme="minorHAnsi" w:cstheme="minorBidi"/>
          <w:noProof/>
          <w:sz w:val="21"/>
        </w:rPr>
      </w:pPr>
      <w:hyperlink w:anchor="_Toc2259226" w:history="1">
        <w:r w:rsidR="004814D4" w:rsidRPr="00F25A7E">
          <w:rPr>
            <w:rStyle w:val="a8"/>
            <w:rFonts w:ascii="宋体" w:hAnsi="宋体" w:hint="eastAsia"/>
            <w:noProof/>
          </w:rPr>
          <w:t>【</w:t>
        </w:r>
        <w:r w:rsidR="004814D4" w:rsidRPr="00F25A7E">
          <w:rPr>
            <w:rStyle w:val="a8"/>
            <w:rFonts w:ascii="宋体" w:hAnsi="宋体"/>
            <w:noProof/>
          </w:rPr>
          <w:t>70</w:t>
        </w:r>
        <w:r w:rsidR="004814D4" w:rsidRPr="00F25A7E">
          <w:rPr>
            <w:rStyle w:val="a8"/>
            <w:rFonts w:ascii="宋体" w:hAnsi="宋体" w:hint="eastAsia"/>
            <w:noProof/>
          </w:rPr>
          <w:t>】家庭成员变更备案提交材料规范</w:t>
        </w:r>
        <w:r w:rsidR="004814D4">
          <w:rPr>
            <w:noProof/>
            <w:webHidden/>
          </w:rPr>
          <w:tab/>
        </w:r>
        <w:r w:rsidR="004814D4">
          <w:rPr>
            <w:noProof/>
            <w:webHidden/>
          </w:rPr>
          <w:fldChar w:fldCharType="begin"/>
        </w:r>
        <w:r w:rsidR="004814D4">
          <w:rPr>
            <w:noProof/>
            <w:webHidden/>
          </w:rPr>
          <w:instrText xml:space="preserve"> PAGEREF _Toc2259226 \h </w:instrText>
        </w:r>
        <w:r w:rsidR="004814D4">
          <w:rPr>
            <w:noProof/>
            <w:webHidden/>
          </w:rPr>
        </w:r>
        <w:r w:rsidR="004814D4">
          <w:rPr>
            <w:noProof/>
            <w:webHidden/>
          </w:rPr>
          <w:fldChar w:fldCharType="separate"/>
        </w:r>
        <w:r w:rsidR="004814D4">
          <w:rPr>
            <w:noProof/>
            <w:webHidden/>
          </w:rPr>
          <w:t>62</w:t>
        </w:r>
        <w:r w:rsidR="004814D4">
          <w:rPr>
            <w:noProof/>
            <w:webHidden/>
          </w:rPr>
          <w:fldChar w:fldCharType="end"/>
        </w:r>
      </w:hyperlink>
    </w:p>
    <w:p w:rsidR="004814D4" w:rsidRDefault="00FC07C7" w:rsidP="004814D4">
      <w:pPr>
        <w:pStyle w:val="10"/>
        <w:rPr>
          <w:rFonts w:asciiTheme="minorHAnsi" w:eastAsiaTheme="minorEastAsia" w:hAnsiTheme="minorHAnsi" w:cstheme="minorBidi"/>
          <w:b w:val="0"/>
          <w:bCs w:val="0"/>
          <w:caps w:val="0"/>
          <w:noProof/>
          <w:sz w:val="21"/>
          <w:u w:val="none"/>
        </w:rPr>
      </w:pPr>
      <w:hyperlink w:anchor="_Toc2259227" w:history="1">
        <w:r w:rsidR="004814D4" w:rsidRPr="00F25A7E">
          <w:rPr>
            <w:rStyle w:val="a8"/>
            <w:rFonts w:hint="eastAsia"/>
            <w:noProof/>
          </w:rPr>
          <w:t>第六部分</w:t>
        </w:r>
        <w:r w:rsidR="004814D4" w:rsidRPr="00F25A7E">
          <w:rPr>
            <w:rStyle w:val="a8"/>
            <w:noProof/>
          </w:rPr>
          <w:t xml:space="preserve">  </w:t>
        </w:r>
        <w:r w:rsidR="004814D4" w:rsidRPr="00F25A7E">
          <w:rPr>
            <w:rStyle w:val="a8"/>
            <w:rFonts w:hint="eastAsia"/>
            <w:noProof/>
          </w:rPr>
          <w:t>股权出质登记提交材料规范</w:t>
        </w:r>
        <w:r w:rsidR="004814D4">
          <w:rPr>
            <w:noProof/>
            <w:webHidden/>
          </w:rPr>
          <w:tab/>
        </w:r>
        <w:r w:rsidR="004814D4">
          <w:rPr>
            <w:noProof/>
            <w:webHidden/>
          </w:rPr>
          <w:fldChar w:fldCharType="begin"/>
        </w:r>
        <w:r w:rsidR="004814D4">
          <w:rPr>
            <w:noProof/>
            <w:webHidden/>
          </w:rPr>
          <w:instrText xml:space="preserve"> PAGEREF _Toc2259227 \h </w:instrText>
        </w:r>
        <w:r w:rsidR="004814D4">
          <w:rPr>
            <w:noProof/>
            <w:webHidden/>
          </w:rPr>
        </w:r>
        <w:r w:rsidR="004814D4">
          <w:rPr>
            <w:noProof/>
            <w:webHidden/>
          </w:rPr>
          <w:fldChar w:fldCharType="separate"/>
        </w:r>
        <w:r w:rsidR="004814D4">
          <w:rPr>
            <w:noProof/>
            <w:webHidden/>
          </w:rPr>
          <w:t>63</w:t>
        </w:r>
        <w:r w:rsidR="004814D4">
          <w:rPr>
            <w:noProof/>
            <w:webHidden/>
          </w:rPr>
          <w:fldChar w:fldCharType="end"/>
        </w:r>
      </w:hyperlink>
    </w:p>
    <w:p w:rsidR="004814D4" w:rsidRDefault="00FC07C7" w:rsidP="004814D4">
      <w:pPr>
        <w:pStyle w:val="40"/>
        <w:tabs>
          <w:tab w:val="right" w:leader="dot" w:pos="8296"/>
        </w:tabs>
        <w:rPr>
          <w:rFonts w:asciiTheme="minorHAnsi" w:eastAsiaTheme="minorEastAsia" w:hAnsiTheme="minorHAnsi" w:cstheme="minorBidi"/>
          <w:noProof/>
          <w:sz w:val="21"/>
        </w:rPr>
      </w:pPr>
      <w:hyperlink w:anchor="_Toc2259228" w:history="1">
        <w:r w:rsidR="004814D4" w:rsidRPr="00F25A7E">
          <w:rPr>
            <w:rStyle w:val="a8"/>
            <w:rFonts w:ascii="宋体" w:hAnsi="宋体" w:hint="eastAsia"/>
            <w:noProof/>
          </w:rPr>
          <w:t>【</w:t>
        </w:r>
        <w:r w:rsidR="004814D4" w:rsidRPr="00F25A7E">
          <w:rPr>
            <w:rStyle w:val="a8"/>
            <w:rFonts w:ascii="宋体" w:hAnsi="宋体"/>
            <w:noProof/>
          </w:rPr>
          <w:t>71</w:t>
        </w:r>
        <w:r w:rsidR="004814D4" w:rsidRPr="00F25A7E">
          <w:rPr>
            <w:rStyle w:val="a8"/>
            <w:rFonts w:ascii="宋体" w:hAnsi="宋体" w:hint="eastAsia"/>
            <w:noProof/>
          </w:rPr>
          <w:t>】股权出质设立登记提交材料规范</w:t>
        </w:r>
        <w:r w:rsidR="004814D4">
          <w:rPr>
            <w:noProof/>
            <w:webHidden/>
          </w:rPr>
          <w:tab/>
        </w:r>
        <w:r w:rsidR="004814D4">
          <w:rPr>
            <w:noProof/>
            <w:webHidden/>
          </w:rPr>
          <w:fldChar w:fldCharType="begin"/>
        </w:r>
        <w:r w:rsidR="004814D4">
          <w:rPr>
            <w:noProof/>
            <w:webHidden/>
          </w:rPr>
          <w:instrText xml:space="preserve"> PAGEREF _Toc2259228 \h </w:instrText>
        </w:r>
        <w:r w:rsidR="004814D4">
          <w:rPr>
            <w:noProof/>
            <w:webHidden/>
          </w:rPr>
        </w:r>
        <w:r w:rsidR="004814D4">
          <w:rPr>
            <w:noProof/>
            <w:webHidden/>
          </w:rPr>
          <w:fldChar w:fldCharType="separate"/>
        </w:r>
        <w:r w:rsidR="004814D4">
          <w:rPr>
            <w:noProof/>
            <w:webHidden/>
          </w:rPr>
          <w:t>63</w:t>
        </w:r>
        <w:r w:rsidR="004814D4">
          <w:rPr>
            <w:noProof/>
            <w:webHidden/>
          </w:rPr>
          <w:fldChar w:fldCharType="end"/>
        </w:r>
      </w:hyperlink>
    </w:p>
    <w:p w:rsidR="004814D4" w:rsidRDefault="00FC07C7" w:rsidP="004814D4">
      <w:pPr>
        <w:pStyle w:val="40"/>
        <w:tabs>
          <w:tab w:val="right" w:leader="dot" w:pos="8296"/>
        </w:tabs>
        <w:rPr>
          <w:rFonts w:asciiTheme="minorHAnsi" w:eastAsiaTheme="minorEastAsia" w:hAnsiTheme="minorHAnsi" w:cstheme="minorBidi"/>
          <w:noProof/>
          <w:sz w:val="21"/>
        </w:rPr>
      </w:pPr>
      <w:hyperlink w:anchor="_Toc2259229" w:history="1">
        <w:r w:rsidR="004814D4" w:rsidRPr="00F25A7E">
          <w:rPr>
            <w:rStyle w:val="a8"/>
            <w:rFonts w:ascii="宋体" w:hAnsi="宋体" w:hint="eastAsia"/>
            <w:noProof/>
          </w:rPr>
          <w:t>【</w:t>
        </w:r>
        <w:r w:rsidR="004814D4" w:rsidRPr="00F25A7E">
          <w:rPr>
            <w:rStyle w:val="a8"/>
            <w:rFonts w:ascii="宋体" w:hAnsi="宋体"/>
            <w:noProof/>
          </w:rPr>
          <w:t>72</w:t>
        </w:r>
        <w:r w:rsidR="004814D4" w:rsidRPr="00F25A7E">
          <w:rPr>
            <w:rStyle w:val="a8"/>
            <w:rFonts w:ascii="宋体" w:hAnsi="宋体" w:hint="eastAsia"/>
            <w:noProof/>
          </w:rPr>
          <w:t>】股权出质变更登记提交材料规范</w:t>
        </w:r>
        <w:r w:rsidR="004814D4">
          <w:rPr>
            <w:noProof/>
            <w:webHidden/>
          </w:rPr>
          <w:tab/>
        </w:r>
        <w:r w:rsidR="004814D4">
          <w:rPr>
            <w:noProof/>
            <w:webHidden/>
          </w:rPr>
          <w:fldChar w:fldCharType="begin"/>
        </w:r>
        <w:r w:rsidR="004814D4">
          <w:rPr>
            <w:noProof/>
            <w:webHidden/>
          </w:rPr>
          <w:instrText xml:space="preserve"> PAGEREF _Toc2259229 \h </w:instrText>
        </w:r>
        <w:r w:rsidR="004814D4">
          <w:rPr>
            <w:noProof/>
            <w:webHidden/>
          </w:rPr>
        </w:r>
        <w:r w:rsidR="004814D4">
          <w:rPr>
            <w:noProof/>
            <w:webHidden/>
          </w:rPr>
          <w:fldChar w:fldCharType="separate"/>
        </w:r>
        <w:r w:rsidR="004814D4">
          <w:rPr>
            <w:noProof/>
            <w:webHidden/>
          </w:rPr>
          <w:t>64</w:t>
        </w:r>
        <w:r w:rsidR="004814D4">
          <w:rPr>
            <w:noProof/>
            <w:webHidden/>
          </w:rPr>
          <w:fldChar w:fldCharType="end"/>
        </w:r>
      </w:hyperlink>
    </w:p>
    <w:p w:rsidR="004814D4" w:rsidRDefault="00FC07C7" w:rsidP="004814D4">
      <w:pPr>
        <w:pStyle w:val="40"/>
        <w:tabs>
          <w:tab w:val="right" w:leader="dot" w:pos="8296"/>
        </w:tabs>
        <w:rPr>
          <w:rFonts w:asciiTheme="minorHAnsi" w:eastAsiaTheme="minorEastAsia" w:hAnsiTheme="minorHAnsi" w:cstheme="minorBidi"/>
          <w:noProof/>
          <w:sz w:val="21"/>
        </w:rPr>
      </w:pPr>
      <w:hyperlink w:anchor="_Toc2259230" w:history="1">
        <w:r w:rsidR="004814D4" w:rsidRPr="00F25A7E">
          <w:rPr>
            <w:rStyle w:val="a8"/>
            <w:rFonts w:hint="eastAsia"/>
            <w:noProof/>
          </w:rPr>
          <w:t>【</w:t>
        </w:r>
        <w:r w:rsidR="004814D4" w:rsidRPr="00F25A7E">
          <w:rPr>
            <w:rStyle w:val="a8"/>
            <w:noProof/>
          </w:rPr>
          <w:t>73</w:t>
        </w:r>
        <w:r w:rsidR="004814D4" w:rsidRPr="00F25A7E">
          <w:rPr>
            <w:rStyle w:val="a8"/>
            <w:rFonts w:hint="eastAsia"/>
            <w:noProof/>
          </w:rPr>
          <w:t>】股权出质注销</w:t>
        </w:r>
        <w:r w:rsidR="004814D4" w:rsidRPr="00F25A7E">
          <w:rPr>
            <w:rStyle w:val="a8"/>
            <w:noProof/>
          </w:rPr>
          <w:t>/</w:t>
        </w:r>
        <w:r w:rsidR="004814D4" w:rsidRPr="00F25A7E">
          <w:rPr>
            <w:rStyle w:val="a8"/>
            <w:rFonts w:hint="eastAsia"/>
            <w:noProof/>
          </w:rPr>
          <w:t>撤销登记提交材料规范</w:t>
        </w:r>
        <w:r w:rsidR="004814D4">
          <w:rPr>
            <w:noProof/>
            <w:webHidden/>
          </w:rPr>
          <w:tab/>
        </w:r>
        <w:r w:rsidR="004814D4">
          <w:rPr>
            <w:noProof/>
            <w:webHidden/>
          </w:rPr>
          <w:fldChar w:fldCharType="begin"/>
        </w:r>
        <w:r w:rsidR="004814D4">
          <w:rPr>
            <w:noProof/>
            <w:webHidden/>
          </w:rPr>
          <w:instrText xml:space="preserve"> PAGEREF _Toc2259230 \h </w:instrText>
        </w:r>
        <w:r w:rsidR="004814D4">
          <w:rPr>
            <w:noProof/>
            <w:webHidden/>
          </w:rPr>
        </w:r>
        <w:r w:rsidR="004814D4">
          <w:rPr>
            <w:noProof/>
            <w:webHidden/>
          </w:rPr>
          <w:fldChar w:fldCharType="separate"/>
        </w:r>
        <w:r w:rsidR="004814D4">
          <w:rPr>
            <w:noProof/>
            <w:webHidden/>
          </w:rPr>
          <w:t>64</w:t>
        </w:r>
        <w:r w:rsidR="004814D4">
          <w:rPr>
            <w:noProof/>
            <w:webHidden/>
          </w:rPr>
          <w:fldChar w:fldCharType="end"/>
        </w:r>
      </w:hyperlink>
    </w:p>
    <w:p w:rsidR="004814D4" w:rsidRDefault="00FC07C7" w:rsidP="004814D4">
      <w:pPr>
        <w:pStyle w:val="10"/>
        <w:rPr>
          <w:rFonts w:asciiTheme="minorHAnsi" w:eastAsiaTheme="minorEastAsia" w:hAnsiTheme="minorHAnsi" w:cstheme="minorBidi"/>
          <w:b w:val="0"/>
          <w:bCs w:val="0"/>
          <w:caps w:val="0"/>
          <w:noProof/>
          <w:sz w:val="21"/>
          <w:u w:val="none"/>
        </w:rPr>
      </w:pPr>
      <w:hyperlink w:anchor="_Toc2259231" w:history="1">
        <w:r w:rsidR="004814D4" w:rsidRPr="00F25A7E">
          <w:rPr>
            <w:rStyle w:val="a8"/>
            <w:rFonts w:hint="eastAsia"/>
            <w:noProof/>
          </w:rPr>
          <w:t>第七部分</w:t>
        </w:r>
        <w:r w:rsidR="004814D4" w:rsidRPr="00F25A7E">
          <w:rPr>
            <w:rStyle w:val="a8"/>
            <w:noProof/>
          </w:rPr>
          <w:t xml:space="preserve">  </w:t>
        </w:r>
        <w:r w:rsidR="004814D4" w:rsidRPr="00F25A7E">
          <w:rPr>
            <w:rStyle w:val="a8"/>
            <w:rFonts w:hint="eastAsia"/>
            <w:noProof/>
          </w:rPr>
          <w:t>其他登记事务相关材料规范</w:t>
        </w:r>
        <w:r w:rsidR="004814D4">
          <w:rPr>
            <w:noProof/>
            <w:webHidden/>
          </w:rPr>
          <w:tab/>
        </w:r>
        <w:r w:rsidR="004814D4">
          <w:rPr>
            <w:noProof/>
            <w:webHidden/>
          </w:rPr>
          <w:fldChar w:fldCharType="begin"/>
        </w:r>
        <w:r w:rsidR="004814D4">
          <w:rPr>
            <w:noProof/>
            <w:webHidden/>
          </w:rPr>
          <w:instrText xml:space="preserve"> PAGEREF _Toc2259231 \h </w:instrText>
        </w:r>
        <w:r w:rsidR="004814D4">
          <w:rPr>
            <w:noProof/>
            <w:webHidden/>
          </w:rPr>
        </w:r>
        <w:r w:rsidR="004814D4">
          <w:rPr>
            <w:noProof/>
            <w:webHidden/>
          </w:rPr>
          <w:fldChar w:fldCharType="separate"/>
        </w:r>
        <w:r w:rsidR="004814D4">
          <w:rPr>
            <w:noProof/>
            <w:webHidden/>
          </w:rPr>
          <w:t>65</w:t>
        </w:r>
        <w:r w:rsidR="004814D4">
          <w:rPr>
            <w:noProof/>
            <w:webHidden/>
          </w:rPr>
          <w:fldChar w:fldCharType="end"/>
        </w:r>
      </w:hyperlink>
    </w:p>
    <w:p w:rsidR="004814D4" w:rsidRDefault="00FC07C7" w:rsidP="004814D4">
      <w:pPr>
        <w:pStyle w:val="40"/>
        <w:tabs>
          <w:tab w:val="right" w:leader="dot" w:pos="8296"/>
        </w:tabs>
        <w:rPr>
          <w:rFonts w:asciiTheme="minorHAnsi" w:eastAsiaTheme="minorEastAsia" w:hAnsiTheme="minorHAnsi" w:cstheme="minorBidi"/>
          <w:noProof/>
          <w:sz w:val="21"/>
        </w:rPr>
      </w:pPr>
      <w:hyperlink w:anchor="_Toc2259232" w:history="1">
        <w:r w:rsidR="004814D4" w:rsidRPr="00F25A7E">
          <w:rPr>
            <w:rStyle w:val="a8"/>
            <w:rFonts w:ascii="宋体" w:hAnsi="宋体" w:hint="eastAsia"/>
            <w:noProof/>
          </w:rPr>
          <w:t>【</w:t>
        </w:r>
        <w:r w:rsidR="004814D4" w:rsidRPr="00F25A7E">
          <w:rPr>
            <w:rStyle w:val="a8"/>
            <w:rFonts w:ascii="宋体" w:hAnsi="宋体"/>
            <w:noProof/>
          </w:rPr>
          <w:t>74</w:t>
        </w:r>
        <w:r w:rsidR="004814D4" w:rsidRPr="00F25A7E">
          <w:rPr>
            <w:rStyle w:val="a8"/>
            <w:rFonts w:ascii="宋体" w:hAnsi="宋体" w:hint="eastAsia"/>
            <w:noProof/>
          </w:rPr>
          <w:t>】企业申请迁移调档提交材料规范</w:t>
        </w:r>
        <w:r w:rsidR="004814D4">
          <w:rPr>
            <w:noProof/>
            <w:webHidden/>
          </w:rPr>
          <w:tab/>
        </w:r>
        <w:r w:rsidR="004814D4">
          <w:rPr>
            <w:noProof/>
            <w:webHidden/>
          </w:rPr>
          <w:fldChar w:fldCharType="begin"/>
        </w:r>
        <w:r w:rsidR="004814D4">
          <w:rPr>
            <w:noProof/>
            <w:webHidden/>
          </w:rPr>
          <w:instrText xml:space="preserve"> PAGEREF _Toc2259232 \h </w:instrText>
        </w:r>
        <w:r w:rsidR="004814D4">
          <w:rPr>
            <w:noProof/>
            <w:webHidden/>
          </w:rPr>
        </w:r>
        <w:r w:rsidR="004814D4">
          <w:rPr>
            <w:noProof/>
            <w:webHidden/>
          </w:rPr>
          <w:fldChar w:fldCharType="separate"/>
        </w:r>
        <w:r w:rsidR="004814D4">
          <w:rPr>
            <w:noProof/>
            <w:webHidden/>
          </w:rPr>
          <w:t>65</w:t>
        </w:r>
        <w:r w:rsidR="004814D4">
          <w:rPr>
            <w:noProof/>
            <w:webHidden/>
          </w:rPr>
          <w:fldChar w:fldCharType="end"/>
        </w:r>
      </w:hyperlink>
    </w:p>
    <w:p w:rsidR="004814D4" w:rsidRDefault="00FC07C7" w:rsidP="004814D4">
      <w:pPr>
        <w:pStyle w:val="40"/>
        <w:tabs>
          <w:tab w:val="right" w:leader="dot" w:pos="8296"/>
        </w:tabs>
        <w:rPr>
          <w:rFonts w:asciiTheme="minorHAnsi" w:eastAsiaTheme="minorEastAsia" w:hAnsiTheme="minorHAnsi" w:cstheme="minorBidi"/>
          <w:noProof/>
          <w:sz w:val="21"/>
        </w:rPr>
      </w:pPr>
      <w:hyperlink w:anchor="_Toc2259233" w:history="1">
        <w:r w:rsidR="004814D4" w:rsidRPr="00F25A7E">
          <w:rPr>
            <w:rStyle w:val="a8"/>
            <w:rFonts w:hint="eastAsia"/>
            <w:noProof/>
          </w:rPr>
          <w:t>【</w:t>
        </w:r>
        <w:r w:rsidR="004814D4" w:rsidRPr="00F25A7E">
          <w:rPr>
            <w:rStyle w:val="a8"/>
            <w:noProof/>
          </w:rPr>
          <w:t>75</w:t>
        </w:r>
        <w:r w:rsidR="004814D4" w:rsidRPr="00F25A7E">
          <w:rPr>
            <w:rStyle w:val="a8"/>
            <w:rFonts w:hint="eastAsia"/>
            <w:noProof/>
          </w:rPr>
          <w:t>】内资企业变更为外商投资企业变更登记提交材料规范</w:t>
        </w:r>
        <w:r w:rsidR="004814D4">
          <w:rPr>
            <w:noProof/>
            <w:webHidden/>
          </w:rPr>
          <w:tab/>
        </w:r>
        <w:r w:rsidR="004814D4">
          <w:rPr>
            <w:noProof/>
            <w:webHidden/>
          </w:rPr>
          <w:fldChar w:fldCharType="begin"/>
        </w:r>
        <w:r w:rsidR="004814D4">
          <w:rPr>
            <w:noProof/>
            <w:webHidden/>
          </w:rPr>
          <w:instrText xml:space="preserve"> PAGEREF _Toc2259233 \h </w:instrText>
        </w:r>
        <w:r w:rsidR="004814D4">
          <w:rPr>
            <w:noProof/>
            <w:webHidden/>
          </w:rPr>
        </w:r>
        <w:r w:rsidR="004814D4">
          <w:rPr>
            <w:noProof/>
            <w:webHidden/>
          </w:rPr>
          <w:fldChar w:fldCharType="separate"/>
        </w:r>
        <w:r w:rsidR="004814D4">
          <w:rPr>
            <w:noProof/>
            <w:webHidden/>
          </w:rPr>
          <w:t>65</w:t>
        </w:r>
        <w:r w:rsidR="004814D4">
          <w:rPr>
            <w:noProof/>
            <w:webHidden/>
          </w:rPr>
          <w:fldChar w:fldCharType="end"/>
        </w:r>
      </w:hyperlink>
    </w:p>
    <w:p w:rsidR="004814D4" w:rsidRDefault="00FC07C7" w:rsidP="004814D4">
      <w:pPr>
        <w:pStyle w:val="40"/>
        <w:tabs>
          <w:tab w:val="right" w:leader="dot" w:pos="8296"/>
        </w:tabs>
        <w:rPr>
          <w:rFonts w:asciiTheme="minorHAnsi" w:eastAsiaTheme="minorEastAsia" w:hAnsiTheme="minorHAnsi" w:cstheme="minorBidi"/>
          <w:noProof/>
          <w:sz w:val="21"/>
        </w:rPr>
      </w:pPr>
      <w:hyperlink w:anchor="_Toc2259234" w:history="1">
        <w:r w:rsidR="004814D4" w:rsidRPr="00F25A7E">
          <w:rPr>
            <w:rStyle w:val="a8"/>
            <w:rFonts w:ascii="宋体" w:hAnsi="宋体" w:hint="eastAsia"/>
            <w:noProof/>
          </w:rPr>
          <w:t>【</w:t>
        </w:r>
        <w:r w:rsidR="004814D4" w:rsidRPr="00F25A7E">
          <w:rPr>
            <w:rStyle w:val="a8"/>
            <w:rFonts w:ascii="宋体" w:hAnsi="宋体"/>
            <w:noProof/>
          </w:rPr>
          <w:t>76</w:t>
        </w:r>
        <w:r w:rsidR="004814D4" w:rsidRPr="00F25A7E">
          <w:rPr>
            <w:rStyle w:val="a8"/>
            <w:rFonts w:ascii="宋体" w:hAnsi="宋体" w:hint="eastAsia"/>
            <w:noProof/>
          </w:rPr>
          <w:t>】</w:t>
        </w:r>
        <w:r w:rsidR="004814D4" w:rsidRPr="00F25A7E">
          <w:rPr>
            <w:rStyle w:val="a8"/>
            <w:rFonts w:ascii="宋体" w:hAnsi="宋体"/>
            <w:noProof/>
          </w:rPr>
          <w:t xml:space="preserve"> </w:t>
        </w:r>
        <w:r w:rsidR="004814D4" w:rsidRPr="00F25A7E">
          <w:rPr>
            <w:rStyle w:val="a8"/>
            <w:rFonts w:ascii="宋体" w:hAnsi="宋体" w:hint="eastAsia"/>
            <w:noProof/>
          </w:rPr>
          <w:t>外商投资企业变更为内资企业提交材料规范</w:t>
        </w:r>
        <w:r w:rsidR="004814D4">
          <w:rPr>
            <w:noProof/>
            <w:webHidden/>
          </w:rPr>
          <w:tab/>
        </w:r>
        <w:r w:rsidR="004814D4">
          <w:rPr>
            <w:noProof/>
            <w:webHidden/>
          </w:rPr>
          <w:fldChar w:fldCharType="begin"/>
        </w:r>
        <w:r w:rsidR="004814D4">
          <w:rPr>
            <w:noProof/>
            <w:webHidden/>
          </w:rPr>
          <w:instrText xml:space="preserve"> PAGEREF _Toc2259234 \h </w:instrText>
        </w:r>
        <w:r w:rsidR="004814D4">
          <w:rPr>
            <w:noProof/>
            <w:webHidden/>
          </w:rPr>
        </w:r>
        <w:r w:rsidR="004814D4">
          <w:rPr>
            <w:noProof/>
            <w:webHidden/>
          </w:rPr>
          <w:fldChar w:fldCharType="separate"/>
        </w:r>
        <w:r w:rsidR="004814D4">
          <w:rPr>
            <w:noProof/>
            <w:webHidden/>
          </w:rPr>
          <w:t>66</w:t>
        </w:r>
        <w:r w:rsidR="004814D4">
          <w:rPr>
            <w:noProof/>
            <w:webHidden/>
          </w:rPr>
          <w:fldChar w:fldCharType="end"/>
        </w:r>
      </w:hyperlink>
    </w:p>
    <w:p w:rsidR="004814D4" w:rsidRDefault="00FC07C7" w:rsidP="004814D4">
      <w:pPr>
        <w:pStyle w:val="40"/>
        <w:tabs>
          <w:tab w:val="right" w:leader="dot" w:pos="8296"/>
        </w:tabs>
        <w:rPr>
          <w:rFonts w:asciiTheme="minorHAnsi" w:eastAsiaTheme="minorEastAsia" w:hAnsiTheme="minorHAnsi" w:cstheme="minorBidi"/>
          <w:noProof/>
          <w:sz w:val="21"/>
        </w:rPr>
      </w:pPr>
      <w:hyperlink w:anchor="_Toc2259235" w:history="1">
        <w:r w:rsidR="004814D4" w:rsidRPr="00F25A7E">
          <w:rPr>
            <w:rStyle w:val="a8"/>
            <w:rFonts w:ascii="宋体" w:hAnsi="宋体" w:hint="eastAsia"/>
            <w:noProof/>
          </w:rPr>
          <w:t>【</w:t>
        </w:r>
        <w:r w:rsidR="004814D4" w:rsidRPr="00F25A7E">
          <w:rPr>
            <w:rStyle w:val="a8"/>
            <w:rFonts w:ascii="宋体" w:hAnsi="宋体"/>
            <w:noProof/>
          </w:rPr>
          <w:t>77</w:t>
        </w:r>
        <w:r w:rsidR="004814D4" w:rsidRPr="00F25A7E">
          <w:rPr>
            <w:rStyle w:val="a8"/>
            <w:rFonts w:ascii="宋体" w:hAnsi="宋体" w:hint="eastAsia"/>
            <w:noProof/>
          </w:rPr>
          <w:t>】申请</w:t>
        </w:r>
        <w:r w:rsidR="004814D4" w:rsidRPr="00F25A7E">
          <w:rPr>
            <w:rStyle w:val="a8"/>
            <w:rFonts w:hint="eastAsia"/>
            <w:noProof/>
          </w:rPr>
          <w:t>增加</w:t>
        </w:r>
        <w:r w:rsidR="004814D4" w:rsidRPr="00F25A7E">
          <w:rPr>
            <w:rStyle w:val="a8"/>
            <w:rFonts w:ascii="宋体" w:hAnsi="宋体" w:hint="eastAsia"/>
            <w:noProof/>
          </w:rPr>
          <w:t>、</w:t>
        </w:r>
        <w:r w:rsidR="004814D4" w:rsidRPr="00F25A7E">
          <w:rPr>
            <w:rStyle w:val="a8"/>
            <w:rFonts w:hint="eastAsia"/>
            <w:noProof/>
          </w:rPr>
          <w:t>减少营业执照副本提交材料规范</w:t>
        </w:r>
        <w:r w:rsidR="004814D4">
          <w:rPr>
            <w:noProof/>
            <w:webHidden/>
          </w:rPr>
          <w:tab/>
        </w:r>
        <w:r w:rsidR="004814D4">
          <w:rPr>
            <w:noProof/>
            <w:webHidden/>
          </w:rPr>
          <w:fldChar w:fldCharType="begin"/>
        </w:r>
        <w:r w:rsidR="004814D4">
          <w:rPr>
            <w:noProof/>
            <w:webHidden/>
          </w:rPr>
          <w:instrText xml:space="preserve"> PAGEREF _Toc2259235 \h </w:instrText>
        </w:r>
        <w:r w:rsidR="004814D4">
          <w:rPr>
            <w:noProof/>
            <w:webHidden/>
          </w:rPr>
        </w:r>
        <w:r w:rsidR="004814D4">
          <w:rPr>
            <w:noProof/>
            <w:webHidden/>
          </w:rPr>
          <w:fldChar w:fldCharType="separate"/>
        </w:r>
        <w:r w:rsidR="004814D4">
          <w:rPr>
            <w:noProof/>
            <w:webHidden/>
          </w:rPr>
          <w:t>66</w:t>
        </w:r>
        <w:r w:rsidR="004814D4">
          <w:rPr>
            <w:noProof/>
            <w:webHidden/>
          </w:rPr>
          <w:fldChar w:fldCharType="end"/>
        </w:r>
      </w:hyperlink>
    </w:p>
    <w:p w:rsidR="004814D4" w:rsidRDefault="00FC07C7" w:rsidP="004814D4">
      <w:pPr>
        <w:pStyle w:val="40"/>
        <w:tabs>
          <w:tab w:val="right" w:leader="dot" w:pos="8296"/>
        </w:tabs>
        <w:rPr>
          <w:rFonts w:asciiTheme="minorHAnsi" w:eastAsiaTheme="minorEastAsia" w:hAnsiTheme="minorHAnsi" w:cstheme="minorBidi"/>
          <w:noProof/>
          <w:sz w:val="21"/>
        </w:rPr>
      </w:pPr>
      <w:hyperlink w:anchor="_Toc2259236" w:history="1">
        <w:r w:rsidR="004814D4" w:rsidRPr="00F25A7E">
          <w:rPr>
            <w:rStyle w:val="a8"/>
            <w:rFonts w:hint="eastAsia"/>
            <w:noProof/>
          </w:rPr>
          <w:t>【</w:t>
        </w:r>
        <w:r w:rsidR="004814D4" w:rsidRPr="00F25A7E">
          <w:rPr>
            <w:rStyle w:val="a8"/>
            <w:noProof/>
          </w:rPr>
          <w:t>78</w:t>
        </w:r>
        <w:r w:rsidR="004814D4" w:rsidRPr="00F25A7E">
          <w:rPr>
            <w:rStyle w:val="a8"/>
            <w:rFonts w:hint="eastAsia"/>
            <w:noProof/>
          </w:rPr>
          <w:t>】营业执照遗失补领、换发申请提交材料规范</w:t>
        </w:r>
        <w:r w:rsidR="004814D4">
          <w:rPr>
            <w:noProof/>
            <w:webHidden/>
          </w:rPr>
          <w:tab/>
        </w:r>
        <w:r w:rsidR="004814D4">
          <w:rPr>
            <w:noProof/>
            <w:webHidden/>
          </w:rPr>
          <w:fldChar w:fldCharType="begin"/>
        </w:r>
        <w:r w:rsidR="004814D4">
          <w:rPr>
            <w:noProof/>
            <w:webHidden/>
          </w:rPr>
          <w:instrText xml:space="preserve"> PAGEREF _Toc2259236 \h </w:instrText>
        </w:r>
        <w:r w:rsidR="004814D4">
          <w:rPr>
            <w:noProof/>
            <w:webHidden/>
          </w:rPr>
        </w:r>
        <w:r w:rsidR="004814D4">
          <w:rPr>
            <w:noProof/>
            <w:webHidden/>
          </w:rPr>
          <w:fldChar w:fldCharType="separate"/>
        </w:r>
        <w:r w:rsidR="004814D4">
          <w:rPr>
            <w:noProof/>
            <w:webHidden/>
          </w:rPr>
          <w:t>66</w:t>
        </w:r>
        <w:r w:rsidR="004814D4">
          <w:rPr>
            <w:noProof/>
            <w:webHidden/>
          </w:rPr>
          <w:fldChar w:fldCharType="end"/>
        </w:r>
      </w:hyperlink>
    </w:p>
    <w:p w:rsidR="004814D4" w:rsidRDefault="004814D4" w:rsidP="004814D4">
      <w:pPr>
        <w:adjustRightInd w:val="0"/>
        <w:snapToGrid w:val="0"/>
        <w:spacing w:line="560" w:lineRule="exact"/>
        <w:jc w:val="center"/>
        <w:rPr>
          <w:rFonts w:ascii="黑体" w:eastAsia="黑体" w:hAnsi="宋体"/>
          <w:sz w:val="36"/>
          <w:szCs w:val="36"/>
          <w:u w:val="single"/>
        </w:rPr>
      </w:pPr>
      <w:r>
        <w:rPr>
          <w:rFonts w:ascii="黑体" w:eastAsia="黑体" w:hAnsi="宋体"/>
          <w:b/>
          <w:bCs/>
          <w:caps/>
          <w:sz w:val="36"/>
          <w:szCs w:val="36"/>
          <w:u w:val="single"/>
        </w:rPr>
        <w:fldChar w:fldCharType="end"/>
      </w:r>
    </w:p>
    <w:p w:rsidR="004814D4" w:rsidRPr="0090688A" w:rsidRDefault="004814D4" w:rsidP="004814D4">
      <w:pPr>
        <w:adjustRightInd w:val="0"/>
        <w:snapToGrid w:val="0"/>
        <w:spacing w:line="560" w:lineRule="exact"/>
        <w:jc w:val="center"/>
        <w:rPr>
          <w:rFonts w:ascii="黑体" w:eastAsia="黑体" w:hAnsi="宋体"/>
          <w:b/>
          <w:bCs/>
          <w:sz w:val="36"/>
          <w:szCs w:val="36"/>
        </w:rPr>
      </w:pPr>
    </w:p>
    <w:p w:rsidR="004814D4" w:rsidRPr="00ED5881" w:rsidRDefault="004814D4" w:rsidP="004814D4">
      <w:pPr>
        <w:pStyle w:val="1"/>
      </w:pPr>
      <w:bookmarkStart w:id="10" w:name="_Toc2259134"/>
      <w:r w:rsidRPr="00ED5881">
        <w:rPr>
          <w:rFonts w:hint="eastAsia"/>
        </w:rPr>
        <w:lastRenderedPageBreak/>
        <w:t>第一部分</w:t>
      </w:r>
      <w:r w:rsidRPr="00ED5881">
        <w:t xml:space="preserve">  </w:t>
      </w:r>
      <w:r w:rsidRPr="00ED5881">
        <w:rPr>
          <w:rFonts w:hint="eastAsia"/>
        </w:rPr>
        <w:t>名称预先核准提交材料规范</w:t>
      </w:r>
      <w:bookmarkEnd w:id="4"/>
      <w:bookmarkEnd w:id="5"/>
      <w:bookmarkEnd w:id="6"/>
      <w:bookmarkEnd w:id="7"/>
      <w:bookmarkEnd w:id="8"/>
      <w:bookmarkEnd w:id="9"/>
      <w:bookmarkEnd w:id="10"/>
    </w:p>
    <w:p w:rsidR="004814D4" w:rsidRPr="00754001" w:rsidRDefault="004814D4" w:rsidP="004814D4">
      <w:pPr>
        <w:pStyle w:val="aa"/>
        <w:spacing w:line="400" w:lineRule="exact"/>
        <w:ind w:firstLineChars="100" w:firstLine="241"/>
        <w:rPr>
          <w:rFonts w:ascii="宋体" w:eastAsia="宋体" w:hAnsi="宋体"/>
          <w:b/>
          <w:color w:val="000000"/>
          <w:szCs w:val="24"/>
        </w:rPr>
      </w:pPr>
      <w:bookmarkStart w:id="11" w:name="_Toc384998568"/>
      <w:bookmarkStart w:id="12" w:name="_Toc387668893"/>
    </w:p>
    <w:p w:rsidR="004814D4" w:rsidRPr="00754001" w:rsidRDefault="004814D4" w:rsidP="004814D4">
      <w:pPr>
        <w:pStyle w:val="4"/>
      </w:pPr>
      <w:bookmarkStart w:id="13" w:name="_Toc1571226"/>
      <w:bookmarkStart w:id="14" w:name="_Toc1571287"/>
      <w:bookmarkStart w:id="15" w:name="_Toc1572811"/>
      <w:bookmarkStart w:id="16" w:name="_Toc2003714"/>
      <w:bookmarkStart w:id="17" w:name="_Toc2259135"/>
      <w:bookmarkEnd w:id="11"/>
      <w:bookmarkEnd w:id="12"/>
      <w:r w:rsidRPr="00754001">
        <w:rPr>
          <w:rFonts w:hint="eastAsia"/>
        </w:rPr>
        <w:t>【</w:t>
      </w:r>
      <w:r w:rsidRPr="00754001">
        <w:t>1</w:t>
      </w:r>
      <w:r w:rsidRPr="00754001">
        <w:rPr>
          <w:rFonts w:hint="eastAsia"/>
        </w:rPr>
        <w:t>】</w:t>
      </w:r>
      <w:r w:rsidRPr="00D93A56">
        <w:rPr>
          <w:rFonts w:hint="eastAsia"/>
        </w:rPr>
        <w:t>企业名称预先核准提交材料规范</w:t>
      </w:r>
      <w:bookmarkEnd w:id="13"/>
      <w:bookmarkEnd w:id="14"/>
      <w:bookmarkEnd w:id="15"/>
      <w:bookmarkEnd w:id="16"/>
      <w:bookmarkEnd w:id="17"/>
    </w:p>
    <w:p w:rsidR="004814D4" w:rsidRPr="00754001" w:rsidRDefault="004814D4" w:rsidP="004814D4">
      <w:pPr>
        <w:pStyle w:val="a6"/>
        <w:spacing w:line="400" w:lineRule="exact"/>
        <w:ind w:rightChars="128" w:right="269" w:firstLine="420"/>
        <w:rPr>
          <w:color w:val="000000"/>
          <w:sz w:val="24"/>
          <w:szCs w:val="24"/>
        </w:rPr>
      </w:pPr>
      <w:r w:rsidRPr="00754001">
        <w:rPr>
          <w:color w:val="000000"/>
          <w:sz w:val="24"/>
          <w:szCs w:val="24"/>
        </w:rPr>
        <w:t>1</w:t>
      </w:r>
      <w:r w:rsidR="004C607E">
        <w:rPr>
          <w:sz w:val="24"/>
          <w:szCs w:val="24"/>
        </w:rPr>
        <w:t>.</w:t>
      </w:r>
      <w:r w:rsidRPr="00754001">
        <w:rPr>
          <w:rFonts w:hint="eastAsia"/>
          <w:color w:val="000000"/>
          <w:sz w:val="24"/>
          <w:szCs w:val="24"/>
        </w:rPr>
        <w:t>《企业名称预先核准申请书》（含指定代表或者共同委托代理人授权委托书及身份证件复印件）。</w:t>
      </w:r>
    </w:p>
    <w:p w:rsidR="004814D4" w:rsidRPr="00754001" w:rsidRDefault="004814D4" w:rsidP="004814D4">
      <w:pPr>
        <w:pStyle w:val="a6"/>
        <w:spacing w:line="400" w:lineRule="exact"/>
        <w:ind w:rightChars="128" w:right="269" w:firstLine="420"/>
        <w:rPr>
          <w:color w:val="000000"/>
          <w:sz w:val="24"/>
          <w:szCs w:val="24"/>
        </w:rPr>
      </w:pPr>
      <w:r w:rsidRPr="00754001">
        <w:rPr>
          <w:color w:val="000000"/>
          <w:sz w:val="24"/>
          <w:szCs w:val="24"/>
        </w:rPr>
        <w:t>2</w:t>
      </w:r>
      <w:r w:rsidR="004C607E">
        <w:rPr>
          <w:sz w:val="24"/>
          <w:szCs w:val="24"/>
        </w:rPr>
        <w:t>.</w:t>
      </w:r>
      <w:r w:rsidRPr="00754001">
        <w:rPr>
          <w:rFonts w:hint="eastAsia"/>
          <w:color w:val="000000"/>
          <w:sz w:val="24"/>
          <w:szCs w:val="24"/>
        </w:rPr>
        <w:t>申请名称冠以</w:t>
      </w:r>
      <w:r w:rsidRPr="00754001">
        <w:rPr>
          <w:color w:val="000000"/>
          <w:sz w:val="24"/>
          <w:szCs w:val="24"/>
        </w:rPr>
        <w:t>“</w:t>
      </w:r>
      <w:r w:rsidRPr="00754001">
        <w:rPr>
          <w:rFonts w:hint="eastAsia"/>
          <w:color w:val="000000"/>
          <w:sz w:val="24"/>
          <w:szCs w:val="24"/>
        </w:rPr>
        <w:t>中国</w:t>
      </w:r>
      <w:r w:rsidRPr="00754001">
        <w:rPr>
          <w:color w:val="000000"/>
          <w:sz w:val="24"/>
          <w:szCs w:val="24"/>
        </w:rPr>
        <w:t>”</w:t>
      </w:r>
      <w:r w:rsidRPr="00754001">
        <w:rPr>
          <w:rFonts w:hint="eastAsia"/>
          <w:color w:val="000000"/>
          <w:sz w:val="24"/>
          <w:szCs w:val="24"/>
        </w:rPr>
        <w:t>、</w:t>
      </w:r>
      <w:r w:rsidRPr="00754001">
        <w:rPr>
          <w:color w:val="000000"/>
          <w:sz w:val="24"/>
          <w:szCs w:val="24"/>
        </w:rPr>
        <w:t>“</w:t>
      </w:r>
      <w:r w:rsidRPr="00754001">
        <w:rPr>
          <w:rFonts w:hint="eastAsia"/>
          <w:color w:val="000000"/>
          <w:sz w:val="24"/>
          <w:szCs w:val="24"/>
        </w:rPr>
        <w:t>中华</w:t>
      </w:r>
      <w:r w:rsidRPr="00754001">
        <w:rPr>
          <w:color w:val="000000"/>
          <w:sz w:val="24"/>
          <w:szCs w:val="24"/>
        </w:rPr>
        <w:t>”</w:t>
      </w:r>
      <w:r w:rsidRPr="00754001">
        <w:rPr>
          <w:rFonts w:hint="eastAsia"/>
          <w:color w:val="000000"/>
          <w:sz w:val="24"/>
          <w:szCs w:val="24"/>
        </w:rPr>
        <w:t>、</w:t>
      </w:r>
      <w:r w:rsidRPr="00754001">
        <w:rPr>
          <w:color w:val="000000"/>
          <w:sz w:val="24"/>
          <w:szCs w:val="24"/>
        </w:rPr>
        <w:t>“</w:t>
      </w:r>
      <w:r w:rsidRPr="00754001">
        <w:rPr>
          <w:rFonts w:hint="eastAsia"/>
          <w:color w:val="000000"/>
          <w:sz w:val="24"/>
          <w:szCs w:val="24"/>
        </w:rPr>
        <w:t>国家</w:t>
      </w:r>
      <w:r w:rsidRPr="00754001">
        <w:rPr>
          <w:color w:val="000000"/>
          <w:sz w:val="24"/>
          <w:szCs w:val="24"/>
        </w:rPr>
        <w:t>”</w:t>
      </w:r>
      <w:r w:rsidRPr="00754001">
        <w:rPr>
          <w:rFonts w:hint="eastAsia"/>
          <w:color w:val="000000"/>
          <w:sz w:val="24"/>
          <w:szCs w:val="24"/>
        </w:rPr>
        <w:t>、</w:t>
      </w:r>
      <w:r w:rsidRPr="00754001">
        <w:rPr>
          <w:color w:val="000000"/>
          <w:sz w:val="24"/>
          <w:szCs w:val="24"/>
        </w:rPr>
        <w:t>“</w:t>
      </w:r>
      <w:r w:rsidRPr="00754001">
        <w:rPr>
          <w:rFonts w:hint="eastAsia"/>
          <w:color w:val="000000"/>
          <w:sz w:val="24"/>
          <w:szCs w:val="24"/>
        </w:rPr>
        <w:t>全国</w:t>
      </w:r>
      <w:r w:rsidRPr="00754001">
        <w:rPr>
          <w:color w:val="000000"/>
          <w:sz w:val="24"/>
          <w:szCs w:val="24"/>
        </w:rPr>
        <w:t>”</w:t>
      </w:r>
      <w:r w:rsidRPr="00754001">
        <w:rPr>
          <w:rFonts w:hint="eastAsia"/>
          <w:color w:val="000000"/>
          <w:sz w:val="24"/>
          <w:szCs w:val="24"/>
        </w:rPr>
        <w:t>、</w:t>
      </w:r>
      <w:r w:rsidRPr="00754001">
        <w:rPr>
          <w:color w:val="000000"/>
          <w:sz w:val="24"/>
          <w:szCs w:val="24"/>
        </w:rPr>
        <w:t>“</w:t>
      </w:r>
      <w:r w:rsidRPr="00754001">
        <w:rPr>
          <w:rFonts w:hint="eastAsia"/>
          <w:color w:val="000000"/>
          <w:sz w:val="24"/>
          <w:szCs w:val="24"/>
        </w:rPr>
        <w:t>国际</w:t>
      </w:r>
      <w:r w:rsidRPr="00754001">
        <w:rPr>
          <w:color w:val="000000"/>
          <w:sz w:val="24"/>
          <w:szCs w:val="24"/>
        </w:rPr>
        <w:t>”</w:t>
      </w:r>
      <w:r w:rsidRPr="00754001">
        <w:rPr>
          <w:rFonts w:hint="eastAsia"/>
          <w:color w:val="000000"/>
          <w:sz w:val="24"/>
          <w:szCs w:val="24"/>
        </w:rPr>
        <w:t>字词的，提交国务院的批准文件复印件。</w:t>
      </w:r>
    </w:p>
    <w:p w:rsidR="004814D4" w:rsidRPr="00754001" w:rsidRDefault="004814D4" w:rsidP="004814D4">
      <w:pPr>
        <w:pStyle w:val="a6"/>
        <w:spacing w:line="400" w:lineRule="exact"/>
        <w:ind w:rightChars="128" w:right="269" w:firstLine="420"/>
        <w:rPr>
          <w:color w:val="000000"/>
          <w:sz w:val="24"/>
          <w:szCs w:val="24"/>
        </w:rPr>
      </w:pPr>
      <w:r w:rsidRPr="00754001">
        <w:rPr>
          <w:color w:val="000000"/>
          <w:sz w:val="24"/>
          <w:szCs w:val="24"/>
        </w:rPr>
        <w:t>3</w:t>
      </w:r>
      <w:r w:rsidR="004C607E">
        <w:rPr>
          <w:sz w:val="24"/>
          <w:szCs w:val="24"/>
        </w:rPr>
        <w:t>.</w:t>
      </w:r>
      <w:r w:rsidRPr="00754001">
        <w:rPr>
          <w:rFonts w:hint="eastAsia"/>
          <w:color w:val="000000"/>
          <w:sz w:val="24"/>
          <w:szCs w:val="24"/>
        </w:rPr>
        <w:t>特殊的申请名称，名称登记机关可以要求投资人提交相关的说明或者证明材料。</w:t>
      </w:r>
    </w:p>
    <w:p w:rsidR="004814D4" w:rsidRPr="00754001" w:rsidRDefault="004814D4" w:rsidP="004814D4">
      <w:pPr>
        <w:pStyle w:val="a6"/>
        <w:spacing w:line="400" w:lineRule="exact"/>
        <w:ind w:rightChars="128" w:right="269" w:firstLine="420"/>
        <w:rPr>
          <w:color w:val="000000"/>
          <w:sz w:val="24"/>
          <w:szCs w:val="24"/>
        </w:rPr>
      </w:pPr>
      <w:r w:rsidRPr="00754001">
        <w:rPr>
          <w:color w:val="000000"/>
          <w:sz w:val="24"/>
          <w:szCs w:val="24"/>
        </w:rPr>
        <w:t>4</w:t>
      </w:r>
      <w:r w:rsidR="004C607E">
        <w:rPr>
          <w:sz w:val="24"/>
          <w:szCs w:val="24"/>
        </w:rPr>
        <w:t>.</w:t>
      </w:r>
      <w:r w:rsidRPr="00754001">
        <w:rPr>
          <w:rFonts w:hint="eastAsia"/>
          <w:color w:val="000000"/>
          <w:sz w:val="24"/>
          <w:szCs w:val="24"/>
        </w:rPr>
        <w:t>企业名称预先核准的机关与拟设企业登记机关不一致的，且申请人直接向名称核准机关申请的，还应当提交拟设企业登记机关的《企业名称初审意见表》。</w:t>
      </w:r>
    </w:p>
    <w:p w:rsidR="004814D4" w:rsidRPr="00754001" w:rsidRDefault="004814D4" w:rsidP="004814D4">
      <w:pPr>
        <w:pStyle w:val="a6"/>
        <w:spacing w:line="400" w:lineRule="exact"/>
        <w:ind w:rightChars="128" w:right="269" w:firstLine="420"/>
        <w:rPr>
          <w:color w:val="000000"/>
          <w:sz w:val="24"/>
          <w:szCs w:val="24"/>
        </w:rPr>
      </w:pPr>
      <w:r w:rsidRPr="00754001">
        <w:rPr>
          <w:color w:val="000000"/>
          <w:sz w:val="24"/>
          <w:szCs w:val="24"/>
        </w:rPr>
        <w:t>5</w:t>
      </w:r>
      <w:r w:rsidR="004C607E">
        <w:rPr>
          <w:sz w:val="24"/>
          <w:szCs w:val="24"/>
        </w:rPr>
        <w:t>.</w:t>
      </w:r>
      <w:r w:rsidRPr="00754001">
        <w:rPr>
          <w:rFonts w:hint="eastAsia"/>
          <w:color w:val="000000"/>
          <w:sz w:val="24"/>
          <w:szCs w:val="24"/>
        </w:rPr>
        <w:t>根据上述文件，核准机关无法确定拟设企业的登记管辖机关的，可以要求提交股东身份证明。</w:t>
      </w:r>
    </w:p>
    <w:p w:rsidR="004814D4" w:rsidRPr="00754001" w:rsidRDefault="004814D4" w:rsidP="004814D4">
      <w:pPr>
        <w:pStyle w:val="4"/>
      </w:pPr>
      <w:bookmarkStart w:id="18" w:name="_Toc1571227"/>
      <w:bookmarkStart w:id="19" w:name="_Toc1571288"/>
      <w:bookmarkStart w:id="20" w:name="_Toc1572812"/>
      <w:bookmarkStart w:id="21" w:name="_Toc2003715"/>
      <w:bookmarkStart w:id="22" w:name="_Toc2259136"/>
      <w:r w:rsidRPr="00754001">
        <w:rPr>
          <w:rFonts w:hint="eastAsia"/>
        </w:rPr>
        <w:t>【</w:t>
      </w:r>
      <w:r w:rsidRPr="00754001">
        <w:t>2</w:t>
      </w:r>
      <w:r w:rsidRPr="00754001">
        <w:rPr>
          <w:rFonts w:hint="eastAsia"/>
        </w:rPr>
        <w:t>】预先核准企业名称延期申请提交材料规范</w:t>
      </w:r>
      <w:bookmarkEnd w:id="18"/>
      <w:bookmarkEnd w:id="19"/>
      <w:bookmarkEnd w:id="20"/>
      <w:bookmarkEnd w:id="21"/>
      <w:bookmarkEnd w:id="22"/>
    </w:p>
    <w:p w:rsidR="004814D4" w:rsidRPr="00754001" w:rsidRDefault="004814D4" w:rsidP="004814D4">
      <w:pPr>
        <w:pStyle w:val="a6"/>
        <w:spacing w:line="400" w:lineRule="exact"/>
        <w:ind w:rightChars="128" w:right="269" w:firstLine="420"/>
        <w:rPr>
          <w:color w:val="000000"/>
          <w:sz w:val="24"/>
          <w:szCs w:val="24"/>
        </w:rPr>
      </w:pPr>
      <w:r w:rsidRPr="00754001">
        <w:rPr>
          <w:color w:val="000000"/>
          <w:sz w:val="24"/>
          <w:szCs w:val="24"/>
        </w:rPr>
        <w:t>1</w:t>
      </w:r>
      <w:r w:rsidR="004C607E">
        <w:rPr>
          <w:sz w:val="24"/>
          <w:szCs w:val="24"/>
        </w:rPr>
        <w:t>.</w:t>
      </w:r>
      <w:r w:rsidRPr="00754001">
        <w:rPr>
          <w:rFonts w:hint="eastAsia"/>
          <w:color w:val="000000"/>
          <w:sz w:val="24"/>
          <w:szCs w:val="24"/>
        </w:rPr>
        <w:t>《企业名称预先核准申请书》（含指定代表或者共同委托代理人授权委托书及身份证件复印件）。</w:t>
      </w:r>
    </w:p>
    <w:p w:rsidR="004814D4" w:rsidRPr="00754001" w:rsidRDefault="004814D4" w:rsidP="004814D4">
      <w:pPr>
        <w:pStyle w:val="a6"/>
        <w:spacing w:line="400" w:lineRule="exact"/>
        <w:ind w:rightChars="128" w:right="269" w:firstLine="420"/>
        <w:rPr>
          <w:color w:val="000000"/>
          <w:sz w:val="24"/>
          <w:szCs w:val="24"/>
        </w:rPr>
      </w:pPr>
      <w:r w:rsidRPr="00754001">
        <w:rPr>
          <w:color w:val="000000"/>
          <w:sz w:val="24"/>
          <w:szCs w:val="24"/>
        </w:rPr>
        <w:t>2</w:t>
      </w:r>
      <w:r w:rsidR="004C607E">
        <w:rPr>
          <w:sz w:val="24"/>
          <w:szCs w:val="24"/>
        </w:rPr>
        <w:t>.</w:t>
      </w:r>
      <w:r w:rsidRPr="00754001">
        <w:rPr>
          <w:rFonts w:hint="eastAsia"/>
          <w:color w:val="000000"/>
          <w:sz w:val="24"/>
          <w:szCs w:val="24"/>
        </w:rPr>
        <w:t>《企业名称预先核准通知书》。</w:t>
      </w:r>
    </w:p>
    <w:p w:rsidR="004814D4" w:rsidRPr="00754001" w:rsidRDefault="004814D4" w:rsidP="004814D4">
      <w:pPr>
        <w:pStyle w:val="a6"/>
        <w:spacing w:line="400" w:lineRule="exact"/>
        <w:ind w:rightChars="128" w:right="269" w:firstLine="420"/>
        <w:rPr>
          <w:color w:val="000000"/>
          <w:sz w:val="24"/>
          <w:szCs w:val="24"/>
        </w:rPr>
      </w:pPr>
      <w:r w:rsidRPr="00754001">
        <w:rPr>
          <w:rFonts w:hint="eastAsia"/>
          <w:color w:val="000000"/>
          <w:sz w:val="24"/>
          <w:szCs w:val="24"/>
        </w:rPr>
        <w:t>注：</w:t>
      </w:r>
    </w:p>
    <w:p w:rsidR="004814D4" w:rsidRPr="00754001" w:rsidRDefault="004814D4" w:rsidP="004814D4">
      <w:pPr>
        <w:pStyle w:val="a6"/>
        <w:spacing w:line="400" w:lineRule="exact"/>
        <w:ind w:rightChars="128" w:right="269" w:firstLine="420"/>
        <w:rPr>
          <w:color w:val="000000"/>
          <w:sz w:val="24"/>
          <w:szCs w:val="24"/>
        </w:rPr>
      </w:pPr>
      <w:r w:rsidRPr="00754001">
        <w:rPr>
          <w:color w:val="000000"/>
          <w:sz w:val="24"/>
          <w:szCs w:val="24"/>
        </w:rPr>
        <w:t>1</w:t>
      </w:r>
      <w:r w:rsidR="004C607E">
        <w:rPr>
          <w:sz w:val="24"/>
          <w:szCs w:val="24"/>
        </w:rPr>
        <w:t>.</w:t>
      </w:r>
      <w:r w:rsidRPr="00754001">
        <w:rPr>
          <w:rFonts w:hint="eastAsia"/>
          <w:color w:val="000000"/>
          <w:sz w:val="24"/>
          <w:szCs w:val="24"/>
        </w:rPr>
        <w:t>投资人有正当理由，可以申请延长《企业名称预先核准通知书》有效期一次（六个月），经延期的《企业名称预先核准通知书》不得再次申请延期。</w:t>
      </w:r>
    </w:p>
    <w:p w:rsidR="004814D4" w:rsidRPr="00754001" w:rsidRDefault="004814D4" w:rsidP="004814D4">
      <w:pPr>
        <w:pStyle w:val="a6"/>
        <w:spacing w:line="400" w:lineRule="exact"/>
        <w:ind w:rightChars="128" w:right="269" w:firstLine="420"/>
        <w:rPr>
          <w:color w:val="000000"/>
          <w:sz w:val="24"/>
          <w:szCs w:val="24"/>
        </w:rPr>
      </w:pPr>
      <w:r w:rsidRPr="00754001">
        <w:rPr>
          <w:color w:val="000000"/>
          <w:sz w:val="24"/>
          <w:szCs w:val="24"/>
        </w:rPr>
        <w:t>2</w:t>
      </w:r>
      <w:r w:rsidR="004C607E">
        <w:rPr>
          <w:sz w:val="24"/>
          <w:szCs w:val="24"/>
        </w:rPr>
        <w:t>.</w:t>
      </w:r>
      <w:r w:rsidRPr="00754001">
        <w:rPr>
          <w:rFonts w:hint="eastAsia"/>
          <w:color w:val="000000"/>
          <w:sz w:val="24"/>
          <w:szCs w:val="24"/>
        </w:rPr>
        <w:t>《企业名称预先核准通知书》的延期应当在有效期期满前一个月内申请办理，申请延期时应缴回《企业名称预先核准通知书》。</w:t>
      </w:r>
    </w:p>
    <w:p w:rsidR="004814D4" w:rsidRPr="00754001" w:rsidRDefault="004814D4" w:rsidP="004814D4">
      <w:pPr>
        <w:pStyle w:val="4"/>
      </w:pPr>
      <w:bookmarkStart w:id="23" w:name="_Toc1571228"/>
      <w:bookmarkStart w:id="24" w:name="_Toc1571289"/>
      <w:bookmarkStart w:id="25" w:name="_Toc1572813"/>
      <w:bookmarkStart w:id="26" w:name="_Toc2003716"/>
      <w:bookmarkStart w:id="27" w:name="_Toc2259137"/>
      <w:r w:rsidRPr="00754001">
        <w:rPr>
          <w:rFonts w:hint="eastAsia"/>
        </w:rPr>
        <w:t>【</w:t>
      </w:r>
      <w:r w:rsidRPr="00754001">
        <w:t>3</w:t>
      </w:r>
      <w:r w:rsidRPr="00754001">
        <w:rPr>
          <w:rFonts w:hint="eastAsia"/>
        </w:rPr>
        <w:t>】预先核准企业名称调整申请提交材料规范</w:t>
      </w:r>
      <w:bookmarkEnd w:id="23"/>
      <w:bookmarkEnd w:id="24"/>
      <w:bookmarkEnd w:id="25"/>
      <w:bookmarkEnd w:id="26"/>
      <w:bookmarkEnd w:id="27"/>
    </w:p>
    <w:p w:rsidR="004814D4" w:rsidRPr="00754001" w:rsidRDefault="004814D4" w:rsidP="004814D4">
      <w:pPr>
        <w:pStyle w:val="a6"/>
        <w:spacing w:line="400" w:lineRule="exact"/>
        <w:ind w:rightChars="128" w:right="269" w:firstLine="420"/>
        <w:rPr>
          <w:color w:val="000000"/>
          <w:sz w:val="24"/>
          <w:szCs w:val="24"/>
        </w:rPr>
      </w:pPr>
      <w:r w:rsidRPr="00754001">
        <w:rPr>
          <w:color w:val="000000"/>
          <w:sz w:val="24"/>
          <w:szCs w:val="24"/>
        </w:rPr>
        <w:t>1</w:t>
      </w:r>
      <w:r w:rsidR="004C607E">
        <w:rPr>
          <w:sz w:val="24"/>
          <w:szCs w:val="24"/>
        </w:rPr>
        <w:t>.</w:t>
      </w:r>
      <w:r w:rsidRPr="00754001">
        <w:rPr>
          <w:rFonts w:hint="eastAsia"/>
          <w:color w:val="000000"/>
          <w:sz w:val="24"/>
          <w:szCs w:val="24"/>
        </w:rPr>
        <w:t>《企业名称预先核准申请书》（含指定代表或者共同委托代理人授权委托书及身份证件复印件）。</w:t>
      </w:r>
    </w:p>
    <w:p w:rsidR="004814D4" w:rsidRPr="00754001" w:rsidRDefault="004814D4" w:rsidP="004814D4">
      <w:pPr>
        <w:pStyle w:val="a6"/>
        <w:spacing w:line="400" w:lineRule="exact"/>
        <w:ind w:rightChars="128" w:right="269" w:firstLine="420"/>
        <w:rPr>
          <w:color w:val="000000"/>
          <w:sz w:val="24"/>
          <w:szCs w:val="24"/>
        </w:rPr>
      </w:pPr>
      <w:r w:rsidRPr="00754001">
        <w:rPr>
          <w:color w:val="000000"/>
          <w:sz w:val="24"/>
          <w:szCs w:val="24"/>
        </w:rPr>
        <w:t>2</w:t>
      </w:r>
      <w:r w:rsidR="004C607E">
        <w:rPr>
          <w:sz w:val="24"/>
          <w:szCs w:val="24"/>
        </w:rPr>
        <w:t>.</w:t>
      </w:r>
      <w:bookmarkStart w:id="28" w:name="_GoBack"/>
      <w:bookmarkEnd w:id="28"/>
      <w:r w:rsidRPr="00754001">
        <w:rPr>
          <w:rFonts w:hint="eastAsia"/>
          <w:color w:val="000000"/>
          <w:sz w:val="24"/>
          <w:szCs w:val="24"/>
        </w:rPr>
        <w:t>《企业名称预先核准通知书》。</w:t>
      </w:r>
    </w:p>
    <w:p w:rsidR="004814D4" w:rsidRPr="00754001" w:rsidRDefault="004814D4" w:rsidP="004814D4">
      <w:pPr>
        <w:pStyle w:val="a6"/>
        <w:spacing w:line="400" w:lineRule="exact"/>
        <w:ind w:rightChars="128" w:right="269" w:firstLine="420"/>
        <w:rPr>
          <w:color w:val="000000"/>
          <w:sz w:val="24"/>
          <w:szCs w:val="24"/>
        </w:rPr>
      </w:pPr>
      <w:r w:rsidRPr="00754001">
        <w:rPr>
          <w:rFonts w:hint="eastAsia"/>
          <w:color w:val="000000"/>
          <w:sz w:val="24"/>
          <w:szCs w:val="24"/>
        </w:rPr>
        <w:t>注：</w:t>
      </w:r>
    </w:p>
    <w:p w:rsidR="004814D4" w:rsidRDefault="004814D4" w:rsidP="004814D4">
      <w:pPr>
        <w:pStyle w:val="a6"/>
        <w:spacing w:line="400" w:lineRule="exact"/>
        <w:ind w:rightChars="128" w:right="269" w:firstLine="420"/>
        <w:rPr>
          <w:color w:val="000000"/>
          <w:sz w:val="24"/>
          <w:szCs w:val="24"/>
        </w:rPr>
      </w:pPr>
      <w:r w:rsidRPr="00754001">
        <w:rPr>
          <w:rFonts w:hint="eastAsia"/>
          <w:color w:val="000000"/>
          <w:sz w:val="24"/>
          <w:szCs w:val="24"/>
        </w:rPr>
        <w:lastRenderedPageBreak/>
        <w:t>在原核准名称不变的情况下，可以对已核准名称的注册资金、登记机关</w:t>
      </w:r>
      <w:r>
        <w:rPr>
          <w:rFonts w:hint="eastAsia"/>
          <w:color w:val="000000"/>
          <w:sz w:val="24"/>
          <w:szCs w:val="24"/>
        </w:rPr>
        <w:t>、</w:t>
      </w:r>
      <w:r w:rsidRPr="008C59DB">
        <w:rPr>
          <w:rFonts w:hint="eastAsia"/>
          <w:color w:val="000000"/>
          <w:sz w:val="24"/>
          <w:szCs w:val="24"/>
        </w:rPr>
        <w:t>部分投资人</w:t>
      </w:r>
      <w:r w:rsidRPr="00754001">
        <w:rPr>
          <w:rFonts w:hint="eastAsia"/>
          <w:color w:val="000000"/>
          <w:sz w:val="24"/>
          <w:szCs w:val="24"/>
        </w:rPr>
        <w:t>进行调整。调整登记机关的，还需提交拟设</w:t>
      </w:r>
      <w:proofErr w:type="gramStart"/>
      <w:r w:rsidRPr="00754001">
        <w:rPr>
          <w:rFonts w:hint="eastAsia"/>
          <w:color w:val="000000"/>
          <w:sz w:val="24"/>
          <w:szCs w:val="24"/>
        </w:rPr>
        <w:t>立登记</w:t>
      </w:r>
      <w:proofErr w:type="gramEnd"/>
      <w:r w:rsidRPr="00754001">
        <w:rPr>
          <w:rFonts w:hint="eastAsia"/>
          <w:color w:val="000000"/>
          <w:sz w:val="24"/>
          <w:szCs w:val="24"/>
        </w:rPr>
        <w:t>机关的初审意见，并在初审意见中载明此名称系从原登记机关调整而来</w:t>
      </w:r>
      <w:r>
        <w:rPr>
          <w:rFonts w:hint="eastAsia"/>
          <w:color w:val="000000"/>
          <w:sz w:val="24"/>
          <w:szCs w:val="24"/>
        </w:rPr>
        <w:t>；</w:t>
      </w:r>
      <w:r w:rsidRPr="008C59DB">
        <w:rPr>
          <w:rFonts w:hint="eastAsia"/>
          <w:color w:val="000000"/>
          <w:sz w:val="24"/>
          <w:szCs w:val="24"/>
        </w:rPr>
        <w:t>调整投资人，原投资人至少保留一个，且原投资人和新投资人须共同在申请表上签字盖章。</w:t>
      </w:r>
    </w:p>
    <w:p w:rsidR="004814D4" w:rsidRPr="00754001" w:rsidRDefault="004814D4" w:rsidP="004814D4">
      <w:pPr>
        <w:pStyle w:val="a6"/>
        <w:spacing w:line="400" w:lineRule="exact"/>
        <w:ind w:rightChars="128" w:right="269" w:firstLine="420"/>
        <w:rPr>
          <w:color w:val="000000"/>
          <w:sz w:val="24"/>
          <w:szCs w:val="24"/>
        </w:rPr>
      </w:pPr>
    </w:p>
    <w:p w:rsidR="004814D4" w:rsidRPr="00754001" w:rsidRDefault="004814D4" w:rsidP="004814D4">
      <w:pPr>
        <w:pStyle w:val="a6"/>
        <w:spacing w:line="400" w:lineRule="exact"/>
        <w:ind w:rightChars="128" w:right="269"/>
        <w:rPr>
          <w:color w:val="000000"/>
          <w:sz w:val="24"/>
          <w:szCs w:val="24"/>
        </w:rPr>
      </w:pPr>
    </w:p>
    <w:p w:rsidR="004814D4" w:rsidRPr="001D335B" w:rsidRDefault="004814D4" w:rsidP="004814D4">
      <w:pPr>
        <w:pStyle w:val="a6"/>
        <w:spacing w:line="400" w:lineRule="exact"/>
        <w:ind w:rightChars="128" w:right="269" w:firstLine="420"/>
        <w:rPr>
          <w:color w:val="000000"/>
          <w:sz w:val="24"/>
          <w:szCs w:val="24"/>
        </w:rPr>
      </w:pPr>
    </w:p>
    <w:p w:rsidR="004814D4" w:rsidRPr="00E13725" w:rsidRDefault="004814D4" w:rsidP="004814D4">
      <w:pPr>
        <w:pStyle w:val="1"/>
      </w:pPr>
      <w:bookmarkStart w:id="29" w:name="_Toc1571229"/>
      <w:bookmarkStart w:id="30" w:name="_Toc1571290"/>
      <w:bookmarkStart w:id="31" w:name="_Toc1572814"/>
      <w:bookmarkStart w:id="32" w:name="_Toc2003717"/>
      <w:bookmarkStart w:id="33" w:name="_Toc2259138"/>
      <w:r w:rsidRPr="00E13725">
        <w:rPr>
          <w:rFonts w:hint="eastAsia"/>
        </w:rPr>
        <w:t>第二部分</w:t>
      </w:r>
      <w:r w:rsidRPr="00E13725">
        <w:t xml:space="preserve"> </w:t>
      </w:r>
      <w:r w:rsidRPr="00E13725">
        <w:rPr>
          <w:rFonts w:hint="eastAsia"/>
        </w:rPr>
        <w:t>内资企业登记提交材料规范</w:t>
      </w:r>
      <w:bookmarkEnd w:id="29"/>
      <w:bookmarkEnd w:id="30"/>
      <w:bookmarkEnd w:id="31"/>
      <w:bookmarkEnd w:id="32"/>
      <w:bookmarkEnd w:id="33"/>
    </w:p>
    <w:p w:rsidR="004814D4" w:rsidRDefault="004814D4" w:rsidP="004814D4">
      <w:pPr>
        <w:widowControl/>
        <w:spacing w:line="440" w:lineRule="exact"/>
        <w:jc w:val="left"/>
        <w:rPr>
          <w:rFonts w:ascii="宋体"/>
          <w:b/>
          <w:sz w:val="24"/>
          <w:szCs w:val="24"/>
        </w:rPr>
      </w:pPr>
    </w:p>
    <w:p w:rsidR="004814D4" w:rsidRPr="00E13725" w:rsidRDefault="004814D4" w:rsidP="004814D4">
      <w:pPr>
        <w:pStyle w:val="2"/>
      </w:pPr>
      <w:bookmarkStart w:id="34" w:name="_Toc1571230"/>
      <w:bookmarkStart w:id="35" w:name="_Toc1571291"/>
      <w:bookmarkStart w:id="36" w:name="_Toc1572815"/>
      <w:bookmarkStart w:id="37" w:name="_Toc2003718"/>
      <w:bookmarkStart w:id="38" w:name="_Toc2259139"/>
      <w:r w:rsidRPr="00E13725">
        <w:rPr>
          <w:rFonts w:hint="eastAsia"/>
        </w:rPr>
        <w:t>一、公司登记提交材料规范</w:t>
      </w:r>
      <w:bookmarkEnd w:id="34"/>
      <w:bookmarkEnd w:id="35"/>
      <w:bookmarkEnd w:id="36"/>
      <w:bookmarkEnd w:id="37"/>
      <w:bookmarkEnd w:id="38"/>
    </w:p>
    <w:p w:rsidR="004814D4" w:rsidRPr="001D335B" w:rsidRDefault="004814D4" w:rsidP="004814D4">
      <w:pPr>
        <w:pStyle w:val="3"/>
      </w:pPr>
      <w:bookmarkStart w:id="39" w:name="_Toc1571231"/>
      <w:bookmarkStart w:id="40" w:name="_Toc1571292"/>
      <w:bookmarkStart w:id="41" w:name="_Toc1572816"/>
      <w:bookmarkStart w:id="42" w:name="_Toc2003719"/>
      <w:bookmarkStart w:id="43" w:name="_Toc2259140"/>
      <w:r w:rsidRPr="001D335B">
        <w:rPr>
          <w:rFonts w:hint="eastAsia"/>
        </w:rPr>
        <w:t>（一）设立登记提交材料规范</w:t>
      </w:r>
      <w:bookmarkEnd w:id="39"/>
      <w:bookmarkEnd w:id="40"/>
      <w:bookmarkEnd w:id="41"/>
      <w:bookmarkEnd w:id="42"/>
      <w:bookmarkEnd w:id="43"/>
    </w:p>
    <w:p w:rsidR="004814D4" w:rsidRPr="001D335B" w:rsidRDefault="004814D4" w:rsidP="004814D4">
      <w:pPr>
        <w:pStyle w:val="4"/>
      </w:pPr>
      <w:bookmarkStart w:id="44" w:name="_Toc1571232"/>
      <w:bookmarkStart w:id="45" w:name="_Toc1571293"/>
      <w:bookmarkStart w:id="46" w:name="_Toc1572817"/>
      <w:bookmarkStart w:id="47" w:name="_Toc2003720"/>
      <w:bookmarkStart w:id="48" w:name="_Toc2259141"/>
      <w:r w:rsidRPr="001D335B">
        <w:rPr>
          <w:rFonts w:hint="eastAsia"/>
        </w:rPr>
        <w:t>【</w:t>
      </w:r>
      <w:r>
        <w:t>4</w:t>
      </w:r>
      <w:r w:rsidRPr="001D335B">
        <w:rPr>
          <w:rFonts w:hint="eastAsia"/>
        </w:rPr>
        <w:t>】</w:t>
      </w:r>
      <w:r w:rsidRPr="001D335B">
        <w:t xml:space="preserve"> </w:t>
      </w:r>
      <w:r w:rsidRPr="001D335B">
        <w:rPr>
          <w:rFonts w:hint="eastAsia"/>
        </w:rPr>
        <w:t>公司设立登记提交材料规范</w:t>
      </w:r>
      <w:bookmarkEnd w:id="44"/>
      <w:bookmarkEnd w:id="45"/>
      <w:bookmarkEnd w:id="46"/>
      <w:bookmarkEnd w:id="47"/>
      <w:bookmarkEnd w:id="48"/>
    </w:p>
    <w:p w:rsidR="004814D4" w:rsidRPr="001D335B" w:rsidRDefault="004814D4" w:rsidP="004814D4">
      <w:pPr>
        <w:pStyle w:val="New"/>
        <w:widowControl/>
        <w:adjustRightInd w:val="0"/>
        <w:snapToGrid w:val="0"/>
        <w:spacing w:line="400" w:lineRule="exact"/>
        <w:ind w:firstLineChars="200" w:firstLine="480"/>
        <w:jc w:val="left"/>
        <w:rPr>
          <w:rFonts w:ascii="宋体" w:hAnsi="Courier New"/>
          <w:color w:val="000000"/>
          <w:sz w:val="24"/>
          <w:szCs w:val="24"/>
        </w:rPr>
      </w:pPr>
      <w:r w:rsidRPr="001D335B">
        <w:rPr>
          <w:rFonts w:ascii="宋体" w:hAnsi="Courier New"/>
          <w:color w:val="000000"/>
          <w:sz w:val="24"/>
          <w:szCs w:val="24"/>
        </w:rPr>
        <w:t>1.</w:t>
      </w:r>
      <w:r w:rsidRPr="001D335B">
        <w:rPr>
          <w:rFonts w:ascii="宋体" w:hAnsi="Courier New" w:hint="eastAsia"/>
          <w:color w:val="000000"/>
          <w:sz w:val="24"/>
          <w:szCs w:val="24"/>
        </w:rPr>
        <w:t>《公司登记（备案）申请书》。</w:t>
      </w:r>
    </w:p>
    <w:p w:rsidR="004814D4" w:rsidRPr="001D335B" w:rsidRDefault="004814D4" w:rsidP="004814D4">
      <w:pPr>
        <w:widowControl/>
        <w:tabs>
          <w:tab w:val="left" w:pos="916"/>
        </w:tabs>
        <w:adjustRightInd w:val="0"/>
        <w:snapToGrid w:val="0"/>
        <w:spacing w:line="400" w:lineRule="exact"/>
        <w:ind w:firstLineChars="200" w:firstLine="480"/>
        <w:jc w:val="left"/>
        <w:rPr>
          <w:rFonts w:ascii="宋体" w:hAnsi="Courier New"/>
          <w:color w:val="000000"/>
          <w:sz w:val="24"/>
          <w:szCs w:val="24"/>
        </w:rPr>
      </w:pPr>
      <w:r w:rsidRPr="001D335B">
        <w:rPr>
          <w:rFonts w:ascii="宋体" w:hAnsi="Courier New"/>
          <w:color w:val="000000"/>
          <w:sz w:val="24"/>
          <w:szCs w:val="24"/>
        </w:rPr>
        <w:t>2.</w:t>
      </w:r>
      <w:r w:rsidRPr="001D335B">
        <w:rPr>
          <w:rFonts w:ascii="宋体" w:hAnsi="Courier New" w:hint="eastAsia"/>
          <w:color w:val="000000"/>
          <w:sz w:val="24"/>
          <w:szCs w:val="24"/>
        </w:rPr>
        <w:t>公司章程（有限责任公司由全体股东签署，股份有限公司由全体发起人签署）。</w:t>
      </w:r>
    </w:p>
    <w:p w:rsidR="004814D4" w:rsidRPr="001D335B" w:rsidRDefault="004814D4" w:rsidP="004814D4">
      <w:pPr>
        <w:pStyle w:val="New"/>
        <w:widowControl/>
        <w:adjustRightInd w:val="0"/>
        <w:snapToGrid w:val="0"/>
        <w:spacing w:line="400" w:lineRule="exact"/>
        <w:ind w:firstLineChars="200" w:firstLine="480"/>
        <w:jc w:val="left"/>
        <w:rPr>
          <w:rFonts w:ascii="宋体" w:hAnsi="Courier New"/>
          <w:color w:val="000000"/>
          <w:sz w:val="24"/>
          <w:szCs w:val="24"/>
        </w:rPr>
      </w:pPr>
      <w:r w:rsidRPr="001D335B">
        <w:rPr>
          <w:rFonts w:ascii="宋体" w:hAnsi="Courier New"/>
          <w:color w:val="000000"/>
          <w:sz w:val="24"/>
          <w:szCs w:val="24"/>
        </w:rPr>
        <w:t>3.</w:t>
      </w:r>
      <w:r w:rsidRPr="001D335B">
        <w:rPr>
          <w:rFonts w:ascii="宋体" w:hAnsi="Courier New" w:hint="eastAsia"/>
          <w:color w:val="000000"/>
          <w:sz w:val="24"/>
          <w:szCs w:val="24"/>
        </w:rPr>
        <w:t>股东、发起人的主体资格证明或自然人身份证明。</w:t>
      </w:r>
    </w:p>
    <w:p w:rsidR="004814D4" w:rsidRPr="001D335B" w:rsidRDefault="004814D4" w:rsidP="004814D4">
      <w:pPr>
        <w:pStyle w:val="New"/>
        <w:widowControl/>
        <w:tabs>
          <w:tab w:val="left" w:pos="840"/>
        </w:tabs>
        <w:adjustRightInd w:val="0"/>
        <w:snapToGrid w:val="0"/>
        <w:spacing w:line="400" w:lineRule="exact"/>
        <w:jc w:val="left"/>
        <w:rPr>
          <w:rFonts w:ascii="宋体" w:hAnsi="Courier New"/>
          <w:color w:val="000000"/>
          <w:sz w:val="24"/>
          <w:szCs w:val="24"/>
        </w:rPr>
      </w:pPr>
      <w:r w:rsidRPr="001D335B">
        <w:rPr>
          <w:rFonts w:ascii="宋体" w:hAnsi="Courier New"/>
          <w:color w:val="000000"/>
          <w:sz w:val="24"/>
          <w:szCs w:val="24"/>
        </w:rPr>
        <w:t xml:space="preserve">    </w:t>
      </w:r>
      <w:r w:rsidRPr="001D335B">
        <w:rPr>
          <w:rFonts w:ascii="宋体" w:hAnsi="Courier New" w:hint="eastAsia"/>
          <w:color w:val="000000"/>
          <w:sz w:val="24"/>
          <w:szCs w:val="24"/>
        </w:rPr>
        <w:t>◆</w:t>
      </w:r>
      <w:r w:rsidRPr="001D335B">
        <w:rPr>
          <w:rFonts w:ascii="宋体" w:hAnsi="Courier New"/>
          <w:color w:val="000000"/>
          <w:sz w:val="24"/>
          <w:szCs w:val="24"/>
        </w:rPr>
        <w:t xml:space="preserve"> </w:t>
      </w:r>
      <w:r w:rsidRPr="001D335B">
        <w:rPr>
          <w:rFonts w:ascii="宋体" w:hAnsi="Courier New" w:hint="eastAsia"/>
          <w:color w:val="000000"/>
          <w:sz w:val="24"/>
          <w:szCs w:val="24"/>
        </w:rPr>
        <w:t>股东、发起人为企业的，提交营业执照复印件。</w:t>
      </w:r>
    </w:p>
    <w:p w:rsidR="004814D4" w:rsidRPr="001D335B" w:rsidRDefault="004814D4" w:rsidP="004814D4">
      <w:pPr>
        <w:pStyle w:val="New"/>
        <w:widowControl/>
        <w:tabs>
          <w:tab w:val="left" w:pos="840"/>
        </w:tabs>
        <w:adjustRightInd w:val="0"/>
        <w:snapToGrid w:val="0"/>
        <w:spacing w:line="400" w:lineRule="exact"/>
        <w:jc w:val="left"/>
        <w:rPr>
          <w:rFonts w:ascii="宋体" w:hAnsi="Courier New"/>
          <w:color w:val="000000"/>
          <w:sz w:val="24"/>
          <w:szCs w:val="24"/>
        </w:rPr>
      </w:pPr>
      <w:r w:rsidRPr="001D335B">
        <w:rPr>
          <w:rFonts w:ascii="宋体" w:hAnsi="Courier New"/>
          <w:color w:val="000000"/>
          <w:sz w:val="24"/>
          <w:szCs w:val="24"/>
        </w:rPr>
        <w:t xml:space="preserve">    </w:t>
      </w:r>
      <w:r w:rsidRPr="001D335B">
        <w:rPr>
          <w:rFonts w:ascii="宋体" w:hAnsi="Courier New" w:hint="eastAsia"/>
          <w:color w:val="000000"/>
          <w:sz w:val="24"/>
          <w:szCs w:val="24"/>
        </w:rPr>
        <w:t>◆</w:t>
      </w:r>
      <w:r w:rsidRPr="001D335B">
        <w:rPr>
          <w:rFonts w:ascii="宋体" w:hAnsi="Courier New"/>
          <w:color w:val="000000"/>
          <w:sz w:val="24"/>
          <w:szCs w:val="24"/>
        </w:rPr>
        <w:t xml:space="preserve"> </w:t>
      </w:r>
      <w:r w:rsidRPr="001D335B">
        <w:rPr>
          <w:rFonts w:ascii="宋体" w:hAnsi="Courier New" w:hint="eastAsia"/>
          <w:color w:val="000000"/>
          <w:sz w:val="24"/>
          <w:szCs w:val="24"/>
        </w:rPr>
        <w:t>股东、发起人为事业法人的，提交事业法人登记证书复印件。</w:t>
      </w:r>
    </w:p>
    <w:p w:rsidR="004814D4" w:rsidRPr="001D335B" w:rsidRDefault="004814D4" w:rsidP="004814D4">
      <w:pPr>
        <w:pStyle w:val="New"/>
        <w:widowControl/>
        <w:adjustRightInd w:val="0"/>
        <w:snapToGrid w:val="0"/>
        <w:spacing w:line="400" w:lineRule="exact"/>
        <w:jc w:val="left"/>
        <w:rPr>
          <w:rFonts w:ascii="宋体" w:hAnsi="Courier New"/>
          <w:color w:val="000000"/>
          <w:sz w:val="24"/>
          <w:szCs w:val="24"/>
        </w:rPr>
      </w:pPr>
      <w:r w:rsidRPr="001D335B">
        <w:rPr>
          <w:rFonts w:ascii="宋体" w:hAnsi="Courier New"/>
          <w:color w:val="000000"/>
          <w:sz w:val="24"/>
          <w:szCs w:val="24"/>
        </w:rPr>
        <w:t xml:space="preserve">    </w:t>
      </w:r>
      <w:r w:rsidRPr="001D335B">
        <w:rPr>
          <w:rFonts w:ascii="宋体" w:hAnsi="Courier New" w:hint="eastAsia"/>
          <w:color w:val="000000"/>
          <w:sz w:val="24"/>
          <w:szCs w:val="24"/>
        </w:rPr>
        <w:t>◆</w:t>
      </w:r>
      <w:r w:rsidRPr="001D335B">
        <w:rPr>
          <w:rFonts w:ascii="宋体" w:hAnsi="Courier New"/>
          <w:color w:val="000000"/>
          <w:sz w:val="24"/>
          <w:szCs w:val="24"/>
        </w:rPr>
        <w:t xml:space="preserve"> </w:t>
      </w:r>
      <w:r w:rsidRPr="001D335B">
        <w:rPr>
          <w:rFonts w:ascii="宋体" w:hAnsi="Courier New" w:hint="eastAsia"/>
          <w:color w:val="000000"/>
          <w:sz w:val="24"/>
          <w:szCs w:val="24"/>
        </w:rPr>
        <w:t>股东、发起人为社团法人的，提交社团法人登记证复印件。</w:t>
      </w:r>
    </w:p>
    <w:p w:rsidR="004814D4" w:rsidRPr="001D335B" w:rsidRDefault="004814D4" w:rsidP="004814D4">
      <w:pPr>
        <w:pStyle w:val="New"/>
        <w:widowControl/>
        <w:adjustRightInd w:val="0"/>
        <w:snapToGrid w:val="0"/>
        <w:spacing w:line="400" w:lineRule="exact"/>
        <w:jc w:val="left"/>
        <w:rPr>
          <w:rFonts w:ascii="宋体" w:hAnsi="Courier New"/>
          <w:color w:val="000000"/>
          <w:sz w:val="24"/>
          <w:szCs w:val="24"/>
        </w:rPr>
      </w:pPr>
      <w:r w:rsidRPr="001D335B">
        <w:rPr>
          <w:rFonts w:ascii="宋体" w:hAnsi="Courier New"/>
          <w:color w:val="000000"/>
          <w:sz w:val="24"/>
          <w:szCs w:val="24"/>
        </w:rPr>
        <w:t xml:space="preserve">    </w:t>
      </w:r>
      <w:r w:rsidRPr="001D335B">
        <w:rPr>
          <w:rFonts w:ascii="宋体" w:hAnsi="Courier New" w:hint="eastAsia"/>
          <w:color w:val="000000"/>
          <w:sz w:val="24"/>
          <w:szCs w:val="24"/>
        </w:rPr>
        <w:t>◆</w:t>
      </w:r>
      <w:r w:rsidRPr="001D335B">
        <w:rPr>
          <w:rFonts w:ascii="宋体" w:hAnsi="Courier New"/>
          <w:color w:val="000000"/>
          <w:sz w:val="24"/>
          <w:szCs w:val="24"/>
        </w:rPr>
        <w:t xml:space="preserve"> </w:t>
      </w:r>
      <w:r w:rsidRPr="001D335B">
        <w:rPr>
          <w:rFonts w:ascii="宋体" w:hAnsi="Courier New" w:hint="eastAsia"/>
          <w:color w:val="000000"/>
          <w:sz w:val="24"/>
          <w:szCs w:val="24"/>
        </w:rPr>
        <w:t>股东、发起人为民办非企业单位的，提交民办非企业单位证书复印件。</w:t>
      </w:r>
    </w:p>
    <w:p w:rsidR="004814D4" w:rsidRPr="001D335B" w:rsidRDefault="004814D4" w:rsidP="004814D4">
      <w:pPr>
        <w:pStyle w:val="New"/>
        <w:widowControl/>
        <w:adjustRightInd w:val="0"/>
        <w:snapToGrid w:val="0"/>
        <w:spacing w:line="400" w:lineRule="exact"/>
        <w:jc w:val="left"/>
        <w:rPr>
          <w:rFonts w:ascii="宋体" w:hAnsi="Courier New"/>
          <w:color w:val="000000"/>
          <w:sz w:val="24"/>
          <w:szCs w:val="24"/>
        </w:rPr>
      </w:pPr>
      <w:r w:rsidRPr="001D335B">
        <w:rPr>
          <w:rFonts w:ascii="宋体" w:hAnsi="Courier New"/>
          <w:color w:val="000000"/>
          <w:sz w:val="24"/>
          <w:szCs w:val="24"/>
        </w:rPr>
        <w:t xml:space="preserve">    </w:t>
      </w:r>
      <w:r w:rsidRPr="001D335B">
        <w:rPr>
          <w:rFonts w:ascii="宋体" w:hAnsi="Courier New" w:hint="eastAsia"/>
          <w:color w:val="000000"/>
          <w:sz w:val="24"/>
          <w:szCs w:val="24"/>
        </w:rPr>
        <w:t>◆</w:t>
      </w:r>
      <w:r w:rsidRPr="001D335B">
        <w:rPr>
          <w:rFonts w:ascii="宋体" w:hAnsi="Courier New"/>
          <w:color w:val="000000"/>
          <w:sz w:val="24"/>
          <w:szCs w:val="24"/>
        </w:rPr>
        <w:t xml:space="preserve"> </w:t>
      </w:r>
      <w:r w:rsidRPr="001D335B">
        <w:rPr>
          <w:rFonts w:ascii="宋体" w:hAnsi="Courier New" w:hint="eastAsia"/>
          <w:color w:val="000000"/>
          <w:sz w:val="24"/>
          <w:szCs w:val="24"/>
        </w:rPr>
        <w:t>股东、发起人为自然人的，提交身份证件复印件。</w:t>
      </w:r>
    </w:p>
    <w:p w:rsidR="004814D4" w:rsidRPr="001D335B" w:rsidRDefault="004814D4" w:rsidP="004814D4">
      <w:pPr>
        <w:pStyle w:val="New"/>
        <w:widowControl/>
        <w:adjustRightInd w:val="0"/>
        <w:snapToGrid w:val="0"/>
        <w:spacing w:line="400" w:lineRule="exact"/>
        <w:ind w:firstLine="480"/>
        <w:jc w:val="left"/>
        <w:rPr>
          <w:rFonts w:ascii="宋体" w:hAnsi="Courier New"/>
          <w:color w:val="000000"/>
          <w:sz w:val="24"/>
          <w:szCs w:val="24"/>
        </w:rPr>
      </w:pPr>
      <w:r w:rsidRPr="001D335B">
        <w:rPr>
          <w:rFonts w:ascii="宋体" w:hAnsi="Courier New" w:hint="eastAsia"/>
          <w:color w:val="000000"/>
          <w:sz w:val="24"/>
          <w:szCs w:val="24"/>
        </w:rPr>
        <w:t>◆</w:t>
      </w:r>
      <w:r w:rsidRPr="001D335B">
        <w:rPr>
          <w:rFonts w:ascii="宋体" w:hAnsi="Courier New"/>
          <w:color w:val="000000"/>
          <w:sz w:val="24"/>
          <w:szCs w:val="24"/>
        </w:rPr>
        <w:t xml:space="preserve"> </w:t>
      </w:r>
      <w:r w:rsidRPr="001D335B">
        <w:rPr>
          <w:rFonts w:ascii="宋体" w:hAnsi="Courier New" w:hint="eastAsia"/>
          <w:color w:val="000000"/>
          <w:sz w:val="24"/>
          <w:szCs w:val="24"/>
        </w:rPr>
        <w:t>其他股东、发起人的</w:t>
      </w:r>
      <w:r w:rsidRPr="001D335B">
        <w:rPr>
          <w:rFonts w:ascii="宋体" w:hAnsi="Courier New"/>
          <w:color w:val="000000"/>
          <w:sz w:val="24"/>
          <w:szCs w:val="24"/>
        </w:rPr>
        <w:t>,</w:t>
      </w:r>
      <w:r w:rsidRPr="001D335B">
        <w:rPr>
          <w:rFonts w:ascii="宋体" w:hAnsi="Courier New" w:hint="eastAsia"/>
          <w:color w:val="000000"/>
          <w:sz w:val="24"/>
          <w:szCs w:val="24"/>
        </w:rPr>
        <w:t>提交有关法律法规规定的资格证明复印件。</w:t>
      </w:r>
    </w:p>
    <w:p w:rsidR="004814D4" w:rsidRPr="001D335B" w:rsidRDefault="004814D4" w:rsidP="004814D4">
      <w:pPr>
        <w:pStyle w:val="New"/>
        <w:widowControl/>
        <w:adjustRightInd w:val="0"/>
        <w:snapToGrid w:val="0"/>
        <w:spacing w:line="400" w:lineRule="exact"/>
        <w:ind w:firstLineChars="200" w:firstLine="480"/>
        <w:jc w:val="left"/>
        <w:outlineLvl w:val="0"/>
        <w:rPr>
          <w:rFonts w:ascii="宋体" w:hAnsi="Courier New"/>
          <w:color w:val="000000"/>
          <w:sz w:val="24"/>
          <w:szCs w:val="24"/>
        </w:rPr>
      </w:pPr>
      <w:bookmarkStart w:id="49" w:name="_Toc1571233"/>
      <w:bookmarkStart w:id="50" w:name="_Toc1571294"/>
      <w:r w:rsidRPr="001D335B">
        <w:rPr>
          <w:rFonts w:ascii="宋体" w:hAnsi="Courier New"/>
          <w:color w:val="000000"/>
          <w:sz w:val="24"/>
          <w:szCs w:val="24"/>
        </w:rPr>
        <w:t>4.</w:t>
      </w:r>
      <w:r w:rsidRPr="001D335B">
        <w:rPr>
          <w:rFonts w:ascii="宋体" w:hAnsi="Courier New" w:hint="eastAsia"/>
          <w:color w:val="000000"/>
          <w:sz w:val="24"/>
          <w:szCs w:val="24"/>
        </w:rPr>
        <w:t>法定代表人、董事、监事和经理的任职文件。</w:t>
      </w:r>
      <w:bookmarkEnd w:id="49"/>
      <w:bookmarkEnd w:id="50"/>
    </w:p>
    <w:p w:rsidR="004814D4" w:rsidRPr="001D335B" w:rsidRDefault="004814D4" w:rsidP="004814D4">
      <w:pPr>
        <w:pStyle w:val="New"/>
        <w:widowControl/>
        <w:adjustRightInd w:val="0"/>
        <w:snapToGrid w:val="0"/>
        <w:spacing w:line="440" w:lineRule="exact"/>
        <w:ind w:firstLineChars="200" w:firstLine="480"/>
        <w:jc w:val="left"/>
        <w:rPr>
          <w:rFonts w:ascii="宋体" w:hAnsi="Courier New"/>
          <w:color w:val="000000"/>
          <w:sz w:val="24"/>
          <w:szCs w:val="24"/>
        </w:rPr>
      </w:pPr>
      <w:r w:rsidRPr="001D335B">
        <w:rPr>
          <w:rFonts w:ascii="宋体" w:hAnsi="Courier New" w:hint="eastAsia"/>
          <w:color w:val="000000"/>
          <w:sz w:val="24"/>
          <w:szCs w:val="24"/>
        </w:rPr>
        <w:t>◆根据《公司法》和公司章程的规定，有限责任公司提交股东决定或股东会决议，发起设立的股份有限公司提交股东大会会议记录</w:t>
      </w:r>
      <w:r w:rsidRPr="001D335B">
        <w:rPr>
          <w:rFonts w:ascii="宋体" w:hAnsi="Courier New"/>
          <w:color w:val="000000"/>
          <w:sz w:val="24"/>
          <w:szCs w:val="24"/>
        </w:rPr>
        <w:t>(</w:t>
      </w:r>
      <w:r w:rsidRPr="001D335B">
        <w:rPr>
          <w:rFonts w:ascii="宋体" w:hAnsi="Courier New" w:hint="eastAsia"/>
          <w:color w:val="000000"/>
          <w:sz w:val="24"/>
          <w:szCs w:val="24"/>
        </w:rPr>
        <w:t>募集设立的股份有限公司提交创立大会会议记录</w:t>
      </w:r>
      <w:r w:rsidRPr="001D335B">
        <w:rPr>
          <w:rFonts w:ascii="宋体" w:hAnsi="Courier New"/>
          <w:color w:val="000000"/>
          <w:sz w:val="24"/>
          <w:szCs w:val="24"/>
        </w:rPr>
        <w:t>)</w:t>
      </w:r>
      <w:r w:rsidRPr="001D335B">
        <w:rPr>
          <w:rFonts w:ascii="宋体" w:hAnsi="Courier New" w:hint="eastAsia"/>
          <w:color w:val="000000"/>
          <w:sz w:val="24"/>
          <w:szCs w:val="24"/>
        </w:rPr>
        <w:t>。对《公司法》和章程规定公司组织机构人员任职须</w:t>
      </w:r>
      <w:r w:rsidRPr="001D335B">
        <w:rPr>
          <w:rFonts w:ascii="宋体" w:hAnsi="Courier New" w:hint="eastAsia"/>
          <w:color w:val="000000"/>
          <w:sz w:val="24"/>
          <w:szCs w:val="24"/>
        </w:rPr>
        <w:lastRenderedPageBreak/>
        <w:t>经董事会、监事会等形式产生的，还需提交董事签字的董事会决议、监事签字的监事会决议等相关材料。</w:t>
      </w:r>
    </w:p>
    <w:p w:rsidR="004814D4" w:rsidRPr="001D335B" w:rsidRDefault="004814D4" w:rsidP="004814D4">
      <w:pPr>
        <w:pStyle w:val="New"/>
        <w:widowControl/>
        <w:adjustRightInd w:val="0"/>
        <w:snapToGrid w:val="0"/>
        <w:spacing w:line="400" w:lineRule="exact"/>
        <w:ind w:firstLineChars="200" w:firstLine="480"/>
        <w:jc w:val="left"/>
        <w:rPr>
          <w:rFonts w:ascii="宋体" w:hAnsi="Courier New"/>
          <w:color w:val="000000"/>
          <w:sz w:val="24"/>
          <w:szCs w:val="24"/>
        </w:rPr>
      </w:pPr>
      <w:r w:rsidRPr="001D335B">
        <w:rPr>
          <w:rFonts w:ascii="宋体" w:hAnsi="Courier New"/>
          <w:color w:val="000000"/>
          <w:sz w:val="24"/>
          <w:szCs w:val="24"/>
        </w:rPr>
        <w:t>5.</w:t>
      </w:r>
      <w:r w:rsidRPr="001D335B">
        <w:rPr>
          <w:rFonts w:ascii="宋体" w:hAnsi="Courier New" w:hint="eastAsia"/>
          <w:color w:val="000000"/>
          <w:sz w:val="24"/>
          <w:szCs w:val="24"/>
        </w:rPr>
        <w:t>住所使用证明。</w:t>
      </w:r>
    </w:p>
    <w:p w:rsidR="004814D4" w:rsidRPr="001D335B" w:rsidRDefault="004814D4" w:rsidP="004814D4">
      <w:pPr>
        <w:pStyle w:val="New"/>
        <w:widowControl/>
        <w:adjustRightInd w:val="0"/>
        <w:snapToGrid w:val="0"/>
        <w:spacing w:line="400" w:lineRule="exact"/>
        <w:ind w:firstLine="481"/>
        <w:jc w:val="left"/>
        <w:rPr>
          <w:rFonts w:ascii="宋体" w:hAnsi="Courier New"/>
          <w:color w:val="000000"/>
          <w:sz w:val="24"/>
          <w:szCs w:val="24"/>
        </w:rPr>
      </w:pPr>
      <w:r w:rsidRPr="001D335B">
        <w:rPr>
          <w:rFonts w:ascii="宋体" w:hAnsi="Courier New"/>
          <w:color w:val="000000"/>
          <w:sz w:val="24"/>
          <w:szCs w:val="24"/>
        </w:rPr>
        <w:t>6.</w:t>
      </w:r>
      <w:r w:rsidRPr="001D335B">
        <w:rPr>
          <w:rFonts w:ascii="宋体" w:hAnsi="Courier New" w:hint="eastAsia"/>
          <w:color w:val="000000"/>
          <w:sz w:val="24"/>
          <w:szCs w:val="24"/>
        </w:rPr>
        <w:t>募集设立的股份有限公司提交依法设立的验资机构出具的验资证明。涉及发起人首次出资是非货币财产的，提交已办理财产权转移手续的证明文件。</w:t>
      </w:r>
    </w:p>
    <w:p w:rsidR="004814D4" w:rsidRPr="001D335B" w:rsidRDefault="004814D4" w:rsidP="004814D4">
      <w:pPr>
        <w:pStyle w:val="New"/>
        <w:widowControl/>
        <w:adjustRightInd w:val="0"/>
        <w:snapToGrid w:val="0"/>
        <w:spacing w:line="400" w:lineRule="exact"/>
        <w:ind w:firstLineChars="200" w:firstLine="480"/>
        <w:jc w:val="left"/>
        <w:rPr>
          <w:rFonts w:ascii="宋体" w:hAnsi="Courier New"/>
          <w:color w:val="000000"/>
          <w:sz w:val="24"/>
          <w:szCs w:val="24"/>
        </w:rPr>
      </w:pPr>
      <w:r w:rsidRPr="001D335B">
        <w:rPr>
          <w:rFonts w:ascii="宋体" w:hAnsi="Courier New"/>
          <w:color w:val="000000"/>
          <w:sz w:val="24"/>
          <w:szCs w:val="24"/>
        </w:rPr>
        <w:t>7.</w:t>
      </w:r>
      <w:r w:rsidRPr="001D335B">
        <w:rPr>
          <w:rFonts w:ascii="宋体" w:hAnsi="Courier New" w:hint="eastAsia"/>
          <w:color w:val="000000"/>
          <w:sz w:val="24"/>
          <w:szCs w:val="24"/>
        </w:rPr>
        <w:t>募集设立的股份有限公司公开发行股票的应提交国务院证券监督管理机构的核准文件。</w:t>
      </w:r>
    </w:p>
    <w:p w:rsidR="004814D4" w:rsidRPr="001D335B" w:rsidRDefault="004814D4" w:rsidP="004814D4">
      <w:pPr>
        <w:tabs>
          <w:tab w:val="left" w:pos="916"/>
        </w:tabs>
        <w:spacing w:line="400" w:lineRule="exact"/>
        <w:ind w:firstLineChars="200" w:firstLine="480"/>
        <w:jc w:val="left"/>
        <w:rPr>
          <w:rFonts w:ascii="宋体" w:hAnsi="Courier New"/>
          <w:color w:val="000000"/>
          <w:sz w:val="24"/>
          <w:szCs w:val="24"/>
        </w:rPr>
      </w:pPr>
      <w:r w:rsidRPr="001D335B">
        <w:rPr>
          <w:rFonts w:ascii="宋体" w:hAnsi="Courier New"/>
          <w:color w:val="000000"/>
          <w:sz w:val="24"/>
          <w:szCs w:val="24"/>
        </w:rPr>
        <w:t>8.</w:t>
      </w:r>
      <w:r w:rsidRPr="001D335B">
        <w:rPr>
          <w:rFonts w:ascii="宋体" w:hAnsi="Courier New" w:hint="eastAsia"/>
          <w:color w:val="000000"/>
          <w:sz w:val="24"/>
          <w:szCs w:val="24"/>
        </w:rPr>
        <w:t>法律、行政法规和国务院决定规定设立公司必须报经批准的或公司申请登记的经营范围中有法律、行政法规和国务院决定规定必须在登记前报经批准的项目，提交有关批准文件或者许可证件的复印件。</w:t>
      </w:r>
    </w:p>
    <w:p w:rsidR="004814D4" w:rsidRPr="00F206E1" w:rsidRDefault="004814D4" w:rsidP="004814D4">
      <w:pPr>
        <w:pStyle w:val="New"/>
        <w:widowControl/>
        <w:adjustRightInd w:val="0"/>
        <w:snapToGrid w:val="0"/>
        <w:spacing w:line="440" w:lineRule="exact"/>
        <w:jc w:val="left"/>
        <w:rPr>
          <w:rFonts w:ascii="宋体" w:hAnsi="Courier New"/>
          <w:sz w:val="24"/>
          <w:szCs w:val="24"/>
        </w:rPr>
      </w:pPr>
      <w:r>
        <w:rPr>
          <w:rFonts w:ascii="宋体" w:hAnsi="Courier New"/>
          <w:color w:val="000000"/>
          <w:sz w:val="24"/>
          <w:szCs w:val="24"/>
        </w:rPr>
        <w:t xml:space="preserve"> </w:t>
      </w:r>
      <w:r w:rsidRPr="00F206E1">
        <w:rPr>
          <w:rFonts w:ascii="宋体" w:hAnsi="Courier New"/>
          <w:sz w:val="24"/>
          <w:szCs w:val="24"/>
        </w:rPr>
        <w:t xml:space="preserve">   </w:t>
      </w:r>
      <w:r w:rsidRPr="00F206E1">
        <w:rPr>
          <w:rFonts w:ascii="宋体" w:hAnsi="Courier New" w:hint="eastAsia"/>
          <w:sz w:val="24"/>
          <w:szCs w:val="24"/>
        </w:rPr>
        <w:t>申请人通过名称自主申报系统取得名称的，应同时提交自主申报名称信用承诺书。</w:t>
      </w:r>
    </w:p>
    <w:p w:rsidR="004814D4" w:rsidRPr="001D335B" w:rsidRDefault="004814D4" w:rsidP="004814D4">
      <w:pPr>
        <w:pStyle w:val="New"/>
        <w:widowControl/>
        <w:adjustRightInd w:val="0"/>
        <w:snapToGrid w:val="0"/>
        <w:spacing w:line="440" w:lineRule="exact"/>
        <w:ind w:firstLineChars="200" w:firstLine="482"/>
        <w:jc w:val="left"/>
        <w:rPr>
          <w:rFonts w:ascii="宋体" w:hAnsi="Courier New"/>
          <w:b/>
          <w:color w:val="000000"/>
          <w:sz w:val="24"/>
          <w:szCs w:val="24"/>
        </w:rPr>
      </w:pPr>
      <w:r w:rsidRPr="001D335B">
        <w:rPr>
          <w:rFonts w:ascii="宋体" w:hAnsi="Courier New" w:hint="eastAsia"/>
          <w:b/>
          <w:color w:val="000000"/>
          <w:sz w:val="24"/>
          <w:szCs w:val="24"/>
        </w:rPr>
        <w:t>注：</w:t>
      </w:r>
      <w:r w:rsidRPr="001D335B">
        <w:rPr>
          <w:rFonts w:ascii="宋体" w:hAnsi="Courier New"/>
          <w:b/>
          <w:color w:val="000000"/>
          <w:sz w:val="24"/>
          <w:szCs w:val="24"/>
        </w:rPr>
        <w:t xml:space="preserve">  </w:t>
      </w:r>
    </w:p>
    <w:p w:rsidR="004814D4" w:rsidRPr="001D335B" w:rsidRDefault="004814D4" w:rsidP="004814D4">
      <w:pPr>
        <w:tabs>
          <w:tab w:val="left" w:pos="916"/>
        </w:tabs>
        <w:spacing w:line="400" w:lineRule="exact"/>
        <w:ind w:firstLineChars="200" w:firstLine="480"/>
        <w:rPr>
          <w:rFonts w:ascii="宋体" w:hAnsi="Courier New"/>
          <w:color w:val="000000"/>
          <w:sz w:val="24"/>
          <w:szCs w:val="24"/>
        </w:rPr>
      </w:pPr>
      <w:r w:rsidRPr="001D335B">
        <w:rPr>
          <w:rFonts w:ascii="宋体" w:hAnsi="Courier New"/>
          <w:color w:val="000000"/>
          <w:sz w:val="24"/>
          <w:szCs w:val="24"/>
        </w:rPr>
        <w:t>1.</w:t>
      </w:r>
      <w:r w:rsidRPr="001D335B">
        <w:rPr>
          <w:rFonts w:ascii="宋体" w:hAnsi="Courier New" w:hint="eastAsia"/>
          <w:color w:val="000000"/>
          <w:sz w:val="24"/>
          <w:szCs w:val="24"/>
        </w:rPr>
        <w:t>依照《公司法》、《公司登记管理条例》设立的有限责任公司</w:t>
      </w:r>
      <w:r w:rsidRPr="001D335B">
        <w:rPr>
          <w:rFonts w:ascii="宋体" w:hAnsi="Courier New"/>
          <w:color w:val="000000"/>
          <w:sz w:val="24"/>
          <w:szCs w:val="24"/>
        </w:rPr>
        <w:t>(</w:t>
      </w:r>
      <w:r w:rsidRPr="001D335B">
        <w:rPr>
          <w:rFonts w:ascii="宋体" w:hAnsi="Courier New" w:hint="eastAsia"/>
          <w:color w:val="000000"/>
          <w:sz w:val="24"/>
          <w:szCs w:val="24"/>
        </w:rPr>
        <w:t>含一人有限责任公司和国有独资公司</w:t>
      </w:r>
      <w:r w:rsidRPr="001D335B">
        <w:rPr>
          <w:rFonts w:ascii="宋体" w:hAnsi="Courier New"/>
          <w:color w:val="000000"/>
          <w:sz w:val="24"/>
          <w:szCs w:val="24"/>
        </w:rPr>
        <w:t>)</w:t>
      </w:r>
      <w:r w:rsidRPr="001D335B">
        <w:rPr>
          <w:rFonts w:ascii="宋体" w:hAnsi="Courier New" w:hint="eastAsia"/>
          <w:color w:val="000000"/>
          <w:sz w:val="24"/>
          <w:szCs w:val="24"/>
        </w:rPr>
        <w:t>、股份有限公司适用本规范。</w:t>
      </w:r>
    </w:p>
    <w:p w:rsidR="004814D4" w:rsidRDefault="004814D4" w:rsidP="004814D4">
      <w:pPr>
        <w:pStyle w:val="New"/>
        <w:widowControl/>
        <w:adjustRightInd w:val="0"/>
        <w:snapToGrid w:val="0"/>
        <w:spacing w:line="440" w:lineRule="exact"/>
        <w:ind w:firstLineChars="200" w:firstLine="480"/>
        <w:jc w:val="left"/>
        <w:rPr>
          <w:rFonts w:ascii="宋体"/>
          <w:sz w:val="24"/>
          <w:szCs w:val="24"/>
        </w:rPr>
      </w:pPr>
    </w:p>
    <w:p w:rsidR="004814D4" w:rsidRPr="00EE198D" w:rsidRDefault="004814D4" w:rsidP="004814D4">
      <w:pPr>
        <w:pStyle w:val="4"/>
      </w:pPr>
      <w:bookmarkStart w:id="51" w:name="_Toc1572818"/>
      <w:bookmarkStart w:id="52" w:name="_Toc2003721"/>
      <w:bookmarkStart w:id="53" w:name="_Toc2259142"/>
      <w:r w:rsidRPr="00EE198D">
        <w:rPr>
          <w:rFonts w:hint="eastAsia"/>
        </w:rPr>
        <w:t>【</w:t>
      </w:r>
      <w:r>
        <w:t>5</w:t>
      </w:r>
      <w:r w:rsidRPr="00EE198D">
        <w:rPr>
          <w:rFonts w:hint="eastAsia"/>
        </w:rPr>
        <w:t>】</w:t>
      </w:r>
      <w:r w:rsidRPr="00EE198D">
        <w:t xml:space="preserve"> </w:t>
      </w:r>
      <w:r w:rsidRPr="00EE198D">
        <w:rPr>
          <w:rFonts w:hint="eastAsia"/>
        </w:rPr>
        <w:t>分公司设立登记提交材料规范</w:t>
      </w:r>
      <w:bookmarkEnd w:id="51"/>
      <w:bookmarkEnd w:id="52"/>
      <w:bookmarkEnd w:id="53"/>
    </w:p>
    <w:p w:rsidR="004814D4" w:rsidRDefault="004814D4" w:rsidP="004814D4">
      <w:pPr>
        <w:pStyle w:val="New"/>
        <w:widowControl/>
        <w:adjustRightInd w:val="0"/>
        <w:snapToGrid w:val="0"/>
        <w:spacing w:line="440" w:lineRule="exact"/>
        <w:jc w:val="left"/>
        <w:rPr>
          <w:rFonts w:ascii="宋体"/>
          <w:sz w:val="24"/>
          <w:szCs w:val="24"/>
        </w:rPr>
      </w:pPr>
      <w:r>
        <w:rPr>
          <w:rFonts w:ascii="宋体" w:hAnsi="宋体"/>
          <w:sz w:val="24"/>
          <w:szCs w:val="24"/>
        </w:rPr>
        <w:t xml:space="preserve">    1.</w:t>
      </w:r>
      <w:r>
        <w:rPr>
          <w:rFonts w:ascii="宋体" w:hAnsi="宋体" w:hint="eastAsia"/>
          <w:sz w:val="24"/>
          <w:szCs w:val="24"/>
        </w:rPr>
        <w:t>《分公司、非法人分支机构、营业单位登记（备案）申请书》。</w:t>
      </w:r>
    </w:p>
    <w:p w:rsidR="004814D4" w:rsidRDefault="004814D4" w:rsidP="004814D4">
      <w:pPr>
        <w:pStyle w:val="New"/>
        <w:widowControl/>
        <w:adjustRightInd w:val="0"/>
        <w:snapToGrid w:val="0"/>
        <w:spacing w:line="440" w:lineRule="exact"/>
        <w:ind w:firstLine="480"/>
        <w:jc w:val="left"/>
        <w:rPr>
          <w:rFonts w:ascii="宋体"/>
          <w:sz w:val="24"/>
          <w:szCs w:val="24"/>
        </w:rPr>
      </w:pPr>
      <w:r>
        <w:rPr>
          <w:rFonts w:ascii="宋体" w:hAnsi="宋体"/>
          <w:sz w:val="24"/>
          <w:szCs w:val="24"/>
        </w:rPr>
        <w:t>2</w:t>
      </w:r>
      <w:r>
        <w:rPr>
          <w:rFonts w:ascii="宋体"/>
          <w:sz w:val="24"/>
          <w:szCs w:val="24"/>
        </w:rPr>
        <w:t>.</w:t>
      </w:r>
      <w:r>
        <w:rPr>
          <w:rFonts w:ascii="宋体" w:hAnsi="宋体" w:hint="eastAsia"/>
          <w:sz w:val="24"/>
          <w:szCs w:val="24"/>
        </w:rPr>
        <w:t>分公司营业场所使用证明。</w:t>
      </w:r>
    </w:p>
    <w:p w:rsidR="004814D4" w:rsidRDefault="004814D4" w:rsidP="004814D4">
      <w:pPr>
        <w:pStyle w:val="New"/>
        <w:widowControl/>
        <w:adjustRightInd w:val="0"/>
        <w:snapToGrid w:val="0"/>
        <w:spacing w:line="440" w:lineRule="exact"/>
        <w:ind w:firstLine="480"/>
        <w:jc w:val="left"/>
        <w:rPr>
          <w:rFonts w:ascii="宋体"/>
          <w:sz w:val="24"/>
          <w:szCs w:val="24"/>
        </w:rPr>
      </w:pPr>
      <w:r>
        <w:rPr>
          <w:rFonts w:ascii="宋体" w:hAnsi="宋体"/>
          <w:sz w:val="24"/>
          <w:szCs w:val="24"/>
        </w:rPr>
        <w:t>3.</w:t>
      </w:r>
      <w:r>
        <w:rPr>
          <w:rFonts w:ascii="宋体" w:hAnsi="宋体" w:hint="eastAsia"/>
          <w:sz w:val="24"/>
          <w:szCs w:val="24"/>
        </w:rPr>
        <w:t>分公司负责人的任职文件及身份证件复印件（在申请书中粘贴身份证复印件和签署确认任职信息即可</w:t>
      </w:r>
      <w:r>
        <w:rPr>
          <w:rFonts w:ascii="宋体" w:hAnsi="宋体"/>
          <w:sz w:val="24"/>
          <w:szCs w:val="24"/>
        </w:rPr>
        <w:t>)</w:t>
      </w:r>
      <w:r>
        <w:rPr>
          <w:rFonts w:ascii="宋体" w:hAnsi="宋体" w:hint="eastAsia"/>
          <w:sz w:val="24"/>
          <w:szCs w:val="24"/>
        </w:rPr>
        <w:t>。</w:t>
      </w:r>
    </w:p>
    <w:p w:rsidR="004814D4" w:rsidRDefault="004814D4" w:rsidP="004814D4">
      <w:pPr>
        <w:pStyle w:val="New"/>
        <w:widowControl/>
        <w:adjustRightInd w:val="0"/>
        <w:snapToGrid w:val="0"/>
        <w:spacing w:line="440" w:lineRule="exact"/>
        <w:ind w:firstLine="480"/>
        <w:jc w:val="left"/>
        <w:rPr>
          <w:rFonts w:ascii="宋体"/>
          <w:sz w:val="24"/>
          <w:szCs w:val="24"/>
        </w:rPr>
      </w:pPr>
      <w:r>
        <w:rPr>
          <w:rFonts w:ascii="宋体" w:hAnsi="宋体"/>
          <w:sz w:val="24"/>
          <w:szCs w:val="24"/>
        </w:rPr>
        <w:t>4.</w:t>
      </w:r>
      <w:r>
        <w:rPr>
          <w:rFonts w:ascii="宋体" w:hAnsi="宋体" w:hint="eastAsia"/>
          <w:sz w:val="24"/>
          <w:szCs w:val="24"/>
        </w:rPr>
        <w:t>公司章程复印件（加盖公司公章）。</w:t>
      </w:r>
    </w:p>
    <w:p w:rsidR="004814D4" w:rsidRDefault="004814D4" w:rsidP="004814D4">
      <w:pPr>
        <w:pStyle w:val="New"/>
        <w:widowControl/>
        <w:adjustRightInd w:val="0"/>
        <w:snapToGrid w:val="0"/>
        <w:spacing w:line="440" w:lineRule="exact"/>
        <w:ind w:firstLine="480"/>
        <w:jc w:val="left"/>
        <w:rPr>
          <w:rFonts w:ascii="宋体"/>
          <w:sz w:val="24"/>
          <w:szCs w:val="24"/>
        </w:rPr>
      </w:pPr>
      <w:r>
        <w:rPr>
          <w:rFonts w:ascii="宋体" w:hAnsi="宋体"/>
          <w:sz w:val="24"/>
          <w:szCs w:val="24"/>
        </w:rPr>
        <w:t>5.</w:t>
      </w:r>
      <w:r>
        <w:rPr>
          <w:rFonts w:ascii="宋体" w:hAnsi="宋体" w:hint="eastAsia"/>
          <w:sz w:val="24"/>
          <w:szCs w:val="24"/>
        </w:rPr>
        <w:t>公司营业执照复印件。</w:t>
      </w:r>
    </w:p>
    <w:p w:rsidR="004814D4" w:rsidRDefault="004814D4" w:rsidP="004814D4">
      <w:pPr>
        <w:pStyle w:val="New"/>
        <w:widowControl/>
        <w:adjustRightInd w:val="0"/>
        <w:snapToGrid w:val="0"/>
        <w:spacing w:line="440" w:lineRule="exact"/>
        <w:ind w:firstLineChars="200" w:firstLine="480"/>
        <w:jc w:val="left"/>
        <w:rPr>
          <w:rFonts w:ascii="宋体"/>
          <w:sz w:val="24"/>
          <w:szCs w:val="24"/>
        </w:rPr>
      </w:pPr>
      <w:r>
        <w:rPr>
          <w:rFonts w:ascii="宋体" w:hAnsi="宋体"/>
          <w:sz w:val="24"/>
          <w:szCs w:val="24"/>
        </w:rPr>
        <w:t>6.</w:t>
      </w:r>
      <w:r>
        <w:rPr>
          <w:rFonts w:ascii="宋体" w:hAnsi="宋体" w:hint="eastAsia"/>
          <w:sz w:val="24"/>
          <w:szCs w:val="24"/>
        </w:rPr>
        <w:t>法律、行政法规和国务院决定规定设立分公司必须报经批准的或分公司申请登记的经营范围中有法律、行政法规和国务院决定规定必须在登记前报经批准的项目，提交有关批准文件或者许可证件的复印件。</w:t>
      </w:r>
      <w:r>
        <w:rPr>
          <w:rFonts w:ascii="宋体" w:hAnsi="Courier New" w:hint="eastAsia"/>
          <w:color w:val="000000"/>
          <w:sz w:val="24"/>
          <w:szCs w:val="24"/>
        </w:rPr>
        <w:t>通过名称自主申报系统取得分公司名称的，应同时提交自主申报名称信用承诺书。</w:t>
      </w:r>
    </w:p>
    <w:p w:rsidR="004814D4" w:rsidRDefault="004814D4" w:rsidP="004814D4">
      <w:pPr>
        <w:pStyle w:val="New"/>
        <w:widowControl/>
        <w:adjustRightInd w:val="0"/>
        <w:snapToGrid w:val="0"/>
        <w:spacing w:line="440" w:lineRule="exact"/>
        <w:jc w:val="left"/>
        <w:rPr>
          <w:rFonts w:ascii="宋体"/>
          <w:b/>
          <w:sz w:val="24"/>
          <w:szCs w:val="24"/>
        </w:rPr>
      </w:pPr>
    </w:p>
    <w:p w:rsidR="004814D4" w:rsidRDefault="004814D4" w:rsidP="004814D4">
      <w:pPr>
        <w:pStyle w:val="New"/>
        <w:widowControl/>
        <w:adjustRightInd w:val="0"/>
        <w:snapToGrid w:val="0"/>
        <w:spacing w:line="440" w:lineRule="exact"/>
        <w:jc w:val="left"/>
        <w:rPr>
          <w:rFonts w:ascii="宋体"/>
          <w:b/>
          <w:sz w:val="24"/>
          <w:szCs w:val="24"/>
        </w:rPr>
      </w:pPr>
      <w:r>
        <w:rPr>
          <w:rFonts w:ascii="宋体" w:hAnsi="宋体"/>
          <w:b/>
          <w:sz w:val="24"/>
          <w:szCs w:val="24"/>
        </w:rPr>
        <w:t xml:space="preserve">    </w:t>
      </w:r>
      <w:r>
        <w:rPr>
          <w:rFonts w:ascii="宋体" w:hAnsi="宋体" w:hint="eastAsia"/>
          <w:b/>
          <w:sz w:val="24"/>
          <w:szCs w:val="24"/>
        </w:rPr>
        <w:t>注：</w:t>
      </w:r>
      <w:r>
        <w:rPr>
          <w:rFonts w:ascii="宋体" w:hAnsi="宋体"/>
          <w:b/>
          <w:sz w:val="24"/>
          <w:szCs w:val="24"/>
        </w:rPr>
        <w:t xml:space="preserve">  </w:t>
      </w:r>
    </w:p>
    <w:p w:rsidR="004814D4" w:rsidRDefault="004814D4" w:rsidP="004814D4">
      <w:pPr>
        <w:pStyle w:val="New"/>
        <w:widowControl/>
        <w:adjustRightInd w:val="0"/>
        <w:snapToGrid w:val="0"/>
        <w:spacing w:line="440" w:lineRule="exact"/>
        <w:ind w:firstLineChars="200" w:firstLine="480"/>
        <w:jc w:val="left"/>
        <w:rPr>
          <w:rFonts w:ascii="宋体"/>
          <w:sz w:val="24"/>
          <w:szCs w:val="24"/>
        </w:rPr>
      </w:pPr>
      <w:r>
        <w:rPr>
          <w:rFonts w:ascii="宋体" w:hAnsi="宋体"/>
          <w:sz w:val="24"/>
          <w:szCs w:val="24"/>
        </w:rPr>
        <w:t>1.</w:t>
      </w:r>
      <w:r>
        <w:rPr>
          <w:rFonts w:ascii="宋体" w:hAnsi="宋体" w:hint="eastAsia"/>
          <w:sz w:val="24"/>
          <w:szCs w:val="24"/>
        </w:rPr>
        <w:t>依照《公司法》、《公司登记管理条例》设立的分公司申请设立登记适用本规范。</w:t>
      </w:r>
    </w:p>
    <w:p w:rsidR="004814D4" w:rsidRDefault="004814D4" w:rsidP="004814D4">
      <w:pPr>
        <w:pStyle w:val="New"/>
        <w:widowControl/>
        <w:adjustRightInd w:val="0"/>
        <w:snapToGrid w:val="0"/>
        <w:spacing w:line="440" w:lineRule="exact"/>
        <w:jc w:val="left"/>
        <w:rPr>
          <w:rFonts w:ascii="宋体"/>
          <w:sz w:val="24"/>
          <w:szCs w:val="24"/>
        </w:rPr>
      </w:pPr>
    </w:p>
    <w:p w:rsidR="004814D4" w:rsidRPr="00EE198D" w:rsidRDefault="004814D4" w:rsidP="004814D4">
      <w:pPr>
        <w:pStyle w:val="3"/>
      </w:pPr>
      <w:bookmarkStart w:id="54" w:name="_Toc1572819"/>
      <w:bookmarkStart w:id="55" w:name="_Toc2003722"/>
      <w:bookmarkStart w:id="56" w:name="_Toc2259143"/>
      <w:r w:rsidRPr="00EE198D">
        <w:rPr>
          <w:rFonts w:hint="eastAsia"/>
        </w:rPr>
        <w:t>（二）变更登记提交材料规范</w:t>
      </w:r>
      <w:bookmarkEnd w:id="54"/>
      <w:bookmarkEnd w:id="55"/>
      <w:bookmarkEnd w:id="56"/>
    </w:p>
    <w:p w:rsidR="004814D4" w:rsidRPr="00EE198D" w:rsidRDefault="004814D4" w:rsidP="004814D4">
      <w:pPr>
        <w:pStyle w:val="4"/>
      </w:pPr>
      <w:bookmarkStart w:id="57" w:name="_Toc1572820"/>
      <w:bookmarkStart w:id="58" w:name="_Toc2003723"/>
      <w:bookmarkStart w:id="59" w:name="_Toc2259144"/>
      <w:r w:rsidRPr="00EE198D">
        <w:rPr>
          <w:rFonts w:hint="eastAsia"/>
        </w:rPr>
        <w:t>【</w:t>
      </w:r>
      <w:r>
        <w:t>6</w:t>
      </w:r>
      <w:r w:rsidRPr="00EE198D">
        <w:rPr>
          <w:rFonts w:hint="eastAsia"/>
        </w:rPr>
        <w:t>】</w:t>
      </w:r>
      <w:r w:rsidRPr="00EE198D">
        <w:t xml:space="preserve"> </w:t>
      </w:r>
      <w:r w:rsidRPr="00EE198D">
        <w:rPr>
          <w:rFonts w:hint="eastAsia"/>
        </w:rPr>
        <w:t>公司变更登记提交材料规范</w:t>
      </w:r>
      <w:bookmarkEnd w:id="57"/>
      <w:bookmarkEnd w:id="58"/>
      <w:bookmarkEnd w:id="59"/>
    </w:p>
    <w:p w:rsidR="004814D4" w:rsidRDefault="004814D4" w:rsidP="004814D4">
      <w:pPr>
        <w:widowControl/>
        <w:spacing w:line="440" w:lineRule="exact"/>
        <w:jc w:val="left"/>
        <w:rPr>
          <w:rFonts w:ascii="宋体"/>
          <w:sz w:val="24"/>
        </w:rPr>
      </w:pPr>
      <w:r>
        <w:rPr>
          <w:rFonts w:ascii="宋体" w:hAnsi="宋体"/>
          <w:sz w:val="24"/>
        </w:rPr>
        <w:t xml:space="preserve">    1.</w:t>
      </w:r>
      <w:r>
        <w:rPr>
          <w:rFonts w:ascii="宋体" w:hAnsi="宋体" w:hint="eastAsia"/>
          <w:sz w:val="24"/>
        </w:rPr>
        <w:t>《公司登记（备案）申请书》。</w:t>
      </w:r>
      <w:r>
        <w:rPr>
          <w:rFonts w:ascii="宋体" w:hAnsi="宋体"/>
          <w:sz w:val="24"/>
        </w:rPr>
        <w:t xml:space="preserve"> </w:t>
      </w:r>
    </w:p>
    <w:p w:rsidR="004814D4" w:rsidRDefault="004814D4" w:rsidP="004814D4">
      <w:pPr>
        <w:widowControl/>
        <w:spacing w:line="440" w:lineRule="exact"/>
        <w:ind w:firstLine="480"/>
        <w:jc w:val="left"/>
        <w:rPr>
          <w:rFonts w:ascii="宋体"/>
          <w:sz w:val="24"/>
        </w:rPr>
      </w:pPr>
      <w:r>
        <w:rPr>
          <w:rFonts w:ascii="宋体" w:hAnsi="宋体"/>
          <w:sz w:val="24"/>
        </w:rPr>
        <w:t>2</w:t>
      </w:r>
      <w:r>
        <w:rPr>
          <w:rFonts w:ascii="宋体"/>
          <w:sz w:val="24"/>
        </w:rPr>
        <w:t>.</w:t>
      </w:r>
      <w:r>
        <w:rPr>
          <w:rFonts w:ascii="宋体" w:hAnsi="宋体" w:hint="eastAsia"/>
          <w:sz w:val="24"/>
        </w:rPr>
        <w:t>关于修改公司章程的决议、决定（变更登记事项涉及公司章程修改的，提交该文件；其中股东变更登记无须提交该文件，公司章程另有规定的，从其规定）。</w:t>
      </w:r>
    </w:p>
    <w:p w:rsidR="004814D4" w:rsidRDefault="004814D4" w:rsidP="004814D4">
      <w:pPr>
        <w:pStyle w:val="New"/>
        <w:widowControl/>
        <w:adjustRightInd w:val="0"/>
        <w:snapToGrid w:val="0"/>
        <w:spacing w:line="440" w:lineRule="exact"/>
        <w:ind w:firstLineChars="200" w:firstLine="480"/>
        <w:jc w:val="left"/>
        <w:rPr>
          <w:rFonts w:ascii="宋体"/>
          <w:sz w:val="24"/>
          <w:szCs w:val="24"/>
        </w:rPr>
      </w:pPr>
      <w:r>
        <w:rPr>
          <w:rFonts w:ascii="宋体" w:hAnsi="宋体" w:hint="eastAsia"/>
          <w:sz w:val="24"/>
          <w:szCs w:val="24"/>
        </w:rPr>
        <w:t>◆</w:t>
      </w:r>
      <w:r>
        <w:rPr>
          <w:rFonts w:ascii="宋体" w:hAnsi="宋体"/>
          <w:sz w:val="24"/>
          <w:szCs w:val="24"/>
        </w:rPr>
        <w:t xml:space="preserve"> </w:t>
      </w:r>
      <w:r>
        <w:rPr>
          <w:rFonts w:ascii="宋体" w:hAnsi="宋体" w:hint="eastAsia"/>
          <w:sz w:val="24"/>
          <w:szCs w:val="24"/>
        </w:rPr>
        <w:t>有限责任公司提交由代表三分之二以上表决权的股东签署的股东会决议。</w:t>
      </w:r>
    </w:p>
    <w:p w:rsidR="004814D4" w:rsidRDefault="004814D4" w:rsidP="004814D4">
      <w:pPr>
        <w:pStyle w:val="New"/>
        <w:widowControl/>
        <w:adjustRightInd w:val="0"/>
        <w:snapToGrid w:val="0"/>
        <w:spacing w:line="440" w:lineRule="exact"/>
        <w:ind w:firstLineChars="200" w:firstLine="480"/>
        <w:jc w:val="left"/>
        <w:rPr>
          <w:rFonts w:ascii="宋体"/>
          <w:sz w:val="24"/>
          <w:szCs w:val="24"/>
        </w:rPr>
      </w:pPr>
      <w:r>
        <w:rPr>
          <w:rFonts w:ascii="宋体" w:hAnsi="宋体" w:hint="eastAsia"/>
          <w:sz w:val="24"/>
          <w:szCs w:val="24"/>
        </w:rPr>
        <w:t>◆</w:t>
      </w:r>
      <w:r>
        <w:rPr>
          <w:rFonts w:ascii="宋体" w:hAnsi="宋体"/>
          <w:sz w:val="24"/>
          <w:szCs w:val="24"/>
        </w:rPr>
        <w:t xml:space="preserve"> </w:t>
      </w:r>
      <w:r>
        <w:rPr>
          <w:rFonts w:ascii="宋体" w:hAnsi="宋体" w:hint="eastAsia"/>
          <w:sz w:val="24"/>
          <w:szCs w:val="24"/>
        </w:rPr>
        <w:t>股份有限公司提交由会议主持人及出席会议的董事签署的股东大会会议记录。</w:t>
      </w:r>
    </w:p>
    <w:p w:rsidR="004814D4" w:rsidRDefault="004814D4" w:rsidP="004814D4">
      <w:pPr>
        <w:pStyle w:val="New"/>
        <w:widowControl/>
        <w:adjustRightInd w:val="0"/>
        <w:snapToGrid w:val="0"/>
        <w:spacing w:line="440" w:lineRule="exact"/>
        <w:ind w:firstLineChars="200" w:firstLine="480"/>
        <w:jc w:val="left"/>
        <w:rPr>
          <w:rFonts w:ascii="宋体"/>
          <w:sz w:val="24"/>
          <w:szCs w:val="24"/>
        </w:rPr>
      </w:pPr>
      <w:r>
        <w:rPr>
          <w:rFonts w:ascii="宋体" w:hAnsi="宋体" w:hint="eastAsia"/>
          <w:sz w:val="24"/>
          <w:szCs w:val="24"/>
        </w:rPr>
        <w:t>◆</w:t>
      </w:r>
      <w:r>
        <w:rPr>
          <w:rFonts w:ascii="宋体" w:hAnsi="宋体"/>
          <w:sz w:val="24"/>
          <w:szCs w:val="24"/>
        </w:rPr>
        <w:t xml:space="preserve"> </w:t>
      </w:r>
      <w:r>
        <w:rPr>
          <w:rFonts w:ascii="宋体" w:hAnsi="宋体" w:hint="eastAsia"/>
          <w:sz w:val="24"/>
          <w:szCs w:val="24"/>
        </w:rPr>
        <w:t>一人有限责任公司提交股东签署的书面决定。</w:t>
      </w:r>
    </w:p>
    <w:p w:rsidR="004814D4" w:rsidRDefault="004814D4" w:rsidP="004814D4">
      <w:pPr>
        <w:pStyle w:val="New"/>
        <w:widowControl/>
        <w:adjustRightInd w:val="0"/>
        <w:snapToGrid w:val="0"/>
        <w:spacing w:line="440" w:lineRule="exact"/>
        <w:jc w:val="left"/>
        <w:rPr>
          <w:rFonts w:ascii="宋体"/>
          <w:sz w:val="24"/>
          <w:szCs w:val="24"/>
        </w:rPr>
      </w:pPr>
      <w:r>
        <w:rPr>
          <w:rFonts w:ascii="宋体" w:hAnsi="宋体"/>
          <w:sz w:val="24"/>
          <w:szCs w:val="24"/>
        </w:rPr>
        <w:t xml:space="preserve">    </w:t>
      </w:r>
      <w:r>
        <w:rPr>
          <w:rFonts w:ascii="宋体" w:hAnsi="宋体" w:hint="eastAsia"/>
          <w:sz w:val="24"/>
          <w:szCs w:val="24"/>
        </w:rPr>
        <w:t>◆</w:t>
      </w:r>
      <w:r>
        <w:rPr>
          <w:rFonts w:ascii="宋体" w:hAnsi="宋体"/>
          <w:sz w:val="24"/>
          <w:szCs w:val="24"/>
        </w:rPr>
        <w:t xml:space="preserve"> </w:t>
      </w:r>
      <w:r>
        <w:rPr>
          <w:rFonts w:ascii="宋体" w:hAnsi="宋体" w:hint="eastAsia"/>
          <w:sz w:val="24"/>
          <w:szCs w:val="24"/>
        </w:rPr>
        <w:t>国有独资公司提交国务院、地方人民政府或者其授权的本级人民政府国有资产监督管理机构的批准文件复印件。</w:t>
      </w:r>
    </w:p>
    <w:p w:rsidR="004814D4" w:rsidRDefault="004814D4" w:rsidP="004814D4">
      <w:pPr>
        <w:pStyle w:val="New"/>
        <w:widowControl/>
        <w:adjustRightInd w:val="0"/>
        <w:snapToGrid w:val="0"/>
        <w:spacing w:line="440" w:lineRule="exact"/>
        <w:jc w:val="left"/>
        <w:rPr>
          <w:rFonts w:ascii="宋体"/>
          <w:sz w:val="24"/>
          <w:szCs w:val="24"/>
        </w:rPr>
      </w:pPr>
      <w:r>
        <w:rPr>
          <w:rFonts w:ascii="宋体" w:hAnsi="宋体"/>
          <w:sz w:val="24"/>
          <w:szCs w:val="24"/>
        </w:rPr>
        <w:t xml:space="preserve">    3</w:t>
      </w:r>
      <w:r>
        <w:rPr>
          <w:rFonts w:ascii="宋体"/>
          <w:sz w:val="24"/>
          <w:szCs w:val="24"/>
        </w:rPr>
        <w:t>.</w:t>
      </w:r>
      <w:r>
        <w:rPr>
          <w:rFonts w:ascii="宋体" w:hAnsi="宋体" w:hint="eastAsia"/>
          <w:sz w:val="24"/>
          <w:szCs w:val="24"/>
        </w:rPr>
        <w:t>修改后的公司章程或者公司章程修正案（公司法定代表人签字</w:t>
      </w:r>
      <w:r>
        <w:rPr>
          <w:rFonts w:ascii="宋体"/>
          <w:sz w:val="24"/>
          <w:szCs w:val="24"/>
        </w:rPr>
        <w:t>,</w:t>
      </w:r>
      <w:r w:rsidRPr="00D74BC9">
        <w:rPr>
          <w:rFonts w:ascii="宋体" w:hAnsi="宋体"/>
          <w:sz w:val="24"/>
        </w:rPr>
        <w:t xml:space="preserve"> </w:t>
      </w:r>
      <w:r w:rsidRPr="00ED1DE4">
        <w:rPr>
          <w:rFonts w:ascii="宋体" w:hAnsi="宋体" w:hint="eastAsia"/>
          <w:sz w:val="24"/>
        </w:rPr>
        <w:t>变更登记事项涉及公司章程修改的，提交该文件</w:t>
      </w:r>
      <w:r w:rsidRPr="00ED1DE4">
        <w:rPr>
          <w:rFonts w:ascii="宋体" w:hAnsi="宋体" w:hint="eastAsia"/>
          <w:sz w:val="24"/>
          <w:szCs w:val="24"/>
        </w:rPr>
        <w:t>）。</w:t>
      </w:r>
    </w:p>
    <w:p w:rsidR="004814D4" w:rsidRDefault="004814D4" w:rsidP="004814D4">
      <w:pPr>
        <w:pStyle w:val="New"/>
        <w:widowControl/>
        <w:adjustRightInd w:val="0"/>
        <w:snapToGrid w:val="0"/>
        <w:spacing w:line="440" w:lineRule="exact"/>
        <w:jc w:val="left"/>
        <w:rPr>
          <w:rFonts w:ascii="宋体"/>
          <w:sz w:val="24"/>
          <w:szCs w:val="24"/>
        </w:rPr>
      </w:pPr>
      <w:r>
        <w:rPr>
          <w:rFonts w:ascii="宋体" w:hAnsi="宋体"/>
          <w:sz w:val="24"/>
          <w:szCs w:val="24"/>
        </w:rPr>
        <w:t xml:space="preserve">    4</w:t>
      </w:r>
      <w:r>
        <w:rPr>
          <w:rFonts w:ascii="宋体"/>
          <w:sz w:val="24"/>
          <w:szCs w:val="24"/>
        </w:rPr>
        <w:t>.</w:t>
      </w:r>
      <w:r>
        <w:rPr>
          <w:rFonts w:ascii="宋体" w:hAnsi="宋体" w:hint="eastAsia"/>
          <w:sz w:val="24"/>
          <w:szCs w:val="24"/>
        </w:rPr>
        <w:t>变更事项相关证明文件。</w:t>
      </w:r>
    </w:p>
    <w:p w:rsidR="004814D4" w:rsidRPr="00AC4254" w:rsidRDefault="004814D4" w:rsidP="004814D4">
      <w:pPr>
        <w:pStyle w:val="New"/>
        <w:widowControl/>
        <w:adjustRightInd w:val="0"/>
        <w:snapToGrid w:val="0"/>
        <w:spacing w:line="440" w:lineRule="exact"/>
        <w:jc w:val="left"/>
        <w:rPr>
          <w:rFonts w:ascii="宋体"/>
          <w:color w:val="FF0000"/>
          <w:sz w:val="24"/>
          <w:szCs w:val="24"/>
          <w:u w:val="single"/>
        </w:rPr>
      </w:pPr>
      <w:r>
        <w:rPr>
          <w:rFonts w:ascii="宋体" w:hAnsi="宋体"/>
          <w:sz w:val="24"/>
          <w:szCs w:val="24"/>
        </w:rPr>
        <w:t xml:space="preserve">    </w:t>
      </w:r>
      <w:r>
        <w:rPr>
          <w:rFonts w:ascii="宋体" w:hAnsi="宋体" w:hint="eastAsia"/>
          <w:sz w:val="24"/>
          <w:szCs w:val="24"/>
        </w:rPr>
        <w:t>◆</w:t>
      </w:r>
      <w:r>
        <w:rPr>
          <w:rFonts w:ascii="宋体" w:hAnsi="宋体"/>
          <w:sz w:val="24"/>
          <w:szCs w:val="24"/>
        </w:rPr>
        <w:t xml:space="preserve"> </w:t>
      </w:r>
      <w:r>
        <w:rPr>
          <w:rFonts w:ascii="宋体" w:hAnsi="宋体" w:hint="eastAsia"/>
          <w:sz w:val="24"/>
          <w:szCs w:val="24"/>
        </w:rPr>
        <w:t>变更名称的，应当向其登记机关提出申请。申请名称超出登记机关管辖权限的，由登记机关向有该名称核准权的上级登记机关申报。</w:t>
      </w:r>
      <w:r>
        <w:rPr>
          <w:rFonts w:ascii="宋体" w:hAnsi="Courier New" w:hint="eastAsia"/>
          <w:color w:val="000000"/>
          <w:sz w:val="24"/>
          <w:szCs w:val="24"/>
        </w:rPr>
        <w:t>通过名称自主申报系统取得拟变更名称的，提交自主申报名称信用承诺书。</w:t>
      </w:r>
    </w:p>
    <w:p w:rsidR="004814D4" w:rsidRDefault="004814D4" w:rsidP="004814D4">
      <w:pPr>
        <w:pStyle w:val="New"/>
        <w:widowControl/>
        <w:adjustRightInd w:val="0"/>
        <w:snapToGrid w:val="0"/>
        <w:spacing w:line="440" w:lineRule="exact"/>
        <w:jc w:val="left"/>
        <w:rPr>
          <w:rFonts w:ascii="宋体"/>
          <w:sz w:val="24"/>
          <w:szCs w:val="24"/>
        </w:rPr>
      </w:pPr>
      <w:r>
        <w:rPr>
          <w:rFonts w:ascii="宋体" w:hAnsi="宋体"/>
          <w:sz w:val="24"/>
          <w:szCs w:val="24"/>
        </w:rPr>
        <w:t xml:space="preserve">    </w:t>
      </w:r>
      <w:r>
        <w:rPr>
          <w:rFonts w:ascii="宋体" w:hAnsi="宋体" w:hint="eastAsia"/>
          <w:sz w:val="24"/>
          <w:szCs w:val="24"/>
        </w:rPr>
        <w:t>◆</w:t>
      </w:r>
      <w:r>
        <w:rPr>
          <w:rFonts w:ascii="宋体" w:hAnsi="宋体"/>
          <w:sz w:val="24"/>
          <w:szCs w:val="24"/>
        </w:rPr>
        <w:t xml:space="preserve"> </w:t>
      </w:r>
      <w:r>
        <w:rPr>
          <w:rFonts w:ascii="宋体" w:hAnsi="宋体" w:hint="eastAsia"/>
          <w:sz w:val="24"/>
          <w:szCs w:val="24"/>
        </w:rPr>
        <w:t>变更住所的，提交变更后住所的使用证明。</w:t>
      </w:r>
    </w:p>
    <w:p w:rsidR="004814D4" w:rsidRDefault="004814D4" w:rsidP="004814D4">
      <w:pPr>
        <w:pStyle w:val="New"/>
        <w:widowControl/>
        <w:adjustRightInd w:val="0"/>
        <w:snapToGrid w:val="0"/>
        <w:spacing w:line="440" w:lineRule="exact"/>
        <w:jc w:val="left"/>
        <w:rPr>
          <w:rFonts w:ascii="宋体"/>
          <w:sz w:val="24"/>
          <w:szCs w:val="24"/>
        </w:rPr>
      </w:pPr>
      <w:r>
        <w:rPr>
          <w:rFonts w:ascii="宋体" w:hAnsi="宋体"/>
          <w:sz w:val="24"/>
          <w:szCs w:val="24"/>
        </w:rPr>
        <w:t xml:space="preserve">    </w:t>
      </w:r>
      <w:r>
        <w:rPr>
          <w:rFonts w:ascii="宋体" w:hAnsi="宋体" w:hint="eastAsia"/>
          <w:sz w:val="24"/>
          <w:szCs w:val="24"/>
        </w:rPr>
        <w:t>◆</w:t>
      </w:r>
      <w:r>
        <w:rPr>
          <w:rFonts w:ascii="宋体" w:hAnsi="宋体"/>
          <w:sz w:val="24"/>
          <w:szCs w:val="24"/>
        </w:rPr>
        <w:t xml:space="preserve"> </w:t>
      </w:r>
      <w:r>
        <w:rPr>
          <w:rFonts w:ascii="宋体" w:hAnsi="宋体" w:hint="eastAsia"/>
          <w:sz w:val="24"/>
          <w:szCs w:val="24"/>
        </w:rPr>
        <w:t>变更法定代表人的，根据公司章程的规定提交原任法定代表人的免职证明和新任法定代表人的任职证明（股东会决议</w:t>
      </w:r>
      <w:r>
        <w:rPr>
          <w:rFonts w:ascii="宋体" w:hAnsi="宋体" w:hint="eastAsia"/>
          <w:sz w:val="24"/>
        </w:rPr>
        <w:t>、股东决定</w:t>
      </w:r>
      <w:r>
        <w:rPr>
          <w:rFonts w:ascii="宋体" w:hAnsi="宋体" w:hint="eastAsia"/>
          <w:sz w:val="24"/>
          <w:szCs w:val="24"/>
        </w:rPr>
        <w:t>由股东签署，董事会决议由公司董事签字）；公司法定代表人更改姓名的，提交公安部门出具的证明。</w:t>
      </w:r>
    </w:p>
    <w:p w:rsidR="004814D4" w:rsidRDefault="004814D4" w:rsidP="004814D4">
      <w:pPr>
        <w:pStyle w:val="New"/>
        <w:widowControl/>
        <w:adjustRightInd w:val="0"/>
        <w:snapToGrid w:val="0"/>
        <w:spacing w:line="440" w:lineRule="exact"/>
        <w:ind w:firstLine="480"/>
        <w:jc w:val="left"/>
        <w:rPr>
          <w:rFonts w:ascii="宋体"/>
          <w:sz w:val="24"/>
          <w:szCs w:val="24"/>
        </w:rPr>
      </w:pPr>
      <w:r>
        <w:rPr>
          <w:rFonts w:ascii="宋体" w:hAnsi="宋体" w:hint="eastAsia"/>
          <w:sz w:val="24"/>
          <w:szCs w:val="24"/>
        </w:rPr>
        <w:t>◆</w:t>
      </w:r>
      <w:r>
        <w:rPr>
          <w:rFonts w:ascii="宋体" w:hAnsi="宋体"/>
          <w:sz w:val="24"/>
          <w:szCs w:val="24"/>
        </w:rPr>
        <w:t xml:space="preserve"> </w:t>
      </w:r>
      <w:r>
        <w:rPr>
          <w:rFonts w:ascii="宋体" w:hAnsi="宋体" w:hint="eastAsia"/>
          <w:sz w:val="24"/>
          <w:szCs w:val="24"/>
        </w:rPr>
        <w:t>减少注册资本的</w:t>
      </w:r>
      <w:r>
        <w:rPr>
          <w:rFonts w:ascii="宋体" w:hAnsi="宋体"/>
          <w:sz w:val="24"/>
          <w:szCs w:val="24"/>
        </w:rPr>
        <w:t xml:space="preserve">, </w:t>
      </w:r>
      <w:r>
        <w:rPr>
          <w:rFonts w:ascii="宋体" w:hAnsi="宋体" w:hint="eastAsia"/>
          <w:sz w:val="24"/>
          <w:szCs w:val="24"/>
        </w:rPr>
        <w:t>提交在报纸上刊登公司减少注册资本公告样报和公司债务清偿或者债务担保情况的说明。应当自公告之日起</w:t>
      </w:r>
      <w:r>
        <w:rPr>
          <w:rFonts w:ascii="宋体" w:hAnsi="宋体"/>
          <w:sz w:val="24"/>
          <w:szCs w:val="24"/>
        </w:rPr>
        <w:t>45</w:t>
      </w:r>
      <w:r>
        <w:rPr>
          <w:rFonts w:ascii="宋体" w:hAnsi="宋体" w:hint="eastAsia"/>
          <w:sz w:val="24"/>
          <w:szCs w:val="24"/>
        </w:rPr>
        <w:t>日后申请变更登记。</w:t>
      </w:r>
      <w:r>
        <w:rPr>
          <w:rFonts w:ascii="宋体" w:hAnsi="宋体"/>
          <w:sz w:val="24"/>
          <w:szCs w:val="24"/>
        </w:rPr>
        <w:t xml:space="preserve"> </w:t>
      </w:r>
    </w:p>
    <w:p w:rsidR="004814D4" w:rsidRDefault="004814D4" w:rsidP="004814D4">
      <w:pPr>
        <w:pStyle w:val="New"/>
        <w:widowControl/>
        <w:adjustRightInd w:val="0"/>
        <w:snapToGrid w:val="0"/>
        <w:spacing w:line="440" w:lineRule="exact"/>
        <w:jc w:val="left"/>
        <w:rPr>
          <w:rFonts w:ascii="宋体"/>
          <w:sz w:val="24"/>
        </w:rPr>
      </w:pPr>
      <w:r>
        <w:rPr>
          <w:rFonts w:ascii="宋体" w:hAnsi="宋体"/>
          <w:sz w:val="24"/>
        </w:rPr>
        <w:t xml:space="preserve">   </w:t>
      </w:r>
      <w:r>
        <w:rPr>
          <w:rFonts w:ascii="宋体" w:hAnsi="宋体"/>
          <w:sz w:val="24"/>
          <w:szCs w:val="24"/>
        </w:rPr>
        <w:t xml:space="preserve"> </w:t>
      </w:r>
      <w:r>
        <w:rPr>
          <w:rFonts w:ascii="宋体" w:hAnsi="宋体" w:hint="eastAsia"/>
          <w:sz w:val="24"/>
          <w:szCs w:val="24"/>
        </w:rPr>
        <w:t>◆</w:t>
      </w:r>
      <w:r>
        <w:rPr>
          <w:rFonts w:ascii="宋体" w:hAnsi="宋体"/>
          <w:sz w:val="24"/>
          <w:szCs w:val="24"/>
        </w:rPr>
        <w:t xml:space="preserve"> </w:t>
      </w:r>
      <w:r>
        <w:rPr>
          <w:rFonts w:ascii="宋体" w:hAnsi="宋体" w:hint="eastAsia"/>
          <w:sz w:val="24"/>
        </w:rPr>
        <w:t>变更经营范围的，公司申请登记的经营范围中有法律、行政法规和国务院决定规定必须在登记前报经批准的项目，</w:t>
      </w:r>
      <w:r>
        <w:rPr>
          <w:rFonts w:ascii="宋体" w:hAnsi="宋体" w:hint="eastAsia"/>
          <w:sz w:val="24"/>
          <w:szCs w:val="24"/>
        </w:rPr>
        <w:t>提交有关批准文件或者许可证件的复印件。</w:t>
      </w:r>
      <w:r>
        <w:rPr>
          <w:rFonts w:ascii="宋体" w:hAnsi="宋体" w:hint="eastAsia"/>
          <w:sz w:val="24"/>
        </w:rPr>
        <w:t>审批机关单独批准分公司经营许可经营项目的，公司可以凭分公司的许可经营项目的批准文件、证件申请增加相应经营范围，但应当在申请增加的经营范围后标注“（限分支机构经营）”字样。</w:t>
      </w:r>
    </w:p>
    <w:p w:rsidR="004814D4" w:rsidRDefault="004814D4" w:rsidP="004814D4">
      <w:pPr>
        <w:pStyle w:val="New"/>
        <w:widowControl/>
        <w:adjustRightInd w:val="0"/>
        <w:snapToGrid w:val="0"/>
        <w:spacing w:line="440" w:lineRule="exact"/>
        <w:ind w:firstLine="480"/>
        <w:jc w:val="left"/>
        <w:rPr>
          <w:rFonts w:ascii="宋体"/>
          <w:sz w:val="24"/>
          <w:szCs w:val="24"/>
        </w:rPr>
      </w:pPr>
      <w:r>
        <w:rPr>
          <w:rFonts w:ascii="宋体" w:hAnsi="宋体" w:hint="eastAsia"/>
          <w:sz w:val="24"/>
          <w:szCs w:val="24"/>
        </w:rPr>
        <w:lastRenderedPageBreak/>
        <w:t>◆</w:t>
      </w:r>
      <w:r>
        <w:rPr>
          <w:rFonts w:ascii="宋体" w:hAnsi="宋体"/>
          <w:sz w:val="24"/>
          <w:szCs w:val="24"/>
        </w:rPr>
        <w:t xml:space="preserve"> </w:t>
      </w:r>
      <w:r>
        <w:rPr>
          <w:rFonts w:ascii="宋体" w:hAnsi="宋体" w:hint="eastAsia"/>
          <w:sz w:val="24"/>
          <w:szCs w:val="24"/>
        </w:rPr>
        <w:t>变更股东的，</w:t>
      </w:r>
      <w:r>
        <w:rPr>
          <w:rFonts w:ascii="宋体" w:hAnsi="宋体" w:hint="eastAsia"/>
          <w:sz w:val="24"/>
        </w:rPr>
        <w:t>股东向其他股东转让全部股权的，提交股东双方签署的股权转让协议或者股权交割证明。股东向股东以外的人转让股权的，提交其他股东过半数同意的文件；其他股东接到通知三十日未答复的，提交拟转让股东就转让事宜发给其他股东的书面通知；</w:t>
      </w:r>
      <w:r>
        <w:rPr>
          <w:rFonts w:ascii="宋体" w:hAnsi="宋体" w:hint="eastAsia"/>
          <w:sz w:val="24"/>
          <w:szCs w:val="24"/>
        </w:rPr>
        <w:t>股东双方签署的股权转让协议或者股权交割证明；新股东的主体资格证明或自然人身份证件复印件。</w:t>
      </w:r>
    </w:p>
    <w:p w:rsidR="004814D4" w:rsidRDefault="004814D4" w:rsidP="004814D4">
      <w:pPr>
        <w:pStyle w:val="New"/>
        <w:widowControl/>
        <w:adjustRightInd w:val="0"/>
        <w:snapToGrid w:val="0"/>
        <w:spacing w:line="440" w:lineRule="exact"/>
        <w:ind w:firstLine="480"/>
        <w:jc w:val="left"/>
        <w:rPr>
          <w:rFonts w:ascii="宋体"/>
          <w:sz w:val="24"/>
        </w:rPr>
      </w:pPr>
      <w:r>
        <w:rPr>
          <w:rFonts w:ascii="宋体" w:hAnsi="宋体" w:hint="eastAsia"/>
          <w:sz w:val="24"/>
        </w:rPr>
        <w:t>公司章程对股权转让另有规定的，从其规定。</w:t>
      </w:r>
    </w:p>
    <w:p w:rsidR="004814D4" w:rsidRDefault="004814D4" w:rsidP="004814D4">
      <w:pPr>
        <w:pStyle w:val="New"/>
        <w:widowControl/>
        <w:adjustRightInd w:val="0"/>
        <w:snapToGrid w:val="0"/>
        <w:spacing w:line="440" w:lineRule="exact"/>
        <w:ind w:firstLine="480"/>
        <w:jc w:val="left"/>
        <w:rPr>
          <w:rFonts w:ascii="宋体"/>
          <w:sz w:val="24"/>
        </w:rPr>
      </w:pPr>
      <w:r>
        <w:rPr>
          <w:rFonts w:ascii="宋体" w:hAnsi="宋体" w:hint="eastAsia"/>
          <w:sz w:val="24"/>
        </w:rPr>
        <w:t>人民法院依法判决、裁定划转股权的，应当提交人民法院的判决书或裁定书，无须提交股东双方签署的股权转让协议或者股权交割证明和其他股东过半数同意的文件；国务院、地方人民政府或者其授权的本级人民政府国有资产监督管理机构划转国有资产相关股权的，提交国务院、地方人民政府或者其授权的本级人民政府国有资产监督管理机构关于划转股权的文件，无须提交股东双方签署的股权转让协议或者股权交割证明。</w:t>
      </w:r>
    </w:p>
    <w:p w:rsidR="004814D4" w:rsidRDefault="004814D4" w:rsidP="004814D4">
      <w:pPr>
        <w:pStyle w:val="New"/>
        <w:widowControl/>
        <w:adjustRightInd w:val="0"/>
        <w:snapToGrid w:val="0"/>
        <w:spacing w:line="440" w:lineRule="exact"/>
        <w:jc w:val="left"/>
        <w:rPr>
          <w:rFonts w:ascii="宋体"/>
          <w:sz w:val="24"/>
          <w:szCs w:val="24"/>
        </w:rPr>
      </w:pPr>
      <w:r>
        <w:rPr>
          <w:rFonts w:ascii="宋体" w:hAnsi="宋体"/>
          <w:sz w:val="24"/>
          <w:szCs w:val="24"/>
        </w:rPr>
        <w:t xml:space="preserve">    </w:t>
      </w:r>
      <w:r>
        <w:rPr>
          <w:rFonts w:ascii="宋体" w:hAnsi="宋体" w:hint="eastAsia"/>
          <w:sz w:val="24"/>
          <w:szCs w:val="24"/>
        </w:rPr>
        <w:t>◆</w:t>
      </w:r>
      <w:r>
        <w:rPr>
          <w:rFonts w:ascii="宋体" w:hAnsi="宋体"/>
          <w:sz w:val="24"/>
          <w:szCs w:val="24"/>
        </w:rPr>
        <w:t xml:space="preserve"> </w:t>
      </w:r>
      <w:r>
        <w:rPr>
          <w:rFonts w:ascii="宋体" w:hAnsi="宋体" w:hint="eastAsia"/>
          <w:sz w:val="24"/>
          <w:szCs w:val="24"/>
        </w:rPr>
        <w:t>变更股东或发起人名称或姓名的，提交股东或发起人名称或姓名变更证明；股东或发起人更名后新的主体资格证明或者自然人身份证件复印件。</w:t>
      </w:r>
    </w:p>
    <w:p w:rsidR="004814D4" w:rsidRPr="00AC4254" w:rsidRDefault="004814D4" w:rsidP="004814D4">
      <w:pPr>
        <w:pStyle w:val="New"/>
        <w:widowControl/>
        <w:adjustRightInd w:val="0"/>
        <w:snapToGrid w:val="0"/>
        <w:spacing w:line="440" w:lineRule="exact"/>
        <w:jc w:val="left"/>
        <w:rPr>
          <w:rFonts w:ascii="宋体"/>
          <w:sz w:val="24"/>
        </w:rPr>
      </w:pPr>
      <w:r>
        <w:rPr>
          <w:rFonts w:ascii="宋体" w:hAnsi="宋体"/>
          <w:sz w:val="24"/>
          <w:szCs w:val="24"/>
        </w:rPr>
        <w:t xml:space="preserve">    </w:t>
      </w:r>
      <w:r>
        <w:rPr>
          <w:rFonts w:ascii="宋体" w:hAnsi="宋体" w:hint="eastAsia"/>
          <w:sz w:val="24"/>
          <w:szCs w:val="24"/>
        </w:rPr>
        <w:t>◆</w:t>
      </w:r>
      <w:r>
        <w:rPr>
          <w:rFonts w:ascii="宋体" w:hAnsi="宋体"/>
          <w:sz w:val="24"/>
          <w:szCs w:val="24"/>
        </w:rPr>
        <w:t xml:space="preserve"> </w:t>
      </w:r>
      <w:r>
        <w:rPr>
          <w:rFonts w:ascii="宋体" w:hAnsi="宋体" w:hint="eastAsia"/>
          <w:sz w:val="24"/>
          <w:szCs w:val="24"/>
        </w:rPr>
        <w:t>以上各项涉及</w:t>
      </w:r>
      <w:r>
        <w:rPr>
          <w:rFonts w:ascii="宋体" w:hAnsi="宋体" w:hint="eastAsia"/>
          <w:sz w:val="24"/>
        </w:rPr>
        <w:t>其他登记事项变更的，应当同时申请变更登记，按相应的提交材料规范提交相应的材料。</w:t>
      </w:r>
    </w:p>
    <w:p w:rsidR="004814D4" w:rsidRDefault="004814D4" w:rsidP="004814D4">
      <w:pPr>
        <w:pStyle w:val="New"/>
        <w:widowControl/>
        <w:adjustRightInd w:val="0"/>
        <w:snapToGrid w:val="0"/>
        <w:spacing w:line="440" w:lineRule="exact"/>
        <w:ind w:firstLineChars="200" w:firstLine="480"/>
        <w:jc w:val="left"/>
        <w:rPr>
          <w:rFonts w:ascii="宋体"/>
          <w:sz w:val="24"/>
          <w:szCs w:val="24"/>
        </w:rPr>
      </w:pPr>
      <w:r>
        <w:rPr>
          <w:rFonts w:ascii="宋体" w:hAnsi="宋体"/>
          <w:sz w:val="24"/>
        </w:rPr>
        <w:t>5.</w:t>
      </w:r>
      <w:r>
        <w:rPr>
          <w:rFonts w:ascii="宋体" w:hAnsi="宋体" w:hint="eastAsia"/>
          <w:sz w:val="24"/>
        </w:rPr>
        <w:t>法律、行政法规和国务院决定规定公司变更事项必须报经批准的，提交</w:t>
      </w:r>
      <w:r>
        <w:rPr>
          <w:rFonts w:ascii="宋体" w:hAnsi="宋体" w:hint="eastAsia"/>
          <w:sz w:val="24"/>
          <w:szCs w:val="24"/>
        </w:rPr>
        <w:t>有关的批准文件或者许可证件复印件。</w:t>
      </w:r>
    </w:p>
    <w:p w:rsidR="004814D4" w:rsidRDefault="004814D4" w:rsidP="004814D4">
      <w:pPr>
        <w:pStyle w:val="New"/>
        <w:widowControl/>
        <w:adjustRightInd w:val="0"/>
        <w:snapToGrid w:val="0"/>
        <w:spacing w:line="440" w:lineRule="exact"/>
        <w:ind w:firstLineChars="200" w:firstLine="480"/>
        <w:jc w:val="left"/>
        <w:rPr>
          <w:rFonts w:ascii="宋体"/>
          <w:sz w:val="24"/>
          <w:szCs w:val="24"/>
        </w:rPr>
      </w:pPr>
      <w:r>
        <w:rPr>
          <w:rFonts w:ascii="宋体" w:hAnsi="宋体"/>
          <w:sz w:val="24"/>
          <w:szCs w:val="24"/>
        </w:rPr>
        <w:t>6.</w:t>
      </w:r>
      <w:r>
        <w:rPr>
          <w:rFonts w:ascii="宋体" w:hAnsi="宋体" w:hint="eastAsia"/>
          <w:sz w:val="24"/>
          <w:szCs w:val="24"/>
        </w:rPr>
        <w:t>已领取纸质版营业执照的缴回营业执照正、副本。</w:t>
      </w:r>
    </w:p>
    <w:p w:rsidR="004814D4" w:rsidRDefault="004814D4" w:rsidP="004814D4">
      <w:pPr>
        <w:pStyle w:val="New"/>
        <w:widowControl/>
        <w:adjustRightInd w:val="0"/>
        <w:snapToGrid w:val="0"/>
        <w:spacing w:line="440" w:lineRule="exact"/>
        <w:ind w:firstLine="570"/>
        <w:jc w:val="left"/>
        <w:rPr>
          <w:rFonts w:ascii="宋体"/>
          <w:b/>
          <w:sz w:val="24"/>
          <w:szCs w:val="24"/>
        </w:rPr>
      </w:pPr>
    </w:p>
    <w:p w:rsidR="004814D4" w:rsidRDefault="004814D4" w:rsidP="004814D4">
      <w:pPr>
        <w:pStyle w:val="New"/>
        <w:widowControl/>
        <w:adjustRightInd w:val="0"/>
        <w:snapToGrid w:val="0"/>
        <w:spacing w:line="440" w:lineRule="exact"/>
        <w:ind w:firstLine="570"/>
        <w:jc w:val="left"/>
        <w:rPr>
          <w:rFonts w:ascii="宋体"/>
          <w:b/>
          <w:sz w:val="24"/>
          <w:szCs w:val="24"/>
        </w:rPr>
      </w:pPr>
      <w:r>
        <w:rPr>
          <w:rFonts w:ascii="宋体" w:hAnsi="宋体" w:hint="eastAsia"/>
          <w:b/>
          <w:sz w:val="24"/>
          <w:szCs w:val="24"/>
        </w:rPr>
        <w:t>注：</w:t>
      </w:r>
      <w:r>
        <w:rPr>
          <w:rFonts w:ascii="宋体" w:hAnsi="宋体"/>
          <w:b/>
          <w:sz w:val="24"/>
          <w:szCs w:val="24"/>
        </w:rPr>
        <w:t xml:space="preserve"> </w:t>
      </w:r>
    </w:p>
    <w:p w:rsidR="004814D4" w:rsidRDefault="004814D4" w:rsidP="004814D4">
      <w:pPr>
        <w:pStyle w:val="New"/>
        <w:widowControl/>
        <w:adjustRightInd w:val="0"/>
        <w:snapToGrid w:val="0"/>
        <w:spacing w:line="440" w:lineRule="exact"/>
        <w:ind w:firstLineChars="200" w:firstLine="480"/>
        <w:jc w:val="left"/>
        <w:rPr>
          <w:rFonts w:ascii="宋体"/>
          <w:sz w:val="24"/>
        </w:rPr>
      </w:pPr>
      <w:r>
        <w:rPr>
          <w:rFonts w:ascii="宋体" w:hAnsi="宋体"/>
          <w:sz w:val="24"/>
        </w:rPr>
        <w:t>1.</w:t>
      </w:r>
      <w:r>
        <w:rPr>
          <w:rFonts w:ascii="宋体" w:hAnsi="宋体" w:hint="eastAsia"/>
          <w:sz w:val="24"/>
        </w:rPr>
        <w:t>依照《公司法》、《公司登记管理条例》设立的公司申请变更登记适用本规范。</w:t>
      </w:r>
    </w:p>
    <w:p w:rsidR="004814D4" w:rsidRDefault="004814D4" w:rsidP="004814D4">
      <w:pPr>
        <w:pStyle w:val="New"/>
        <w:widowControl/>
        <w:adjustRightInd w:val="0"/>
        <w:snapToGrid w:val="0"/>
        <w:spacing w:line="440" w:lineRule="exact"/>
        <w:ind w:firstLineChars="200" w:firstLine="480"/>
        <w:jc w:val="left"/>
        <w:rPr>
          <w:rFonts w:ascii="宋体"/>
          <w:sz w:val="24"/>
        </w:rPr>
      </w:pPr>
      <w:r>
        <w:rPr>
          <w:rFonts w:ascii="宋体" w:hAnsi="宋体"/>
          <w:sz w:val="24"/>
        </w:rPr>
        <w:t xml:space="preserve">2. </w:t>
      </w:r>
      <w:r>
        <w:rPr>
          <w:rFonts w:ascii="宋体" w:hAnsi="宋体" w:hint="eastAsia"/>
          <w:sz w:val="24"/>
        </w:rPr>
        <w:t>人民法院要求办理有限责任公司股东变更登记的，执行人员应当出示工作证或者执行公务证，送达生效法律文书副本或者执行裁定书、协助执行通知书、协助公示执行信息需求书、合法受让人的身份或资格证明，到被执行人股权所在有限责任公司登记的登记机关办理。</w:t>
      </w:r>
    </w:p>
    <w:p w:rsidR="004814D4" w:rsidRDefault="004814D4" w:rsidP="004814D4">
      <w:pPr>
        <w:pStyle w:val="New"/>
        <w:widowControl/>
        <w:adjustRightInd w:val="0"/>
        <w:snapToGrid w:val="0"/>
        <w:spacing w:line="440" w:lineRule="exact"/>
        <w:ind w:firstLineChars="200" w:firstLine="480"/>
        <w:jc w:val="left"/>
        <w:rPr>
          <w:rFonts w:ascii="宋体"/>
          <w:sz w:val="24"/>
        </w:rPr>
      </w:pPr>
      <w:r>
        <w:rPr>
          <w:rFonts w:ascii="宋体" w:hAnsi="宋体"/>
          <w:sz w:val="24"/>
        </w:rPr>
        <w:t>3.</w:t>
      </w:r>
      <w:r>
        <w:rPr>
          <w:rFonts w:ascii="宋体" w:hAnsi="宋体" w:hint="eastAsia"/>
          <w:sz w:val="24"/>
        </w:rPr>
        <w:t>股份有限公司无需进行股东变更登记。</w:t>
      </w:r>
    </w:p>
    <w:p w:rsidR="004814D4" w:rsidRDefault="004814D4" w:rsidP="004814D4"/>
    <w:p w:rsidR="004814D4" w:rsidRPr="00EE198D" w:rsidRDefault="004814D4" w:rsidP="004814D4">
      <w:pPr>
        <w:pStyle w:val="4"/>
      </w:pPr>
      <w:bookmarkStart w:id="60" w:name="_Toc1572821"/>
      <w:bookmarkStart w:id="61" w:name="_Toc2003724"/>
      <w:bookmarkStart w:id="62" w:name="_Toc2259145"/>
      <w:r w:rsidRPr="00EE198D">
        <w:rPr>
          <w:rFonts w:hint="eastAsia"/>
        </w:rPr>
        <w:lastRenderedPageBreak/>
        <w:t>【</w:t>
      </w:r>
      <w:r>
        <w:t>7</w:t>
      </w:r>
      <w:r w:rsidRPr="00EE198D">
        <w:rPr>
          <w:rFonts w:hint="eastAsia"/>
        </w:rPr>
        <w:t>】</w:t>
      </w:r>
      <w:r w:rsidRPr="00EE198D">
        <w:t xml:space="preserve"> </w:t>
      </w:r>
      <w:r w:rsidRPr="00EE198D">
        <w:rPr>
          <w:rFonts w:hint="eastAsia"/>
        </w:rPr>
        <w:t>分公司变更登记提交材料规范</w:t>
      </w:r>
      <w:bookmarkEnd w:id="60"/>
      <w:bookmarkEnd w:id="61"/>
      <w:bookmarkEnd w:id="62"/>
    </w:p>
    <w:p w:rsidR="004814D4" w:rsidRDefault="004814D4" w:rsidP="004814D4">
      <w:pPr>
        <w:widowControl/>
        <w:adjustRightInd w:val="0"/>
        <w:snapToGrid w:val="0"/>
        <w:spacing w:line="440" w:lineRule="exact"/>
        <w:jc w:val="left"/>
        <w:rPr>
          <w:rFonts w:ascii="宋体"/>
          <w:sz w:val="24"/>
        </w:rPr>
      </w:pPr>
      <w:r>
        <w:rPr>
          <w:rFonts w:ascii="宋体" w:hAnsi="宋体"/>
          <w:sz w:val="24"/>
        </w:rPr>
        <w:t xml:space="preserve">    1.</w:t>
      </w:r>
      <w:r>
        <w:rPr>
          <w:rFonts w:ascii="宋体" w:hAnsi="宋体" w:hint="eastAsia"/>
          <w:sz w:val="24"/>
        </w:rPr>
        <w:t>《分公司、非法人分支机构、营业单位登记（备案）申请书》。</w:t>
      </w:r>
      <w:r>
        <w:rPr>
          <w:rFonts w:ascii="宋体" w:hAnsi="宋体"/>
          <w:sz w:val="24"/>
        </w:rPr>
        <w:t xml:space="preserve">  </w:t>
      </w:r>
    </w:p>
    <w:p w:rsidR="004814D4" w:rsidRDefault="004814D4" w:rsidP="004814D4">
      <w:pPr>
        <w:widowControl/>
        <w:adjustRightInd w:val="0"/>
        <w:snapToGrid w:val="0"/>
        <w:spacing w:line="440" w:lineRule="exact"/>
        <w:jc w:val="left"/>
        <w:rPr>
          <w:rFonts w:ascii="宋体"/>
          <w:sz w:val="24"/>
        </w:rPr>
      </w:pPr>
      <w:r>
        <w:rPr>
          <w:rFonts w:ascii="宋体" w:hAnsi="宋体"/>
          <w:sz w:val="24"/>
        </w:rPr>
        <w:t xml:space="preserve">    2</w:t>
      </w:r>
      <w:r>
        <w:rPr>
          <w:rFonts w:ascii="宋体"/>
          <w:sz w:val="24"/>
        </w:rPr>
        <w:t>.</w:t>
      </w:r>
      <w:r>
        <w:rPr>
          <w:rFonts w:ascii="宋体" w:hAnsi="宋体" w:hint="eastAsia"/>
          <w:sz w:val="24"/>
        </w:rPr>
        <w:t>变更事项相关证明文件。</w:t>
      </w:r>
    </w:p>
    <w:p w:rsidR="004814D4" w:rsidRDefault="004814D4" w:rsidP="004814D4">
      <w:pPr>
        <w:pStyle w:val="New"/>
        <w:widowControl/>
        <w:adjustRightInd w:val="0"/>
        <w:snapToGrid w:val="0"/>
        <w:spacing w:line="440" w:lineRule="exact"/>
        <w:ind w:firstLineChars="200" w:firstLine="480"/>
        <w:jc w:val="left"/>
        <w:rPr>
          <w:rFonts w:ascii="宋体"/>
          <w:sz w:val="24"/>
          <w:szCs w:val="24"/>
        </w:rPr>
      </w:pPr>
      <w:r>
        <w:rPr>
          <w:rFonts w:ascii="宋体" w:hAnsi="宋体" w:hint="eastAsia"/>
          <w:sz w:val="24"/>
          <w:szCs w:val="22"/>
        </w:rPr>
        <w:t>◆分公司名称变更</w:t>
      </w:r>
      <w:r>
        <w:rPr>
          <w:rFonts w:ascii="宋体"/>
          <w:sz w:val="24"/>
          <w:szCs w:val="22"/>
        </w:rPr>
        <w:t>,</w:t>
      </w:r>
      <w:r>
        <w:rPr>
          <w:rFonts w:ascii="宋体" w:hAnsi="宋体" w:hint="eastAsia"/>
          <w:sz w:val="24"/>
          <w:szCs w:val="24"/>
        </w:rPr>
        <w:t>应当向其登记机关提出申请。申请名称超出登记机关管辖权限的，由登记机关向有该名称核准权的上级登记机关申报。</w:t>
      </w:r>
      <w:r>
        <w:rPr>
          <w:rFonts w:ascii="宋体" w:hAnsi="Courier New" w:hint="eastAsia"/>
          <w:color w:val="000000"/>
          <w:sz w:val="24"/>
          <w:szCs w:val="24"/>
        </w:rPr>
        <w:t>通过名称自主申报系统取得拟变更名称的，应同时提交自主申报名称信用承诺书。</w:t>
      </w:r>
      <w:r>
        <w:rPr>
          <w:rFonts w:ascii="宋体" w:hAnsi="宋体" w:hint="eastAsia"/>
          <w:sz w:val="24"/>
          <w:szCs w:val="24"/>
        </w:rPr>
        <w:t>因公司名称变更而申请变更分公司名称的，提交变更后公司营业执照复印件。</w:t>
      </w:r>
    </w:p>
    <w:p w:rsidR="004814D4" w:rsidRDefault="004814D4" w:rsidP="004814D4">
      <w:pPr>
        <w:widowControl/>
        <w:adjustRightInd w:val="0"/>
        <w:snapToGrid w:val="0"/>
        <w:spacing w:line="440" w:lineRule="exact"/>
        <w:ind w:firstLineChars="200" w:firstLine="480"/>
        <w:jc w:val="left"/>
        <w:rPr>
          <w:rFonts w:ascii="宋体"/>
          <w:sz w:val="24"/>
        </w:rPr>
      </w:pPr>
      <w:r>
        <w:rPr>
          <w:rFonts w:ascii="宋体" w:hAnsi="宋体" w:hint="eastAsia"/>
          <w:sz w:val="24"/>
        </w:rPr>
        <w:t>◆分公司变更经营范围的，提交公司营业执照复印件。变更后经营范围涉及法律、行政法规和国务院决定规定必须在登记前报经批准的项目，提交有关批准文件或者许可证件的复印件。</w:t>
      </w:r>
    </w:p>
    <w:p w:rsidR="004814D4" w:rsidRDefault="004814D4" w:rsidP="004814D4">
      <w:pPr>
        <w:widowControl/>
        <w:adjustRightInd w:val="0"/>
        <w:snapToGrid w:val="0"/>
        <w:spacing w:line="440" w:lineRule="exact"/>
        <w:ind w:firstLineChars="200" w:firstLine="480"/>
        <w:jc w:val="left"/>
        <w:rPr>
          <w:rFonts w:ascii="宋体"/>
          <w:sz w:val="24"/>
        </w:rPr>
      </w:pPr>
      <w:r>
        <w:rPr>
          <w:rFonts w:ascii="宋体" w:hAnsi="宋体" w:hint="eastAsia"/>
          <w:sz w:val="24"/>
        </w:rPr>
        <w:t>◆</w:t>
      </w:r>
      <w:r>
        <w:rPr>
          <w:rFonts w:ascii="宋体" w:hAnsi="宋体"/>
          <w:sz w:val="24"/>
        </w:rPr>
        <w:t xml:space="preserve"> </w:t>
      </w:r>
      <w:r>
        <w:rPr>
          <w:rFonts w:ascii="宋体" w:hAnsi="宋体" w:hint="eastAsia"/>
          <w:sz w:val="24"/>
        </w:rPr>
        <w:t>分公司变更营业场所的，提交变更后营业场所的使用证明。</w:t>
      </w:r>
    </w:p>
    <w:p w:rsidR="004814D4" w:rsidRDefault="004814D4" w:rsidP="004814D4">
      <w:pPr>
        <w:pStyle w:val="New"/>
        <w:widowControl/>
        <w:adjustRightInd w:val="0"/>
        <w:snapToGrid w:val="0"/>
        <w:spacing w:line="440" w:lineRule="exact"/>
        <w:ind w:firstLineChars="200" w:firstLine="480"/>
        <w:jc w:val="left"/>
        <w:rPr>
          <w:rFonts w:ascii="宋体"/>
          <w:sz w:val="24"/>
          <w:szCs w:val="22"/>
        </w:rPr>
      </w:pPr>
      <w:r>
        <w:rPr>
          <w:rFonts w:ascii="宋体" w:hAnsi="宋体" w:hint="eastAsia"/>
          <w:sz w:val="24"/>
        </w:rPr>
        <w:t>◆</w:t>
      </w:r>
      <w:r>
        <w:rPr>
          <w:rFonts w:ascii="宋体" w:hAnsi="宋体"/>
          <w:sz w:val="24"/>
        </w:rPr>
        <w:t xml:space="preserve"> </w:t>
      </w:r>
      <w:r>
        <w:rPr>
          <w:rFonts w:ascii="宋体" w:hAnsi="宋体" w:hint="eastAsia"/>
          <w:sz w:val="24"/>
        </w:rPr>
        <w:t>分公司变更企业类型的</w:t>
      </w:r>
      <w:r>
        <w:rPr>
          <w:rFonts w:ascii="宋体"/>
          <w:sz w:val="24"/>
        </w:rPr>
        <w:t>,</w:t>
      </w:r>
      <w:r>
        <w:rPr>
          <w:rFonts w:ascii="宋体" w:hAnsi="宋体" w:hint="eastAsia"/>
          <w:sz w:val="24"/>
          <w:szCs w:val="22"/>
        </w:rPr>
        <w:t>提交变更后公司营业执照复印件。</w:t>
      </w:r>
    </w:p>
    <w:p w:rsidR="004814D4" w:rsidRDefault="004814D4" w:rsidP="004814D4">
      <w:pPr>
        <w:widowControl/>
        <w:adjustRightInd w:val="0"/>
        <w:snapToGrid w:val="0"/>
        <w:spacing w:line="440" w:lineRule="exact"/>
        <w:ind w:firstLineChars="200" w:firstLine="480"/>
        <w:jc w:val="left"/>
        <w:rPr>
          <w:rFonts w:ascii="宋体"/>
          <w:sz w:val="24"/>
        </w:rPr>
      </w:pPr>
      <w:r>
        <w:rPr>
          <w:rFonts w:ascii="宋体" w:hAnsi="宋体" w:hint="eastAsia"/>
          <w:sz w:val="24"/>
        </w:rPr>
        <w:t>◆</w:t>
      </w:r>
      <w:r>
        <w:rPr>
          <w:rFonts w:ascii="宋体" w:hAnsi="宋体"/>
          <w:sz w:val="24"/>
        </w:rPr>
        <w:t xml:space="preserve"> </w:t>
      </w:r>
      <w:r>
        <w:rPr>
          <w:rFonts w:ascii="宋体" w:hAnsi="宋体" w:hint="eastAsia"/>
          <w:sz w:val="24"/>
        </w:rPr>
        <w:t>分公司变更负责人的，提交原任分公司负责人的免职文件、新任负责人的任职文件及其身份证件复印件（在申请书中粘贴身份证复印件和签署确认任、免职信息即可</w:t>
      </w:r>
      <w:r>
        <w:rPr>
          <w:rFonts w:ascii="宋体" w:hAnsi="宋体"/>
          <w:sz w:val="24"/>
        </w:rPr>
        <w:t>)</w:t>
      </w:r>
      <w:r>
        <w:rPr>
          <w:rFonts w:ascii="宋体" w:hAnsi="宋体" w:hint="eastAsia"/>
          <w:sz w:val="24"/>
        </w:rPr>
        <w:t>。</w:t>
      </w:r>
    </w:p>
    <w:p w:rsidR="004814D4" w:rsidRDefault="004814D4" w:rsidP="004814D4">
      <w:pPr>
        <w:widowControl/>
        <w:adjustRightInd w:val="0"/>
        <w:snapToGrid w:val="0"/>
        <w:spacing w:line="440" w:lineRule="exact"/>
        <w:ind w:firstLineChars="200" w:firstLine="480"/>
        <w:jc w:val="left"/>
        <w:rPr>
          <w:rFonts w:ascii="宋体"/>
          <w:sz w:val="24"/>
        </w:rPr>
      </w:pPr>
      <w:r>
        <w:rPr>
          <w:rFonts w:ascii="宋体" w:hAnsi="宋体"/>
          <w:sz w:val="24"/>
        </w:rPr>
        <w:t>3</w:t>
      </w:r>
      <w:r>
        <w:rPr>
          <w:rFonts w:ascii="宋体"/>
          <w:sz w:val="24"/>
        </w:rPr>
        <w:t>.</w:t>
      </w:r>
      <w:r>
        <w:rPr>
          <w:rFonts w:ascii="宋体" w:hAnsi="宋体" w:hint="eastAsia"/>
          <w:sz w:val="24"/>
        </w:rPr>
        <w:t>法律、行政法规规定分公司变更登记事项必须报经批准的，提交有关的批准文件或者许可证件复印件。</w:t>
      </w:r>
    </w:p>
    <w:p w:rsidR="004814D4" w:rsidRDefault="004814D4" w:rsidP="004814D4">
      <w:pPr>
        <w:widowControl/>
        <w:adjustRightInd w:val="0"/>
        <w:snapToGrid w:val="0"/>
        <w:spacing w:line="440" w:lineRule="exact"/>
        <w:jc w:val="left"/>
        <w:rPr>
          <w:rFonts w:ascii="宋体"/>
          <w:sz w:val="24"/>
        </w:rPr>
      </w:pPr>
      <w:r>
        <w:rPr>
          <w:rFonts w:ascii="宋体" w:hAnsi="宋体" w:hint="eastAsia"/>
          <w:sz w:val="24"/>
        </w:rPr>
        <w:t xml:space="preserve">　　</w:t>
      </w:r>
      <w:r>
        <w:rPr>
          <w:rFonts w:ascii="宋体" w:hAnsi="宋体"/>
          <w:sz w:val="24"/>
        </w:rPr>
        <w:t xml:space="preserve">4. </w:t>
      </w:r>
      <w:r>
        <w:rPr>
          <w:rFonts w:ascii="宋体" w:hAnsi="宋体" w:hint="eastAsia"/>
          <w:sz w:val="24"/>
          <w:szCs w:val="24"/>
        </w:rPr>
        <w:t>已领取纸质版营业执照的缴回营业执照正、副本。</w:t>
      </w:r>
    </w:p>
    <w:p w:rsidR="004814D4" w:rsidRDefault="004814D4" w:rsidP="004814D4">
      <w:pPr>
        <w:widowControl/>
        <w:adjustRightInd w:val="0"/>
        <w:snapToGrid w:val="0"/>
        <w:spacing w:line="440" w:lineRule="exact"/>
        <w:ind w:firstLine="465"/>
        <w:jc w:val="left"/>
        <w:outlineLvl w:val="0"/>
        <w:rPr>
          <w:rFonts w:ascii="宋体"/>
          <w:b/>
          <w:sz w:val="24"/>
        </w:rPr>
      </w:pPr>
    </w:p>
    <w:p w:rsidR="004814D4" w:rsidRDefault="004814D4" w:rsidP="004814D4">
      <w:pPr>
        <w:widowControl/>
        <w:adjustRightInd w:val="0"/>
        <w:snapToGrid w:val="0"/>
        <w:spacing w:line="440" w:lineRule="exact"/>
        <w:ind w:firstLine="465"/>
        <w:jc w:val="left"/>
        <w:outlineLvl w:val="0"/>
        <w:rPr>
          <w:rFonts w:ascii="宋体"/>
          <w:b/>
          <w:sz w:val="24"/>
        </w:rPr>
      </w:pPr>
      <w:bookmarkStart w:id="63" w:name="_Toc1571234"/>
      <w:bookmarkStart w:id="64" w:name="_Toc1571295"/>
      <w:r>
        <w:rPr>
          <w:rFonts w:ascii="宋体" w:hAnsi="宋体" w:hint="eastAsia"/>
          <w:b/>
          <w:sz w:val="24"/>
        </w:rPr>
        <w:t>注：</w:t>
      </w:r>
      <w:bookmarkEnd w:id="63"/>
      <w:bookmarkEnd w:id="64"/>
      <w:r>
        <w:rPr>
          <w:rFonts w:ascii="宋体" w:hAnsi="宋体"/>
          <w:b/>
          <w:sz w:val="24"/>
        </w:rPr>
        <w:t xml:space="preserve"> </w:t>
      </w:r>
    </w:p>
    <w:p w:rsidR="004814D4" w:rsidRDefault="004814D4" w:rsidP="004814D4">
      <w:pPr>
        <w:widowControl/>
        <w:adjustRightInd w:val="0"/>
        <w:snapToGrid w:val="0"/>
        <w:spacing w:line="440" w:lineRule="exact"/>
        <w:ind w:firstLine="465"/>
        <w:jc w:val="left"/>
        <w:outlineLvl w:val="0"/>
        <w:rPr>
          <w:rFonts w:ascii="宋体"/>
          <w:sz w:val="24"/>
        </w:rPr>
      </w:pPr>
      <w:bookmarkStart w:id="65" w:name="_Toc1571235"/>
      <w:bookmarkStart w:id="66" w:name="_Toc1571296"/>
      <w:r>
        <w:rPr>
          <w:rFonts w:ascii="宋体" w:hAnsi="宋体"/>
          <w:sz w:val="24"/>
        </w:rPr>
        <w:t>1.</w:t>
      </w:r>
      <w:r>
        <w:rPr>
          <w:rFonts w:ascii="宋体" w:hAnsi="宋体" w:hint="eastAsia"/>
          <w:sz w:val="24"/>
        </w:rPr>
        <w:t>依照《公司法》、《公司登记管理条例》设立的分公司申请变更登记适用本规范。</w:t>
      </w:r>
      <w:bookmarkEnd w:id="65"/>
      <w:bookmarkEnd w:id="66"/>
    </w:p>
    <w:p w:rsidR="004814D4" w:rsidRDefault="004814D4" w:rsidP="004814D4"/>
    <w:p w:rsidR="004814D4" w:rsidRPr="00EE198D" w:rsidRDefault="004814D4" w:rsidP="004814D4">
      <w:pPr>
        <w:pStyle w:val="3"/>
      </w:pPr>
      <w:bookmarkStart w:id="67" w:name="_Toc1572822"/>
      <w:bookmarkStart w:id="68" w:name="_Toc2003725"/>
      <w:bookmarkStart w:id="69" w:name="_Toc2259146"/>
      <w:r w:rsidRPr="00EE198D">
        <w:rPr>
          <w:rFonts w:hint="eastAsia"/>
        </w:rPr>
        <w:t>（三）注销登记提交材料规范</w:t>
      </w:r>
      <w:bookmarkEnd w:id="67"/>
      <w:bookmarkEnd w:id="68"/>
      <w:bookmarkEnd w:id="69"/>
    </w:p>
    <w:p w:rsidR="004814D4" w:rsidRPr="00EE198D" w:rsidRDefault="004814D4" w:rsidP="004814D4">
      <w:pPr>
        <w:pStyle w:val="4"/>
      </w:pPr>
      <w:bookmarkStart w:id="70" w:name="_Toc1572823"/>
      <w:bookmarkStart w:id="71" w:name="_Toc2003726"/>
      <w:bookmarkStart w:id="72" w:name="_Toc2259147"/>
      <w:r w:rsidRPr="00EE198D">
        <w:rPr>
          <w:rFonts w:hint="eastAsia"/>
        </w:rPr>
        <w:t>【</w:t>
      </w:r>
      <w:r>
        <w:t>8</w:t>
      </w:r>
      <w:r w:rsidRPr="00EE198D">
        <w:rPr>
          <w:rFonts w:hint="eastAsia"/>
        </w:rPr>
        <w:t>】</w:t>
      </w:r>
      <w:r w:rsidRPr="00EE198D">
        <w:t xml:space="preserve"> </w:t>
      </w:r>
      <w:r w:rsidRPr="00EE198D">
        <w:rPr>
          <w:rFonts w:hint="eastAsia"/>
        </w:rPr>
        <w:t>公司注销登记提交材料规范</w:t>
      </w:r>
      <w:bookmarkEnd w:id="70"/>
      <w:bookmarkEnd w:id="71"/>
      <w:bookmarkEnd w:id="72"/>
    </w:p>
    <w:p w:rsidR="004814D4" w:rsidRDefault="004814D4" w:rsidP="004814D4">
      <w:pPr>
        <w:widowControl/>
        <w:adjustRightInd w:val="0"/>
        <w:snapToGrid w:val="0"/>
        <w:spacing w:line="440" w:lineRule="exact"/>
        <w:jc w:val="left"/>
        <w:rPr>
          <w:rFonts w:ascii="宋体"/>
          <w:sz w:val="24"/>
        </w:rPr>
      </w:pPr>
      <w:r>
        <w:rPr>
          <w:rFonts w:ascii="宋体" w:hAnsi="宋体"/>
          <w:sz w:val="24"/>
        </w:rPr>
        <w:t xml:space="preserve">    1.</w:t>
      </w:r>
      <w:r>
        <w:rPr>
          <w:rFonts w:ascii="宋体" w:hAnsi="宋体" w:hint="eastAsia"/>
          <w:sz w:val="24"/>
        </w:rPr>
        <w:t>《企业注销登记申请书》。</w:t>
      </w:r>
    </w:p>
    <w:p w:rsidR="004814D4" w:rsidRDefault="004814D4" w:rsidP="004814D4">
      <w:pPr>
        <w:widowControl/>
        <w:adjustRightInd w:val="0"/>
        <w:snapToGrid w:val="0"/>
        <w:spacing w:line="440" w:lineRule="exact"/>
        <w:ind w:firstLine="480"/>
        <w:jc w:val="left"/>
        <w:rPr>
          <w:rFonts w:ascii="宋体"/>
          <w:sz w:val="24"/>
        </w:rPr>
      </w:pPr>
      <w:r>
        <w:rPr>
          <w:rFonts w:ascii="宋体" w:hAnsi="宋体"/>
          <w:sz w:val="24"/>
        </w:rPr>
        <w:t>2</w:t>
      </w:r>
      <w:r>
        <w:rPr>
          <w:rFonts w:ascii="宋体"/>
          <w:sz w:val="24"/>
        </w:rPr>
        <w:t>.</w:t>
      </w:r>
      <w:r>
        <w:rPr>
          <w:rFonts w:ascii="宋体" w:hAnsi="宋体" w:hint="eastAsia"/>
          <w:sz w:val="24"/>
        </w:rPr>
        <w:t>公司依照《公司法》</w:t>
      </w:r>
      <w:proofErr w:type="gramStart"/>
      <w:r>
        <w:rPr>
          <w:rFonts w:ascii="宋体" w:hAnsi="宋体" w:hint="eastAsia"/>
          <w:sz w:val="24"/>
        </w:rPr>
        <w:t>作出</w:t>
      </w:r>
      <w:proofErr w:type="gramEnd"/>
      <w:r>
        <w:rPr>
          <w:rFonts w:ascii="宋体" w:hAnsi="宋体" w:hint="eastAsia"/>
          <w:sz w:val="24"/>
        </w:rPr>
        <w:t>解散的决议或者决定，人民法院的破产裁定、解散裁判文书，行政机关责令关闭或者公司被撤销的文件。</w:t>
      </w:r>
    </w:p>
    <w:p w:rsidR="004814D4" w:rsidRDefault="004814D4" w:rsidP="004814D4">
      <w:pPr>
        <w:widowControl/>
        <w:adjustRightInd w:val="0"/>
        <w:snapToGrid w:val="0"/>
        <w:spacing w:line="440" w:lineRule="exact"/>
        <w:ind w:firstLine="480"/>
        <w:jc w:val="left"/>
        <w:rPr>
          <w:rFonts w:ascii="宋体"/>
          <w:sz w:val="24"/>
        </w:rPr>
      </w:pPr>
      <w:r>
        <w:rPr>
          <w:rFonts w:ascii="宋体" w:hAnsi="宋体"/>
          <w:sz w:val="24"/>
        </w:rPr>
        <w:lastRenderedPageBreak/>
        <w:t>3.</w:t>
      </w:r>
      <w:r>
        <w:rPr>
          <w:rFonts w:ascii="宋体" w:hAnsi="宋体" w:hint="eastAsia"/>
          <w:sz w:val="24"/>
        </w:rPr>
        <w:t>股东会、股东大会、一人有限责任公司的股东或者人民法院、公司批准机关备案、确认的清算报告。</w:t>
      </w:r>
    </w:p>
    <w:p w:rsidR="004814D4" w:rsidRPr="008A68D2" w:rsidRDefault="004814D4" w:rsidP="004814D4">
      <w:pPr>
        <w:widowControl/>
        <w:adjustRightInd w:val="0"/>
        <w:snapToGrid w:val="0"/>
        <w:spacing w:line="440" w:lineRule="exact"/>
        <w:ind w:firstLine="480"/>
        <w:jc w:val="left"/>
        <w:rPr>
          <w:rFonts w:ascii="宋体"/>
          <w:sz w:val="24"/>
        </w:rPr>
      </w:pPr>
      <w:r w:rsidRPr="008A68D2">
        <w:rPr>
          <w:rFonts w:hint="eastAsia"/>
          <w:sz w:val="24"/>
          <w:szCs w:val="24"/>
        </w:rPr>
        <w:t>内容包括：依《公司法》公司财产清理情况，通知、公告债权人情况，公司清偿情况（清算费用、职工工资、社会保险费用和法定补偿金、缴纳所欠税款、公司债务等），股东对清偿后的公司财产进行分配的情况，公司所有债权债务已清算完毕。</w:t>
      </w:r>
    </w:p>
    <w:p w:rsidR="004814D4" w:rsidRDefault="004814D4" w:rsidP="004814D4">
      <w:pPr>
        <w:pStyle w:val="New"/>
        <w:widowControl/>
        <w:adjustRightInd w:val="0"/>
        <w:snapToGrid w:val="0"/>
        <w:spacing w:line="440" w:lineRule="exact"/>
        <w:ind w:firstLineChars="200" w:firstLine="480"/>
        <w:jc w:val="left"/>
        <w:rPr>
          <w:rFonts w:ascii="宋体"/>
          <w:color w:val="FF0000"/>
          <w:sz w:val="24"/>
        </w:rPr>
      </w:pPr>
      <w:r>
        <w:rPr>
          <w:rFonts w:ascii="宋体" w:hAnsi="宋体" w:hint="eastAsia"/>
          <w:sz w:val="24"/>
          <w:szCs w:val="22"/>
        </w:rPr>
        <w:t>◆</w:t>
      </w:r>
      <w:r>
        <w:rPr>
          <w:rFonts w:ascii="宋体" w:hAnsi="宋体"/>
          <w:sz w:val="24"/>
          <w:szCs w:val="22"/>
        </w:rPr>
        <w:t xml:space="preserve"> </w:t>
      </w:r>
      <w:r>
        <w:rPr>
          <w:rFonts w:ascii="宋体" w:hAnsi="宋体" w:hint="eastAsia"/>
          <w:sz w:val="24"/>
          <w:szCs w:val="22"/>
        </w:rPr>
        <w:t>有限责任公司由代表三分之二以上表决权的股东签署确认；一人有限责任公司由股东签署确认；股份有限公司由股东大会会议主持人及出席会议的董事签字确认。</w:t>
      </w:r>
    </w:p>
    <w:p w:rsidR="004814D4" w:rsidRDefault="004814D4" w:rsidP="004814D4">
      <w:pPr>
        <w:widowControl/>
        <w:adjustRightInd w:val="0"/>
        <w:snapToGrid w:val="0"/>
        <w:spacing w:line="440" w:lineRule="exact"/>
        <w:ind w:firstLineChars="200" w:firstLine="480"/>
        <w:jc w:val="left"/>
        <w:rPr>
          <w:rFonts w:ascii="宋体"/>
          <w:sz w:val="24"/>
        </w:rPr>
      </w:pPr>
      <w:r>
        <w:rPr>
          <w:rFonts w:ascii="宋体" w:hAnsi="宋体" w:hint="eastAsia"/>
          <w:sz w:val="24"/>
        </w:rPr>
        <w:t>◆</w:t>
      </w:r>
      <w:r>
        <w:rPr>
          <w:rFonts w:ascii="宋体" w:hAnsi="宋体"/>
          <w:sz w:val="24"/>
        </w:rPr>
        <w:t xml:space="preserve"> </w:t>
      </w:r>
      <w:r>
        <w:rPr>
          <w:rFonts w:ascii="宋体" w:hAnsi="宋体" w:hint="eastAsia"/>
          <w:sz w:val="24"/>
        </w:rPr>
        <w:t>国有独资公司由国务院、地方人民政府或者其授权的本级人民政府国有资产监督管理机构签署确认。</w:t>
      </w:r>
    </w:p>
    <w:p w:rsidR="004814D4" w:rsidRDefault="004814D4" w:rsidP="004814D4">
      <w:pPr>
        <w:widowControl/>
        <w:adjustRightInd w:val="0"/>
        <w:snapToGrid w:val="0"/>
        <w:spacing w:line="440" w:lineRule="exact"/>
        <w:jc w:val="left"/>
        <w:rPr>
          <w:rFonts w:ascii="宋体" w:cs="Arial"/>
          <w:color w:val="FF0000"/>
          <w:kern w:val="0"/>
          <w:sz w:val="24"/>
        </w:rPr>
      </w:pPr>
      <w:r>
        <w:rPr>
          <w:rFonts w:ascii="宋体" w:hAnsi="宋体"/>
          <w:color w:val="FF0000"/>
          <w:sz w:val="24"/>
        </w:rPr>
        <w:t xml:space="preserve">    </w:t>
      </w:r>
      <w:r>
        <w:rPr>
          <w:rFonts w:ascii="宋体" w:hAnsi="宋体" w:hint="eastAsia"/>
          <w:sz w:val="24"/>
        </w:rPr>
        <w:t>◆</w:t>
      </w:r>
      <w:r>
        <w:rPr>
          <w:rFonts w:ascii="宋体" w:hAnsi="宋体"/>
          <w:sz w:val="24"/>
        </w:rPr>
        <w:t xml:space="preserve"> </w:t>
      </w:r>
      <w:r>
        <w:rPr>
          <w:rFonts w:ascii="宋体" w:hAnsi="宋体" w:hint="eastAsia"/>
          <w:sz w:val="24"/>
        </w:rPr>
        <w:t>公司破产程序终结后办理注销登记的，不提交此项材料。提交人民法院关于破产程序终结的裁定书。</w:t>
      </w:r>
    </w:p>
    <w:p w:rsidR="004814D4" w:rsidRDefault="004814D4" w:rsidP="004814D4">
      <w:pPr>
        <w:widowControl/>
        <w:adjustRightInd w:val="0"/>
        <w:snapToGrid w:val="0"/>
        <w:spacing w:line="440" w:lineRule="exact"/>
        <w:ind w:firstLineChars="200" w:firstLine="480"/>
        <w:jc w:val="left"/>
        <w:rPr>
          <w:rFonts w:ascii="宋体"/>
          <w:sz w:val="24"/>
        </w:rPr>
      </w:pPr>
      <w:r>
        <w:rPr>
          <w:rFonts w:ascii="宋体" w:hAnsi="宋体"/>
          <w:sz w:val="24"/>
        </w:rPr>
        <w:t>4.</w:t>
      </w:r>
      <w:r>
        <w:rPr>
          <w:rFonts w:ascii="宋体" w:hAnsi="宋体" w:hint="eastAsia"/>
          <w:sz w:val="24"/>
        </w:rPr>
        <w:t>国有独资公司申请注销登记，还应当提交国有资产监督管理机构的决定。其中，国务院确定的重要的国有独资公司，还应当提交本级人民政府的批准文件复印件。</w:t>
      </w:r>
    </w:p>
    <w:p w:rsidR="004814D4" w:rsidRDefault="004814D4" w:rsidP="004814D4">
      <w:pPr>
        <w:widowControl/>
        <w:numPr>
          <w:ilvl w:val="0"/>
          <w:numId w:val="1"/>
        </w:numPr>
        <w:tabs>
          <w:tab w:val="left" w:pos="312"/>
        </w:tabs>
        <w:adjustRightInd w:val="0"/>
        <w:snapToGrid w:val="0"/>
        <w:spacing w:line="440" w:lineRule="exact"/>
        <w:ind w:firstLineChars="200" w:firstLine="480"/>
        <w:jc w:val="left"/>
        <w:rPr>
          <w:rFonts w:ascii="宋体"/>
          <w:sz w:val="24"/>
        </w:rPr>
      </w:pPr>
      <w:r>
        <w:rPr>
          <w:rFonts w:ascii="宋体" w:hAnsi="宋体" w:hint="eastAsia"/>
          <w:sz w:val="24"/>
          <w:szCs w:val="24"/>
        </w:rPr>
        <w:t>已领取纸质版营业执照的缴回营业执照正、副本。</w:t>
      </w:r>
    </w:p>
    <w:p w:rsidR="004814D4" w:rsidRDefault="004814D4" w:rsidP="004814D4">
      <w:pPr>
        <w:widowControl/>
        <w:adjustRightInd w:val="0"/>
        <w:snapToGrid w:val="0"/>
        <w:spacing w:line="440" w:lineRule="exact"/>
        <w:ind w:firstLine="465"/>
        <w:jc w:val="left"/>
        <w:outlineLvl w:val="0"/>
        <w:rPr>
          <w:rFonts w:ascii="宋体"/>
          <w:b/>
          <w:sz w:val="24"/>
        </w:rPr>
      </w:pPr>
    </w:p>
    <w:p w:rsidR="004814D4" w:rsidRDefault="004814D4" w:rsidP="004814D4">
      <w:pPr>
        <w:widowControl/>
        <w:adjustRightInd w:val="0"/>
        <w:snapToGrid w:val="0"/>
        <w:spacing w:line="440" w:lineRule="exact"/>
        <w:ind w:firstLine="465"/>
        <w:jc w:val="left"/>
        <w:outlineLvl w:val="0"/>
        <w:rPr>
          <w:rFonts w:ascii="宋体"/>
          <w:sz w:val="24"/>
        </w:rPr>
      </w:pPr>
      <w:bookmarkStart w:id="73" w:name="_Toc1571236"/>
      <w:bookmarkStart w:id="74" w:name="_Toc1571297"/>
      <w:r>
        <w:rPr>
          <w:rFonts w:ascii="宋体" w:hAnsi="宋体" w:hint="eastAsia"/>
          <w:b/>
          <w:sz w:val="24"/>
        </w:rPr>
        <w:t>注</w:t>
      </w:r>
      <w:r>
        <w:rPr>
          <w:rFonts w:ascii="宋体" w:hAnsi="宋体" w:hint="eastAsia"/>
          <w:sz w:val="24"/>
        </w:rPr>
        <w:t>：</w:t>
      </w:r>
      <w:bookmarkEnd w:id="73"/>
      <w:bookmarkEnd w:id="74"/>
    </w:p>
    <w:p w:rsidR="004814D4" w:rsidRDefault="004814D4" w:rsidP="004814D4">
      <w:pPr>
        <w:widowControl/>
        <w:adjustRightInd w:val="0"/>
        <w:snapToGrid w:val="0"/>
        <w:spacing w:line="440" w:lineRule="exact"/>
        <w:ind w:firstLine="465"/>
        <w:jc w:val="left"/>
        <w:outlineLvl w:val="0"/>
        <w:rPr>
          <w:rFonts w:ascii="宋体"/>
          <w:sz w:val="24"/>
        </w:rPr>
      </w:pPr>
      <w:bookmarkStart w:id="75" w:name="_Toc1571237"/>
      <w:bookmarkStart w:id="76" w:name="_Toc1571298"/>
      <w:r>
        <w:rPr>
          <w:rFonts w:ascii="宋体" w:hAnsi="宋体"/>
          <w:sz w:val="24"/>
        </w:rPr>
        <w:t>1.</w:t>
      </w:r>
      <w:r>
        <w:rPr>
          <w:rFonts w:ascii="宋体" w:hAnsi="宋体" w:hint="eastAsia"/>
          <w:sz w:val="24"/>
        </w:rPr>
        <w:t>依照《公司法》、《公司登记管理条例》设立的公司申请注销登记适用本规范。</w:t>
      </w:r>
      <w:bookmarkEnd w:id="75"/>
      <w:bookmarkEnd w:id="76"/>
    </w:p>
    <w:p w:rsidR="004814D4" w:rsidRDefault="004814D4" w:rsidP="004814D4">
      <w:pPr>
        <w:widowControl/>
        <w:adjustRightInd w:val="0"/>
        <w:snapToGrid w:val="0"/>
        <w:spacing w:line="440" w:lineRule="exact"/>
        <w:ind w:firstLine="465"/>
        <w:jc w:val="left"/>
        <w:outlineLvl w:val="0"/>
        <w:rPr>
          <w:rFonts w:ascii="宋体"/>
          <w:sz w:val="24"/>
        </w:rPr>
      </w:pPr>
      <w:bookmarkStart w:id="77" w:name="_Toc1571238"/>
      <w:bookmarkStart w:id="78" w:name="_Toc1571299"/>
      <w:r>
        <w:rPr>
          <w:rFonts w:ascii="宋体" w:hAnsi="宋体"/>
          <w:sz w:val="24"/>
        </w:rPr>
        <w:t>2.</w:t>
      </w:r>
      <w:r>
        <w:rPr>
          <w:rFonts w:ascii="宋体" w:hAnsi="宋体" w:hint="eastAsia"/>
          <w:sz w:val="24"/>
        </w:rPr>
        <w:t>因合并、分立而办理公司注销登记的，无需提交第</w:t>
      </w:r>
      <w:r>
        <w:rPr>
          <w:rFonts w:ascii="宋体" w:hAnsi="宋体"/>
          <w:sz w:val="24"/>
        </w:rPr>
        <w:t>3</w:t>
      </w:r>
      <w:r>
        <w:rPr>
          <w:rFonts w:ascii="宋体" w:hAnsi="宋体" w:hint="eastAsia"/>
          <w:sz w:val="24"/>
        </w:rPr>
        <w:t>项材料，提交合并协议或分立决议、决定。</w:t>
      </w:r>
      <w:bookmarkEnd w:id="77"/>
      <w:bookmarkEnd w:id="78"/>
    </w:p>
    <w:p w:rsidR="004814D4" w:rsidRDefault="004814D4" w:rsidP="004814D4">
      <w:pPr>
        <w:widowControl/>
        <w:adjustRightInd w:val="0"/>
        <w:snapToGrid w:val="0"/>
        <w:spacing w:line="440" w:lineRule="exact"/>
        <w:ind w:firstLine="465"/>
        <w:jc w:val="left"/>
        <w:outlineLvl w:val="0"/>
        <w:rPr>
          <w:rFonts w:ascii="宋体"/>
          <w:sz w:val="24"/>
        </w:rPr>
      </w:pPr>
      <w:bookmarkStart w:id="79" w:name="_Toc1571239"/>
      <w:bookmarkStart w:id="80" w:name="_Toc1571300"/>
      <w:r>
        <w:rPr>
          <w:rFonts w:ascii="宋体" w:hAnsi="宋体"/>
          <w:sz w:val="24"/>
        </w:rPr>
        <w:t>3.</w:t>
      </w:r>
      <w:r>
        <w:rPr>
          <w:rFonts w:ascii="宋体" w:hAnsi="宋体" w:hint="eastAsia"/>
          <w:sz w:val="24"/>
        </w:rPr>
        <w:t>申请简易注销登记的，无需提交第</w:t>
      </w:r>
      <w:r w:rsidRPr="00B4072D">
        <w:rPr>
          <w:rFonts w:ascii="宋体" w:hAnsi="宋体"/>
          <w:sz w:val="24"/>
        </w:rPr>
        <w:t>2</w:t>
      </w:r>
      <w:r w:rsidRPr="00B4072D">
        <w:rPr>
          <w:rFonts w:ascii="宋体" w:hAnsi="宋体" w:hint="eastAsia"/>
          <w:sz w:val="24"/>
        </w:rPr>
        <w:t>、</w:t>
      </w:r>
      <w:r>
        <w:rPr>
          <w:rFonts w:ascii="宋体" w:hAnsi="宋体"/>
          <w:sz w:val="24"/>
        </w:rPr>
        <w:t>3</w:t>
      </w:r>
      <w:r>
        <w:rPr>
          <w:rFonts w:ascii="宋体" w:hAnsi="宋体" w:hint="eastAsia"/>
          <w:sz w:val="24"/>
        </w:rPr>
        <w:t>、</w:t>
      </w:r>
      <w:r>
        <w:rPr>
          <w:rFonts w:ascii="宋体" w:hAnsi="宋体"/>
          <w:sz w:val="24"/>
        </w:rPr>
        <w:t>4</w:t>
      </w:r>
      <w:r>
        <w:rPr>
          <w:rFonts w:ascii="宋体" w:hAnsi="宋体" w:hint="eastAsia"/>
          <w:sz w:val="24"/>
        </w:rPr>
        <w:t>项材料，需要提交《简易注销全体投资人承诺书》（强制清算终结的企业提交人民法院终结强制清算程序的裁定，破产程序终结的企业提交人民法院终结破产程序的裁定）。</w:t>
      </w:r>
      <w:bookmarkEnd w:id="79"/>
      <w:bookmarkEnd w:id="80"/>
    </w:p>
    <w:p w:rsidR="004814D4" w:rsidRDefault="004814D4" w:rsidP="004814D4"/>
    <w:p w:rsidR="004814D4" w:rsidRDefault="004814D4" w:rsidP="004814D4">
      <w:pPr>
        <w:pStyle w:val="4"/>
      </w:pPr>
      <w:bookmarkStart w:id="81" w:name="_Toc1572824"/>
      <w:bookmarkStart w:id="82" w:name="_Toc2003727"/>
      <w:bookmarkStart w:id="83" w:name="_Toc2259148"/>
      <w:r w:rsidRPr="00EE198D">
        <w:rPr>
          <w:rFonts w:hint="eastAsia"/>
        </w:rPr>
        <w:t>【</w:t>
      </w:r>
      <w:r w:rsidRPr="00EE198D">
        <w:t>9</w:t>
      </w:r>
      <w:r w:rsidRPr="00EE198D">
        <w:rPr>
          <w:rFonts w:hint="eastAsia"/>
        </w:rPr>
        <w:t>】</w:t>
      </w:r>
      <w:r w:rsidRPr="00EE198D">
        <w:t xml:space="preserve"> </w:t>
      </w:r>
      <w:r w:rsidRPr="00EE198D">
        <w:rPr>
          <w:rFonts w:hint="eastAsia"/>
        </w:rPr>
        <w:t>分公司注销登记提交材料规范</w:t>
      </w:r>
      <w:bookmarkEnd w:id="81"/>
      <w:bookmarkEnd w:id="82"/>
      <w:bookmarkEnd w:id="83"/>
      <w:r w:rsidRPr="00EE198D">
        <w:t xml:space="preserve">      </w:t>
      </w:r>
      <w:r>
        <w:t xml:space="preserve">                                                       </w:t>
      </w:r>
    </w:p>
    <w:p w:rsidR="004814D4" w:rsidRDefault="004814D4" w:rsidP="004814D4">
      <w:pPr>
        <w:widowControl/>
        <w:adjustRightInd w:val="0"/>
        <w:snapToGrid w:val="0"/>
        <w:spacing w:line="440" w:lineRule="exact"/>
        <w:jc w:val="left"/>
        <w:rPr>
          <w:rFonts w:ascii="宋体"/>
          <w:sz w:val="24"/>
        </w:rPr>
      </w:pPr>
      <w:r>
        <w:rPr>
          <w:rFonts w:ascii="宋体" w:hAnsi="宋体"/>
          <w:sz w:val="24"/>
        </w:rPr>
        <w:t xml:space="preserve">    1.</w:t>
      </w:r>
      <w:r>
        <w:rPr>
          <w:rFonts w:ascii="宋体" w:hAnsi="宋体" w:hint="eastAsia"/>
          <w:sz w:val="24"/>
        </w:rPr>
        <w:t>《分公司、非法人分支机构、营业单位登记（备案）申请书》。</w:t>
      </w:r>
    </w:p>
    <w:p w:rsidR="004814D4" w:rsidRDefault="004814D4" w:rsidP="004814D4">
      <w:pPr>
        <w:widowControl/>
        <w:adjustRightInd w:val="0"/>
        <w:snapToGrid w:val="0"/>
        <w:spacing w:line="440" w:lineRule="exact"/>
        <w:ind w:firstLineChars="200" w:firstLine="480"/>
        <w:jc w:val="left"/>
        <w:rPr>
          <w:rFonts w:ascii="宋体"/>
          <w:sz w:val="24"/>
          <w:szCs w:val="24"/>
        </w:rPr>
      </w:pPr>
      <w:r>
        <w:rPr>
          <w:rFonts w:ascii="宋体" w:hAnsi="宋体"/>
          <w:sz w:val="24"/>
        </w:rPr>
        <w:t>2</w:t>
      </w:r>
      <w:r>
        <w:rPr>
          <w:rFonts w:ascii="宋体"/>
          <w:sz w:val="24"/>
        </w:rPr>
        <w:t>.</w:t>
      </w:r>
      <w:r>
        <w:rPr>
          <w:rFonts w:ascii="宋体" w:hAnsi="宋体" w:hint="eastAsia"/>
          <w:sz w:val="24"/>
          <w:szCs w:val="24"/>
        </w:rPr>
        <w:t>已领取纸质版营业执照的缴回营业执照正、副本。</w:t>
      </w:r>
    </w:p>
    <w:p w:rsidR="004814D4" w:rsidRDefault="004814D4" w:rsidP="004814D4">
      <w:pPr>
        <w:widowControl/>
        <w:adjustRightInd w:val="0"/>
        <w:snapToGrid w:val="0"/>
        <w:spacing w:line="440" w:lineRule="exact"/>
        <w:ind w:firstLine="465"/>
        <w:jc w:val="left"/>
        <w:rPr>
          <w:rFonts w:ascii="宋体"/>
          <w:b/>
          <w:sz w:val="24"/>
        </w:rPr>
      </w:pPr>
    </w:p>
    <w:p w:rsidR="004814D4" w:rsidRDefault="004814D4" w:rsidP="004814D4">
      <w:pPr>
        <w:widowControl/>
        <w:adjustRightInd w:val="0"/>
        <w:snapToGrid w:val="0"/>
        <w:spacing w:line="440" w:lineRule="exact"/>
        <w:ind w:firstLine="465"/>
        <w:jc w:val="left"/>
        <w:rPr>
          <w:rFonts w:ascii="宋体"/>
          <w:b/>
          <w:sz w:val="24"/>
        </w:rPr>
      </w:pPr>
      <w:r>
        <w:rPr>
          <w:rFonts w:ascii="宋体" w:hAnsi="宋体" w:hint="eastAsia"/>
          <w:b/>
          <w:sz w:val="24"/>
        </w:rPr>
        <w:t>注：</w:t>
      </w:r>
    </w:p>
    <w:p w:rsidR="004814D4" w:rsidRDefault="004814D4" w:rsidP="004814D4">
      <w:pPr>
        <w:widowControl/>
        <w:adjustRightInd w:val="0"/>
        <w:snapToGrid w:val="0"/>
        <w:spacing w:line="440" w:lineRule="exact"/>
        <w:ind w:firstLine="465"/>
        <w:jc w:val="left"/>
        <w:rPr>
          <w:rFonts w:ascii="宋体"/>
          <w:sz w:val="24"/>
        </w:rPr>
      </w:pPr>
      <w:r>
        <w:rPr>
          <w:rFonts w:ascii="宋体" w:hAnsi="宋体"/>
          <w:sz w:val="24"/>
        </w:rPr>
        <w:t>1.</w:t>
      </w:r>
      <w:r>
        <w:rPr>
          <w:rFonts w:ascii="宋体" w:hAnsi="宋体" w:hint="eastAsia"/>
          <w:sz w:val="24"/>
        </w:rPr>
        <w:t>依照《公司法》、《公司登记管理条例》设立的分公司申请注销登记适用本规范。</w:t>
      </w:r>
    </w:p>
    <w:p w:rsidR="004814D4" w:rsidRDefault="004814D4" w:rsidP="004814D4">
      <w:pPr>
        <w:rPr>
          <w:rFonts w:ascii="宋体"/>
          <w:strike/>
          <w:sz w:val="24"/>
          <w:szCs w:val="24"/>
        </w:rPr>
      </w:pPr>
      <w:r>
        <w:rPr>
          <w:rFonts w:ascii="黑体" w:eastAsia="黑体" w:hAnsi="黑体"/>
          <w:b/>
          <w:sz w:val="32"/>
        </w:rPr>
        <w:t xml:space="preserve">  </w:t>
      </w:r>
    </w:p>
    <w:p w:rsidR="004814D4" w:rsidRPr="00EE198D" w:rsidRDefault="004814D4" w:rsidP="004814D4">
      <w:pPr>
        <w:pStyle w:val="3"/>
      </w:pPr>
      <w:bookmarkStart w:id="84" w:name="_Toc1572825"/>
      <w:bookmarkStart w:id="85" w:name="_Toc2003728"/>
      <w:bookmarkStart w:id="86" w:name="_Toc2259149"/>
      <w:r w:rsidRPr="00EE198D">
        <w:rPr>
          <w:rFonts w:hint="eastAsia"/>
        </w:rPr>
        <w:t>（四）撤销变更登记提交材料规范</w:t>
      </w:r>
      <w:bookmarkEnd w:id="84"/>
      <w:bookmarkEnd w:id="85"/>
      <w:bookmarkEnd w:id="86"/>
    </w:p>
    <w:p w:rsidR="004814D4" w:rsidRPr="00EE198D" w:rsidRDefault="004814D4" w:rsidP="004814D4">
      <w:pPr>
        <w:pStyle w:val="4"/>
      </w:pPr>
      <w:bookmarkStart w:id="87" w:name="_Toc1572826"/>
      <w:bookmarkStart w:id="88" w:name="_Toc2003729"/>
      <w:bookmarkStart w:id="89" w:name="_Toc2259150"/>
      <w:r w:rsidRPr="00EE198D">
        <w:rPr>
          <w:rFonts w:hint="eastAsia"/>
        </w:rPr>
        <w:t>【</w:t>
      </w:r>
      <w:r w:rsidRPr="00EE198D">
        <w:t>10</w:t>
      </w:r>
      <w:r w:rsidRPr="00EE198D">
        <w:rPr>
          <w:rFonts w:hint="eastAsia"/>
        </w:rPr>
        <w:t>】</w:t>
      </w:r>
      <w:r w:rsidRPr="00EE198D">
        <w:t xml:space="preserve"> </w:t>
      </w:r>
      <w:r w:rsidRPr="00EE198D">
        <w:rPr>
          <w:rFonts w:hint="eastAsia"/>
        </w:rPr>
        <w:t>撤销变更登记提交材料规范</w:t>
      </w:r>
      <w:bookmarkEnd w:id="87"/>
      <w:bookmarkEnd w:id="88"/>
      <w:bookmarkEnd w:id="89"/>
    </w:p>
    <w:p w:rsidR="004814D4" w:rsidRDefault="004814D4" w:rsidP="004814D4">
      <w:pPr>
        <w:widowControl/>
        <w:spacing w:line="440" w:lineRule="exact"/>
        <w:jc w:val="left"/>
        <w:rPr>
          <w:rFonts w:ascii="宋体"/>
          <w:sz w:val="24"/>
        </w:rPr>
      </w:pPr>
      <w:r>
        <w:rPr>
          <w:rFonts w:ascii="宋体" w:hAnsi="宋体"/>
          <w:b/>
          <w:sz w:val="24"/>
        </w:rPr>
        <w:t xml:space="preserve">    </w:t>
      </w:r>
      <w:r>
        <w:rPr>
          <w:rFonts w:ascii="宋体" w:hAnsi="宋体"/>
          <w:sz w:val="24"/>
        </w:rPr>
        <w:t>1.</w:t>
      </w:r>
      <w:r>
        <w:rPr>
          <w:rFonts w:ascii="宋体" w:hAnsi="宋体" w:hint="eastAsia"/>
          <w:sz w:val="24"/>
        </w:rPr>
        <w:t>公司撤销变更登记申请。申请应当载明公司名称、申请撤销的变更登记事项及登记时间、准予变更登记通知书文号、人民法院裁判文书文号、指定代表或者共同委托代理人委托的事项、权限及指定代表或委托代理人的身份证件复印件</w:t>
      </w:r>
      <w:r>
        <w:rPr>
          <w:rFonts w:ascii="宋体" w:hAnsi="宋体" w:hint="eastAsia"/>
          <w:color w:val="000000"/>
          <w:sz w:val="24"/>
          <w:szCs w:val="24"/>
        </w:rPr>
        <w:t>等内容</w:t>
      </w:r>
      <w:r>
        <w:rPr>
          <w:rFonts w:ascii="宋体"/>
          <w:color w:val="000000"/>
          <w:sz w:val="24"/>
          <w:szCs w:val="24"/>
        </w:rPr>
        <w:t>,</w:t>
      </w:r>
      <w:r>
        <w:rPr>
          <w:rFonts w:ascii="宋体" w:hAnsi="宋体" w:hint="eastAsia"/>
          <w:color w:val="000000"/>
          <w:sz w:val="24"/>
          <w:szCs w:val="24"/>
        </w:rPr>
        <w:t>并由</w:t>
      </w:r>
      <w:r>
        <w:rPr>
          <w:rFonts w:ascii="宋体" w:hAnsi="宋体" w:hint="eastAsia"/>
          <w:sz w:val="24"/>
          <w:szCs w:val="24"/>
        </w:rPr>
        <w:t>法定代表人签字、</w:t>
      </w:r>
      <w:r>
        <w:rPr>
          <w:rFonts w:ascii="宋体" w:hAnsi="宋体" w:hint="eastAsia"/>
          <w:color w:val="000000"/>
          <w:sz w:val="24"/>
          <w:szCs w:val="24"/>
        </w:rPr>
        <w:t>公司加盖公章</w:t>
      </w:r>
      <w:r>
        <w:rPr>
          <w:rFonts w:ascii="宋体" w:hAnsi="宋体" w:hint="eastAsia"/>
          <w:sz w:val="24"/>
        </w:rPr>
        <w:t>。</w:t>
      </w:r>
    </w:p>
    <w:p w:rsidR="004814D4" w:rsidRDefault="004814D4" w:rsidP="004814D4">
      <w:pPr>
        <w:widowControl/>
        <w:tabs>
          <w:tab w:val="center" w:pos="4153"/>
        </w:tabs>
        <w:adjustRightInd w:val="0"/>
        <w:snapToGrid w:val="0"/>
        <w:spacing w:line="440" w:lineRule="exact"/>
        <w:ind w:firstLineChars="200" w:firstLine="480"/>
        <w:jc w:val="left"/>
        <w:rPr>
          <w:rFonts w:ascii="宋体"/>
          <w:sz w:val="24"/>
        </w:rPr>
      </w:pPr>
      <w:r>
        <w:rPr>
          <w:rFonts w:ascii="宋体" w:hAnsi="宋体"/>
          <w:sz w:val="24"/>
        </w:rPr>
        <w:t>2.</w:t>
      </w:r>
      <w:r>
        <w:rPr>
          <w:rFonts w:ascii="宋体" w:hAnsi="宋体" w:hint="eastAsia"/>
          <w:sz w:val="24"/>
        </w:rPr>
        <w:t>人民法院的裁判文书。</w:t>
      </w:r>
      <w:r>
        <w:rPr>
          <w:rFonts w:ascii="宋体"/>
          <w:sz w:val="24"/>
        </w:rPr>
        <w:tab/>
      </w:r>
    </w:p>
    <w:p w:rsidR="004814D4" w:rsidRDefault="004814D4" w:rsidP="004814D4">
      <w:pPr>
        <w:widowControl/>
        <w:adjustRightInd w:val="0"/>
        <w:snapToGrid w:val="0"/>
        <w:spacing w:line="440" w:lineRule="exact"/>
        <w:ind w:firstLineChars="200" w:firstLine="480"/>
        <w:jc w:val="left"/>
        <w:rPr>
          <w:rFonts w:ascii="宋体"/>
          <w:sz w:val="24"/>
        </w:rPr>
      </w:pPr>
      <w:r>
        <w:rPr>
          <w:rFonts w:ascii="宋体" w:hAnsi="宋体"/>
          <w:sz w:val="24"/>
        </w:rPr>
        <w:t>3</w:t>
      </w:r>
      <w:r>
        <w:rPr>
          <w:rFonts w:ascii="宋体"/>
          <w:sz w:val="24"/>
        </w:rPr>
        <w:t>.</w:t>
      </w:r>
      <w:r>
        <w:rPr>
          <w:rFonts w:ascii="宋体" w:hAnsi="宋体" w:hint="eastAsia"/>
          <w:sz w:val="24"/>
          <w:szCs w:val="24"/>
        </w:rPr>
        <w:t>已领取纸质版营业执照的缴回营业执照正、副本。</w:t>
      </w:r>
    </w:p>
    <w:p w:rsidR="004814D4" w:rsidRDefault="004814D4" w:rsidP="004814D4">
      <w:pPr>
        <w:widowControl/>
        <w:tabs>
          <w:tab w:val="left" w:pos="1611"/>
        </w:tabs>
        <w:adjustRightInd w:val="0"/>
        <w:snapToGrid w:val="0"/>
        <w:spacing w:line="440" w:lineRule="exact"/>
        <w:jc w:val="left"/>
        <w:rPr>
          <w:rFonts w:ascii="宋体"/>
          <w:b/>
          <w:sz w:val="24"/>
        </w:rPr>
      </w:pPr>
      <w:r>
        <w:rPr>
          <w:rFonts w:ascii="宋体" w:hAnsi="宋体"/>
          <w:b/>
          <w:sz w:val="24"/>
        </w:rPr>
        <w:t xml:space="preserve">    </w:t>
      </w:r>
      <w:r>
        <w:rPr>
          <w:rFonts w:ascii="宋体"/>
          <w:b/>
          <w:sz w:val="24"/>
        </w:rPr>
        <w:tab/>
      </w:r>
    </w:p>
    <w:p w:rsidR="004814D4" w:rsidRDefault="004814D4" w:rsidP="004814D4">
      <w:pPr>
        <w:widowControl/>
        <w:adjustRightInd w:val="0"/>
        <w:snapToGrid w:val="0"/>
        <w:spacing w:line="440" w:lineRule="exact"/>
        <w:jc w:val="left"/>
        <w:rPr>
          <w:rFonts w:ascii="宋体"/>
          <w:sz w:val="24"/>
        </w:rPr>
      </w:pPr>
      <w:r>
        <w:rPr>
          <w:rFonts w:ascii="宋体" w:hAnsi="宋体"/>
          <w:b/>
          <w:sz w:val="24"/>
        </w:rPr>
        <w:t xml:space="preserve">    </w:t>
      </w:r>
      <w:r>
        <w:rPr>
          <w:rFonts w:ascii="宋体" w:hAnsi="宋体" w:hint="eastAsia"/>
          <w:b/>
          <w:sz w:val="24"/>
        </w:rPr>
        <w:t>注</w:t>
      </w:r>
      <w:r>
        <w:rPr>
          <w:rFonts w:ascii="宋体" w:hAnsi="宋体" w:hint="eastAsia"/>
          <w:sz w:val="24"/>
        </w:rPr>
        <w:t>：</w:t>
      </w:r>
      <w:r>
        <w:rPr>
          <w:rFonts w:ascii="宋体" w:hAnsi="宋体"/>
          <w:sz w:val="24"/>
        </w:rPr>
        <w:t xml:space="preserve">  </w:t>
      </w:r>
    </w:p>
    <w:p w:rsidR="004814D4" w:rsidRDefault="004814D4" w:rsidP="004814D4">
      <w:pPr>
        <w:widowControl/>
        <w:adjustRightInd w:val="0"/>
        <w:snapToGrid w:val="0"/>
        <w:spacing w:line="440" w:lineRule="exact"/>
        <w:jc w:val="left"/>
        <w:rPr>
          <w:rFonts w:ascii="宋体"/>
          <w:sz w:val="24"/>
        </w:rPr>
      </w:pPr>
      <w:r>
        <w:rPr>
          <w:rFonts w:ascii="宋体" w:hAnsi="宋体"/>
          <w:sz w:val="24"/>
        </w:rPr>
        <w:t xml:space="preserve">    1.</w:t>
      </w:r>
      <w:r>
        <w:rPr>
          <w:rFonts w:ascii="宋体" w:hAnsi="宋体" w:hint="eastAsia"/>
          <w:sz w:val="24"/>
        </w:rPr>
        <w:t>依照《公司法》、《公司登记管理条例》设立的公司依据《公司法》第二十二条的有关规定申请撤销变更登记适用本规范。</w:t>
      </w:r>
    </w:p>
    <w:p w:rsidR="004814D4" w:rsidRDefault="004814D4" w:rsidP="004814D4">
      <w:pPr>
        <w:widowControl/>
        <w:adjustRightInd w:val="0"/>
        <w:snapToGrid w:val="0"/>
        <w:spacing w:line="440" w:lineRule="exact"/>
        <w:ind w:firstLine="465"/>
        <w:jc w:val="left"/>
        <w:rPr>
          <w:rFonts w:ascii="宋体"/>
          <w:sz w:val="24"/>
        </w:rPr>
      </w:pPr>
      <w:r>
        <w:rPr>
          <w:rFonts w:ascii="宋体" w:hAnsi="宋体"/>
          <w:sz w:val="24"/>
        </w:rPr>
        <w:t>2.</w:t>
      </w:r>
      <w:r w:rsidRPr="004E05DC">
        <w:rPr>
          <w:rFonts w:ascii="宋体" w:hAnsi="宋体" w:hint="eastAsia"/>
          <w:color w:val="000000"/>
          <w:sz w:val="24"/>
        </w:rPr>
        <w:t>公司签署的撤销变更登记申请可自拟。</w:t>
      </w:r>
    </w:p>
    <w:p w:rsidR="004814D4" w:rsidRDefault="004814D4" w:rsidP="004814D4">
      <w:pPr>
        <w:widowControl/>
        <w:adjustRightInd w:val="0"/>
        <w:snapToGrid w:val="0"/>
        <w:spacing w:line="440" w:lineRule="exact"/>
        <w:jc w:val="left"/>
        <w:rPr>
          <w:rFonts w:ascii="宋体"/>
          <w:strike/>
          <w:color w:val="FF0000"/>
          <w:sz w:val="24"/>
          <w:szCs w:val="24"/>
        </w:rPr>
      </w:pPr>
    </w:p>
    <w:p w:rsidR="004814D4" w:rsidRPr="00EE198D" w:rsidRDefault="004814D4" w:rsidP="004814D4">
      <w:pPr>
        <w:rPr>
          <w:rFonts w:ascii="宋体" w:cs="宋体"/>
          <w:b/>
          <w:color w:val="000000"/>
          <w:sz w:val="28"/>
          <w:szCs w:val="28"/>
        </w:rPr>
      </w:pPr>
      <w:r w:rsidRPr="00EE198D">
        <w:rPr>
          <w:rFonts w:ascii="宋体" w:hAnsi="宋体" w:cs="宋体"/>
          <w:b/>
          <w:color w:val="000000"/>
          <w:sz w:val="28"/>
          <w:szCs w:val="28"/>
        </w:rPr>
        <w:t xml:space="preserve"> </w:t>
      </w:r>
      <w:r>
        <w:rPr>
          <w:rFonts w:ascii="宋体" w:hAnsi="宋体" w:cs="宋体"/>
          <w:b/>
          <w:color w:val="000000"/>
          <w:sz w:val="28"/>
          <w:szCs w:val="28"/>
        </w:rPr>
        <w:t xml:space="preserve"> </w:t>
      </w:r>
      <w:r w:rsidRPr="00EE198D">
        <w:rPr>
          <w:rFonts w:ascii="宋体" w:hAnsi="宋体" w:cs="宋体"/>
          <w:b/>
          <w:color w:val="000000"/>
          <w:sz w:val="28"/>
          <w:szCs w:val="28"/>
        </w:rPr>
        <w:t>(</w:t>
      </w:r>
      <w:r w:rsidRPr="00EE198D">
        <w:rPr>
          <w:rFonts w:ascii="宋体" w:hAnsi="宋体" w:cs="宋体" w:hint="eastAsia"/>
          <w:b/>
          <w:color w:val="000000"/>
          <w:sz w:val="28"/>
          <w:szCs w:val="28"/>
        </w:rPr>
        <w:t>五</w:t>
      </w:r>
      <w:r w:rsidRPr="00EE198D">
        <w:rPr>
          <w:rFonts w:ascii="宋体" w:hAnsi="宋体" w:cs="宋体"/>
          <w:b/>
          <w:color w:val="000000"/>
          <w:sz w:val="28"/>
          <w:szCs w:val="28"/>
        </w:rPr>
        <w:t>)</w:t>
      </w:r>
      <w:r>
        <w:rPr>
          <w:rFonts w:ascii="宋体" w:hAnsi="宋体" w:cs="宋体"/>
          <w:b/>
          <w:color w:val="000000"/>
          <w:sz w:val="28"/>
          <w:szCs w:val="28"/>
        </w:rPr>
        <w:t xml:space="preserve"> </w:t>
      </w:r>
      <w:r w:rsidRPr="00EE198D">
        <w:rPr>
          <w:rFonts w:ascii="宋体" w:hAnsi="宋体" w:cs="宋体" w:hint="eastAsia"/>
          <w:b/>
          <w:color w:val="000000"/>
          <w:sz w:val="28"/>
          <w:szCs w:val="28"/>
        </w:rPr>
        <w:t>公司合并、分立提交材料规范</w:t>
      </w:r>
    </w:p>
    <w:p w:rsidR="004814D4" w:rsidRPr="00940900" w:rsidRDefault="004814D4" w:rsidP="004814D4">
      <w:pPr>
        <w:pStyle w:val="4"/>
      </w:pPr>
      <w:bookmarkStart w:id="90" w:name="_Toc1572827"/>
      <w:bookmarkStart w:id="91" w:name="_Toc2003730"/>
      <w:bookmarkStart w:id="92" w:name="_Toc2259151"/>
      <w:r w:rsidRPr="00940900">
        <w:rPr>
          <w:rFonts w:hint="eastAsia"/>
        </w:rPr>
        <w:t>【</w:t>
      </w:r>
      <w:r>
        <w:t>11</w:t>
      </w:r>
      <w:r w:rsidRPr="00940900">
        <w:rPr>
          <w:rFonts w:hint="eastAsia"/>
        </w:rPr>
        <w:t>】</w:t>
      </w:r>
      <w:r w:rsidRPr="00940900">
        <w:t xml:space="preserve"> </w:t>
      </w:r>
      <w:r w:rsidRPr="00940900">
        <w:rPr>
          <w:rFonts w:hint="eastAsia"/>
        </w:rPr>
        <w:t>因公司合并</w:t>
      </w:r>
      <w:r w:rsidRPr="00940900">
        <w:t>(</w:t>
      </w:r>
      <w:r w:rsidRPr="00940900">
        <w:rPr>
          <w:rFonts w:hint="eastAsia"/>
        </w:rPr>
        <w:t>分立</w:t>
      </w:r>
      <w:r w:rsidRPr="00940900">
        <w:t>)</w:t>
      </w:r>
      <w:r w:rsidRPr="00940900">
        <w:rPr>
          <w:rFonts w:hint="eastAsia"/>
        </w:rPr>
        <w:t>申请设立、变更或注销登记提交材料规范</w:t>
      </w:r>
      <w:bookmarkEnd w:id="90"/>
      <w:bookmarkEnd w:id="91"/>
      <w:bookmarkEnd w:id="92"/>
    </w:p>
    <w:p w:rsidR="004814D4" w:rsidRDefault="004814D4" w:rsidP="004814D4">
      <w:pPr>
        <w:pStyle w:val="a6"/>
        <w:widowControl/>
        <w:spacing w:line="440" w:lineRule="exact"/>
        <w:ind w:firstLineChars="200" w:firstLine="480"/>
        <w:jc w:val="left"/>
        <w:rPr>
          <w:rFonts w:hAnsi="宋体"/>
          <w:sz w:val="24"/>
          <w:szCs w:val="24"/>
        </w:rPr>
      </w:pPr>
      <w:r>
        <w:rPr>
          <w:rFonts w:hAnsi="宋体" w:hint="eastAsia"/>
          <w:sz w:val="24"/>
          <w:szCs w:val="24"/>
        </w:rPr>
        <w:t>因合并</w:t>
      </w:r>
      <w:r>
        <w:rPr>
          <w:rFonts w:hAnsi="宋体"/>
          <w:sz w:val="24"/>
          <w:szCs w:val="24"/>
        </w:rPr>
        <w:t>(</w:t>
      </w:r>
      <w:r>
        <w:rPr>
          <w:rFonts w:hAnsi="宋体" w:hint="eastAsia"/>
          <w:sz w:val="24"/>
          <w:szCs w:val="24"/>
        </w:rPr>
        <w:t>分立</w:t>
      </w:r>
      <w:r>
        <w:rPr>
          <w:rFonts w:hAnsi="宋体"/>
          <w:sz w:val="24"/>
          <w:szCs w:val="24"/>
        </w:rPr>
        <w:t>)</w:t>
      </w:r>
      <w:r>
        <w:rPr>
          <w:rFonts w:hAnsi="宋体" w:hint="eastAsia"/>
          <w:sz w:val="24"/>
          <w:szCs w:val="24"/>
        </w:rPr>
        <w:t>申请设立、变更或注销登记的公司</w:t>
      </w:r>
      <w:r>
        <w:rPr>
          <w:rFonts w:hAnsi="宋体"/>
          <w:sz w:val="24"/>
          <w:szCs w:val="24"/>
        </w:rPr>
        <w:t>,</w:t>
      </w:r>
      <w:r>
        <w:rPr>
          <w:rFonts w:hAnsi="宋体" w:hint="eastAsia"/>
          <w:sz w:val="24"/>
          <w:szCs w:val="24"/>
        </w:rPr>
        <w:t>除按照本规范提交设立、变更或注销登记材料外，还应当提交以下材料：</w:t>
      </w:r>
    </w:p>
    <w:p w:rsidR="004814D4" w:rsidRDefault="004814D4" w:rsidP="004814D4">
      <w:pPr>
        <w:pStyle w:val="a6"/>
        <w:widowControl/>
        <w:numPr>
          <w:ilvl w:val="0"/>
          <w:numId w:val="2"/>
        </w:numPr>
        <w:tabs>
          <w:tab w:val="left" w:pos="312"/>
        </w:tabs>
        <w:spacing w:line="440" w:lineRule="exact"/>
        <w:ind w:firstLineChars="200" w:firstLine="480"/>
        <w:jc w:val="left"/>
        <w:rPr>
          <w:rFonts w:hAnsi="宋体"/>
          <w:sz w:val="24"/>
          <w:szCs w:val="24"/>
        </w:rPr>
      </w:pPr>
      <w:r>
        <w:rPr>
          <w:rFonts w:hAnsi="宋体" w:cs="Times New Roman" w:hint="eastAsia"/>
          <w:sz w:val="24"/>
          <w:szCs w:val="24"/>
        </w:rPr>
        <w:t>决议或决定。</w:t>
      </w:r>
    </w:p>
    <w:p w:rsidR="004814D4" w:rsidRDefault="004814D4" w:rsidP="004814D4">
      <w:pPr>
        <w:pStyle w:val="a6"/>
        <w:widowControl/>
        <w:spacing w:line="440" w:lineRule="exact"/>
        <w:ind w:firstLineChars="200" w:firstLine="480"/>
        <w:jc w:val="left"/>
        <w:rPr>
          <w:rFonts w:hAnsi="宋体"/>
          <w:sz w:val="24"/>
          <w:szCs w:val="24"/>
        </w:rPr>
      </w:pPr>
      <w:r>
        <w:rPr>
          <w:rFonts w:hAnsi="宋体" w:hint="eastAsia"/>
          <w:sz w:val="24"/>
          <w:szCs w:val="24"/>
        </w:rPr>
        <w:t>合并的除提交合并各方公司关于通过合并协议的决议或决定外</w:t>
      </w:r>
      <w:r>
        <w:rPr>
          <w:rFonts w:hAnsi="宋体"/>
          <w:sz w:val="24"/>
          <w:szCs w:val="24"/>
        </w:rPr>
        <w:t>,</w:t>
      </w:r>
      <w:r>
        <w:rPr>
          <w:rFonts w:hAnsi="宋体" w:hint="eastAsia"/>
          <w:sz w:val="24"/>
          <w:szCs w:val="24"/>
        </w:rPr>
        <w:t>还需提交合并各方签署的合并协议。合并协议应当包括：合并协议各方的名称，合并形式，合并后公司的名称，合并后公司的注册资本，合并协议各方债权、债务的承继方</w:t>
      </w:r>
      <w:r>
        <w:rPr>
          <w:rFonts w:hAnsi="宋体" w:hint="eastAsia"/>
          <w:sz w:val="24"/>
          <w:szCs w:val="24"/>
        </w:rPr>
        <w:lastRenderedPageBreak/>
        <w:t>案，解散公司分公司、持有其他公司股权的处置情况，签约日期、地点以及合并协议各方认为需要规定的其他事项。</w:t>
      </w:r>
    </w:p>
    <w:p w:rsidR="004814D4" w:rsidRDefault="004814D4" w:rsidP="004814D4">
      <w:pPr>
        <w:pStyle w:val="a6"/>
        <w:widowControl/>
        <w:spacing w:line="440" w:lineRule="exact"/>
        <w:ind w:firstLineChars="200" w:firstLine="480"/>
        <w:jc w:val="left"/>
        <w:rPr>
          <w:rFonts w:hAnsi="宋体"/>
          <w:sz w:val="24"/>
          <w:szCs w:val="24"/>
        </w:rPr>
      </w:pPr>
      <w:r>
        <w:rPr>
          <w:rFonts w:hAnsi="宋体" w:hint="eastAsia"/>
          <w:sz w:val="24"/>
          <w:szCs w:val="24"/>
        </w:rPr>
        <w:t>分立的提交公司分立的决议或决定。分立决议或决定应当包括：分立形式，分立前后公司的名称，分立后公司的注册资本，分立后原公司债权、债务的承继方案，公司分公司、持有其他公司股权的处置情况。</w:t>
      </w:r>
    </w:p>
    <w:p w:rsidR="004814D4" w:rsidRDefault="004814D4" w:rsidP="004814D4">
      <w:pPr>
        <w:pStyle w:val="a6"/>
        <w:widowControl/>
        <w:spacing w:line="440" w:lineRule="exact"/>
        <w:jc w:val="left"/>
        <w:rPr>
          <w:rFonts w:hAnsi="宋体"/>
          <w:sz w:val="24"/>
          <w:szCs w:val="24"/>
        </w:rPr>
      </w:pPr>
      <w:r>
        <w:rPr>
          <w:rFonts w:hAnsi="宋体"/>
          <w:sz w:val="24"/>
          <w:szCs w:val="24"/>
        </w:rPr>
        <w:t xml:space="preserve">    </w:t>
      </w:r>
      <w:r>
        <w:rPr>
          <w:rFonts w:hAnsi="宋体" w:hint="eastAsia"/>
          <w:sz w:val="24"/>
          <w:szCs w:val="24"/>
        </w:rPr>
        <w:t>◆</w:t>
      </w:r>
      <w:r>
        <w:rPr>
          <w:rFonts w:hAnsi="宋体"/>
          <w:sz w:val="24"/>
          <w:szCs w:val="24"/>
        </w:rPr>
        <w:t xml:space="preserve"> </w:t>
      </w:r>
      <w:r>
        <w:rPr>
          <w:rFonts w:hAnsi="宋体" w:hint="eastAsia"/>
          <w:sz w:val="24"/>
          <w:szCs w:val="24"/>
        </w:rPr>
        <w:t>有限责任公司提交由代表三分之二以上表决权的股东签署的股东会决议。</w:t>
      </w:r>
    </w:p>
    <w:p w:rsidR="004814D4" w:rsidRDefault="004814D4" w:rsidP="004814D4">
      <w:pPr>
        <w:pStyle w:val="a6"/>
        <w:widowControl/>
        <w:spacing w:line="440" w:lineRule="exact"/>
        <w:jc w:val="left"/>
        <w:rPr>
          <w:rFonts w:hAnsi="宋体"/>
          <w:sz w:val="24"/>
          <w:szCs w:val="24"/>
        </w:rPr>
      </w:pPr>
      <w:r>
        <w:rPr>
          <w:rFonts w:hAnsi="宋体"/>
          <w:sz w:val="24"/>
          <w:szCs w:val="24"/>
        </w:rPr>
        <w:t xml:space="preserve">    </w:t>
      </w:r>
      <w:r>
        <w:rPr>
          <w:rFonts w:hAnsi="宋体" w:hint="eastAsia"/>
          <w:sz w:val="24"/>
          <w:szCs w:val="24"/>
        </w:rPr>
        <w:t>◆</w:t>
      </w:r>
      <w:r>
        <w:rPr>
          <w:rFonts w:hAnsi="宋体"/>
          <w:sz w:val="24"/>
          <w:szCs w:val="24"/>
        </w:rPr>
        <w:t xml:space="preserve"> </w:t>
      </w:r>
      <w:r>
        <w:rPr>
          <w:rFonts w:hAnsi="宋体" w:hint="eastAsia"/>
          <w:sz w:val="24"/>
          <w:szCs w:val="24"/>
        </w:rPr>
        <w:t>股份有限公司提交由会议主持人及出席会议的董事签署的股东大会会议记录。</w:t>
      </w:r>
    </w:p>
    <w:p w:rsidR="004814D4" w:rsidRDefault="004814D4" w:rsidP="004814D4">
      <w:pPr>
        <w:pStyle w:val="a6"/>
        <w:widowControl/>
        <w:spacing w:line="440" w:lineRule="exact"/>
        <w:jc w:val="left"/>
        <w:rPr>
          <w:rFonts w:hAnsi="宋体"/>
          <w:sz w:val="24"/>
          <w:szCs w:val="24"/>
        </w:rPr>
      </w:pPr>
      <w:r>
        <w:rPr>
          <w:rFonts w:hAnsi="宋体"/>
          <w:sz w:val="24"/>
          <w:szCs w:val="24"/>
        </w:rPr>
        <w:t xml:space="preserve">    </w:t>
      </w:r>
      <w:r>
        <w:rPr>
          <w:rFonts w:hAnsi="宋体" w:hint="eastAsia"/>
          <w:sz w:val="24"/>
          <w:szCs w:val="24"/>
        </w:rPr>
        <w:t>◆</w:t>
      </w:r>
      <w:r>
        <w:rPr>
          <w:rFonts w:hAnsi="宋体"/>
          <w:sz w:val="24"/>
          <w:szCs w:val="24"/>
        </w:rPr>
        <w:t xml:space="preserve"> </w:t>
      </w:r>
      <w:r>
        <w:rPr>
          <w:rFonts w:hAnsi="宋体" w:hint="eastAsia"/>
          <w:sz w:val="24"/>
          <w:szCs w:val="24"/>
        </w:rPr>
        <w:t>一人有限责任公司提交股东签署的书面决定。</w:t>
      </w:r>
    </w:p>
    <w:p w:rsidR="004814D4" w:rsidRDefault="004814D4" w:rsidP="004814D4">
      <w:pPr>
        <w:pStyle w:val="a6"/>
        <w:widowControl/>
        <w:spacing w:line="440" w:lineRule="exact"/>
        <w:ind w:firstLine="480"/>
        <w:jc w:val="left"/>
        <w:rPr>
          <w:rFonts w:hAnsi="宋体"/>
          <w:sz w:val="24"/>
          <w:szCs w:val="24"/>
        </w:rPr>
      </w:pPr>
      <w:r>
        <w:rPr>
          <w:rFonts w:hAnsi="宋体" w:hint="eastAsia"/>
          <w:sz w:val="24"/>
          <w:szCs w:val="24"/>
        </w:rPr>
        <w:t>◆</w:t>
      </w:r>
      <w:r>
        <w:rPr>
          <w:rFonts w:hAnsi="宋体"/>
          <w:sz w:val="24"/>
          <w:szCs w:val="24"/>
        </w:rPr>
        <w:t xml:space="preserve"> </w:t>
      </w:r>
      <w:r>
        <w:rPr>
          <w:rFonts w:hAnsi="宋体" w:hint="eastAsia"/>
          <w:sz w:val="24"/>
          <w:szCs w:val="24"/>
        </w:rPr>
        <w:t>国有独资公司提交国务院、地方人民政府或者其授权的本级人民政府国有资产监督管理机构的批准文件复印件。</w:t>
      </w:r>
    </w:p>
    <w:p w:rsidR="004814D4" w:rsidRDefault="004814D4" w:rsidP="004814D4">
      <w:pPr>
        <w:widowControl/>
        <w:adjustRightInd w:val="0"/>
        <w:snapToGrid w:val="0"/>
        <w:spacing w:line="440" w:lineRule="exact"/>
        <w:ind w:firstLineChars="200" w:firstLine="480"/>
        <w:jc w:val="left"/>
        <w:rPr>
          <w:rFonts w:hAnsi="宋体"/>
          <w:sz w:val="24"/>
          <w:szCs w:val="24"/>
        </w:rPr>
      </w:pPr>
      <w:r>
        <w:rPr>
          <w:rFonts w:ascii="宋体" w:hAnsi="宋体" w:cs="Courier New"/>
          <w:sz w:val="24"/>
          <w:szCs w:val="24"/>
        </w:rPr>
        <w:t>2.</w:t>
      </w:r>
      <w:r>
        <w:rPr>
          <w:rFonts w:hAnsi="宋体" w:hint="eastAsia"/>
          <w:sz w:val="24"/>
        </w:rPr>
        <w:t>通过报纸公告的提交刊登公告的报纸样张</w:t>
      </w:r>
      <w:r>
        <w:rPr>
          <w:rFonts w:ascii="宋体" w:hAnsi="宋体" w:cs="Courier New" w:hint="eastAsia"/>
          <w:sz w:val="24"/>
        </w:rPr>
        <w:t>。</w:t>
      </w:r>
      <w:r>
        <w:rPr>
          <w:rFonts w:hAnsi="宋体" w:hint="eastAsia"/>
          <w:sz w:val="24"/>
          <w:szCs w:val="24"/>
        </w:rPr>
        <w:t>合</w:t>
      </w:r>
      <w:r>
        <w:rPr>
          <w:rFonts w:ascii="宋体" w:hAnsi="宋体" w:cs="Courier New" w:hint="eastAsia"/>
          <w:sz w:val="24"/>
          <w:szCs w:val="24"/>
        </w:rPr>
        <w:t>并</w:t>
      </w:r>
      <w:r>
        <w:rPr>
          <w:rFonts w:ascii="宋体" w:hAnsi="宋体" w:cs="Courier New"/>
          <w:sz w:val="24"/>
          <w:szCs w:val="24"/>
        </w:rPr>
        <w:t>(</w:t>
      </w:r>
      <w:r>
        <w:rPr>
          <w:rFonts w:ascii="宋体" w:hAnsi="宋体" w:cs="Courier New" w:hint="eastAsia"/>
          <w:sz w:val="24"/>
          <w:szCs w:val="24"/>
        </w:rPr>
        <w:t>分立</w:t>
      </w:r>
      <w:r>
        <w:rPr>
          <w:rFonts w:ascii="宋体" w:hAnsi="宋体" w:cs="Courier New"/>
          <w:sz w:val="24"/>
          <w:szCs w:val="24"/>
        </w:rPr>
        <w:t>)</w:t>
      </w:r>
      <w:r>
        <w:rPr>
          <w:rFonts w:ascii="宋体" w:hAnsi="宋体" w:cs="Courier New" w:hint="eastAsia"/>
          <w:sz w:val="24"/>
          <w:szCs w:val="24"/>
        </w:rPr>
        <w:t>公告应当包括：合并</w:t>
      </w:r>
      <w:r>
        <w:rPr>
          <w:rFonts w:ascii="宋体" w:hAnsi="宋体" w:cs="Courier New"/>
          <w:sz w:val="24"/>
          <w:szCs w:val="24"/>
        </w:rPr>
        <w:t>(</w:t>
      </w:r>
      <w:r>
        <w:rPr>
          <w:rFonts w:ascii="宋体" w:hAnsi="宋体" w:cs="Courier New" w:hint="eastAsia"/>
          <w:sz w:val="24"/>
          <w:szCs w:val="24"/>
        </w:rPr>
        <w:t>分立</w:t>
      </w:r>
      <w:r>
        <w:rPr>
          <w:rFonts w:ascii="宋体" w:hAnsi="宋体" w:cs="Courier New"/>
          <w:sz w:val="24"/>
          <w:szCs w:val="24"/>
        </w:rPr>
        <w:t>)</w:t>
      </w:r>
      <w:r>
        <w:rPr>
          <w:rFonts w:ascii="宋体" w:hAnsi="宋体" w:cs="Courier New" w:hint="eastAsia"/>
          <w:sz w:val="24"/>
          <w:szCs w:val="24"/>
        </w:rPr>
        <w:t>各方的名称，合并</w:t>
      </w:r>
      <w:r>
        <w:rPr>
          <w:rFonts w:ascii="宋体" w:hAnsi="宋体" w:cs="Courier New"/>
          <w:sz w:val="24"/>
          <w:szCs w:val="24"/>
        </w:rPr>
        <w:t>(</w:t>
      </w:r>
      <w:r>
        <w:rPr>
          <w:rFonts w:ascii="宋体" w:hAnsi="宋体" w:cs="Courier New" w:hint="eastAsia"/>
          <w:sz w:val="24"/>
          <w:szCs w:val="24"/>
        </w:rPr>
        <w:t>分立</w:t>
      </w:r>
      <w:r>
        <w:rPr>
          <w:rFonts w:ascii="宋体" w:hAnsi="宋体" w:cs="Courier New"/>
          <w:sz w:val="24"/>
          <w:szCs w:val="24"/>
        </w:rPr>
        <w:t>)</w:t>
      </w:r>
      <w:r>
        <w:rPr>
          <w:rFonts w:ascii="宋体" w:hAnsi="宋体" w:cs="Courier New" w:hint="eastAsia"/>
          <w:sz w:val="24"/>
          <w:szCs w:val="24"/>
        </w:rPr>
        <w:t>形式，合并</w:t>
      </w:r>
      <w:r>
        <w:rPr>
          <w:rFonts w:ascii="宋体" w:hAnsi="宋体" w:cs="Courier New"/>
          <w:sz w:val="24"/>
          <w:szCs w:val="24"/>
        </w:rPr>
        <w:t>(</w:t>
      </w:r>
      <w:r>
        <w:rPr>
          <w:rFonts w:ascii="宋体" w:hAnsi="宋体" w:cs="Courier New" w:hint="eastAsia"/>
          <w:sz w:val="24"/>
          <w:szCs w:val="24"/>
        </w:rPr>
        <w:t>分立</w:t>
      </w:r>
      <w:r>
        <w:rPr>
          <w:rFonts w:ascii="宋体" w:hAnsi="宋体" w:cs="Courier New"/>
          <w:sz w:val="24"/>
          <w:szCs w:val="24"/>
        </w:rPr>
        <w:t>)</w:t>
      </w:r>
      <w:r>
        <w:rPr>
          <w:rFonts w:ascii="宋体" w:hAnsi="宋体" w:cs="Courier New" w:hint="eastAsia"/>
          <w:sz w:val="24"/>
          <w:szCs w:val="24"/>
        </w:rPr>
        <w:t>前后各</w:t>
      </w:r>
      <w:r>
        <w:rPr>
          <w:rFonts w:ascii="宋体" w:hAnsi="宋体" w:cs="Courier New" w:hint="eastAsia"/>
          <w:sz w:val="24"/>
        </w:rPr>
        <w:t>公司的注册</w:t>
      </w:r>
      <w:r>
        <w:rPr>
          <w:rFonts w:hAnsi="宋体" w:hint="eastAsia"/>
          <w:sz w:val="24"/>
        </w:rPr>
        <w:t>资本。</w:t>
      </w:r>
    </w:p>
    <w:p w:rsidR="004814D4" w:rsidRDefault="004814D4" w:rsidP="004814D4">
      <w:pPr>
        <w:pStyle w:val="a6"/>
        <w:widowControl/>
        <w:spacing w:line="440" w:lineRule="exact"/>
        <w:ind w:firstLineChars="200" w:firstLine="480"/>
        <w:jc w:val="left"/>
        <w:rPr>
          <w:rFonts w:hAnsi="宋体"/>
          <w:sz w:val="24"/>
          <w:szCs w:val="24"/>
        </w:rPr>
      </w:pPr>
      <w:r>
        <w:rPr>
          <w:rFonts w:hAnsi="宋体"/>
          <w:sz w:val="24"/>
          <w:szCs w:val="24"/>
        </w:rPr>
        <w:t>3.</w:t>
      </w:r>
      <w:r>
        <w:rPr>
          <w:rFonts w:hAnsi="宋体" w:hint="eastAsia"/>
          <w:sz w:val="24"/>
          <w:szCs w:val="24"/>
        </w:rPr>
        <w:t>合并</w:t>
      </w:r>
      <w:r>
        <w:rPr>
          <w:rFonts w:hAnsi="宋体"/>
          <w:sz w:val="24"/>
          <w:szCs w:val="24"/>
        </w:rPr>
        <w:t>(</w:t>
      </w:r>
      <w:r>
        <w:rPr>
          <w:rFonts w:hAnsi="宋体" w:hint="eastAsia"/>
          <w:sz w:val="24"/>
          <w:szCs w:val="24"/>
        </w:rPr>
        <w:t>分立</w:t>
      </w:r>
      <w:r>
        <w:rPr>
          <w:rFonts w:hAnsi="宋体"/>
          <w:sz w:val="24"/>
          <w:szCs w:val="24"/>
        </w:rPr>
        <w:t>)</w:t>
      </w:r>
      <w:r>
        <w:rPr>
          <w:rFonts w:hAnsi="宋体" w:hint="eastAsia"/>
          <w:sz w:val="24"/>
          <w:szCs w:val="24"/>
        </w:rPr>
        <w:t>各方的营业执照复印件。</w:t>
      </w:r>
    </w:p>
    <w:p w:rsidR="004814D4" w:rsidRDefault="004814D4" w:rsidP="004814D4">
      <w:pPr>
        <w:pStyle w:val="a6"/>
        <w:widowControl/>
        <w:spacing w:line="440" w:lineRule="exact"/>
        <w:ind w:firstLineChars="200" w:firstLine="480"/>
        <w:jc w:val="left"/>
        <w:rPr>
          <w:rFonts w:hAnsi="宋体"/>
          <w:sz w:val="24"/>
          <w:szCs w:val="24"/>
        </w:rPr>
      </w:pPr>
      <w:r>
        <w:rPr>
          <w:rFonts w:hAnsi="宋体"/>
          <w:sz w:val="24"/>
          <w:szCs w:val="24"/>
        </w:rPr>
        <w:t>4.</w:t>
      </w:r>
      <w:r>
        <w:rPr>
          <w:rFonts w:hAnsi="宋体" w:hint="eastAsia"/>
          <w:sz w:val="24"/>
          <w:szCs w:val="24"/>
        </w:rPr>
        <w:t>债务清偿或者债务担保情况的说明。</w:t>
      </w:r>
    </w:p>
    <w:p w:rsidR="004814D4" w:rsidRDefault="004814D4" w:rsidP="004814D4">
      <w:pPr>
        <w:pStyle w:val="a6"/>
        <w:widowControl/>
        <w:spacing w:line="440" w:lineRule="exact"/>
        <w:ind w:firstLineChars="200" w:firstLine="480"/>
        <w:jc w:val="left"/>
        <w:rPr>
          <w:rFonts w:hAnsi="宋体"/>
          <w:sz w:val="24"/>
          <w:szCs w:val="24"/>
        </w:rPr>
      </w:pPr>
      <w:r>
        <w:rPr>
          <w:rFonts w:hAnsi="宋体"/>
          <w:sz w:val="24"/>
          <w:szCs w:val="24"/>
        </w:rPr>
        <w:t>5.</w:t>
      </w:r>
      <w:r>
        <w:rPr>
          <w:rFonts w:hAnsi="宋体" w:hint="eastAsia"/>
          <w:sz w:val="24"/>
          <w:szCs w:val="24"/>
        </w:rPr>
        <w:t>法律、行政法规和国务院决定规定必须报经批准的或因合并</w:t>
      </w:r>
      <w:r>
        <w:rPr>
          <w:rFonts w:hAnsi="宋体"/>
          <w:sz w:val="24"/>
          <w:szCs w:val="24"/>
        </w:rPr>
        <w:t>(</w:t>
      </w:r>
      <w:r>
        <w:rPr>
          <w:rFonts w:hAnsi="宋体" w:hint="eastAsia"/>
          <w:sz w:val="24"/>
          <w:szCs w:val="24"/>
        </w:rPr>
        <w:t>分立</w:t>
      </w:r>
      <w:r>
        <w:rPr>
          <w:rFonts w:hAnsi="宋体"/>
          <w:sz w:val="24"/>
          <w:szCs w:val="24"/>
        </w:rPr>
        <w:t>)</w:t>
      </w:r>
      <w:r>
        <w:rPr>
          <w:rFonts w:hAnsi="宋体" w:hint="eastAsia"/>
          <w:sz w:val="24"/>
          <w:szCs w:val="24"/>
        </w:rPr>
        <w:t>新设公司的经营范围、存续公司新增的经营范围中，涉及法律法规规定应当在登记前报经有关部门审批的</w:t>
      </w:r>
      <w:r>
        <w:rPr>
          <w:rFonts w:hAnsi="宋体"/>
          <w:sz w:val="24"/>
          <w:szCs w:val="24"/>
        </w:rPr>
        <w:t>,</w:t>
      </w:r>
      <w:r>
        <w:rPr>
          <w:rFonts w:hAnsi="宋体" w:hint="eastAsia"/>
          <w:sz w:val="24"/>
          <w:szCs w:val="24"/>
        </w:rPr>
        <w:t>提交有关的批准文件或者许可证件复印件。</w:t>
      </w:r>
    </w:p>
    <w:p w:rsidR="004814D4" w:rsidRDefault="004814D4" w:rsidP="004814D4">
      <w:pPr>
        <w:pStyle w:val="a6"/>
        <w:widowControl/>
        <w:spacing w:line="440" w:lineRule="exact"/>
        <w:ind w:firstLineChars="200" w:firstLine="480"/>
        <w:jc w:val="left"/>
        <w:rPr>
          <w:rFonts w:hAnsi="宋体"/>
          <w:b/>
          <w:sz w:val="24"/>
          <w:szCs w:val="24"/>
        </w:rPr>
      </w:pPr>
      <w:r>
        <w:rPr>
          <w:rFonts w:hAnsi="宋体"/>
          <w:sz w:val="24"/>
          <w:szCs w:val="24"/>
        </w:rPr>
        <w:t>6.</w:t>
      </w:r>
      <w:r>
        <w:rPr>
          <w:rFonts w:hAnsi="宋体" w:hint="eastAsia"/>
          <w:sz w:val="24"/>
          <w:szCs w:val="24"/>
        </w:rPr>
        <w:t>因合并</w:t>
      </w:r>
      <w:r>
        <w:rPr>
          <w:rFonts w:hAnsi="宋体"/>
          <w:sz w:val="24"/>
          <w:szCs w:val="24"/>
        </w:rPr>
        <w:t>(</w:t>
      </w:r>
      <w:r>
        <w:rPr>
          <w:rFonts w:hAnsi="宋体" w:hint="eastAsia"/>
          <w:sz w:val="24"/>
          <w:szCs w:val="24"/>
        </w:rPr>
        <w:t>分立</w:t>
      </w:r>
      <w:r>
        <w:rPr>
          <w:rFonts w:hAnsi="宋体"/>
          <w:sz w:val="24"/>
          <w:szCs w:val="24"/>
        </w:rPr>
        <w:t>)</w:t>
      </w:r>
      <w:r>
        <w:rPr>
          <w:rFonts w:hAnsi="宋体" w:hint="eastAsia"/>
          <w:sz w:val="24"/>
          <w:szCs w:val="24"/>
        </w:rPr>
        <w:t>办理公司设立、变更登记的，提交载明合并</w:t>
      </w:r>
      <w:r>
        <w:rPr>
          <w:rFonts w:hAnsi="宋体"/>
          <w:sz w:val="24"/>
          <w:szCs w:val="24"/>
        </w:rPr>
        <w:t>(</w:t>
      </w:r>
      <w:r>
        <w:rPr>
          <w:rFonts w:hAnsi="宋体" w:hint="eastAsia"/>
          <w:sz w:val="24"/>
          <w:szCs w:val="24"/>
        </w:rPr>
        <w:t>分立</w:t>
      </w:r>
      <w:r>
        <w:rPr>
          <w:rFonts w:hAnsi="宋体"/>
          <w:sz w:val="24"/>
          <w:szCs w:val="24"/>
        </w:rPr>
        <w:t>)</w:t>
      </w:r>
      <w:r>
        <w:rPr>
          <w:rFonts w:hAnsi="宋体" w:hint="eastAsia"/>
          <w:sz w:val="24"/>
          <w:szCs w:val="24"/>
        </w:rPr>
        <w:t>情况的解散公司的注销证明或载明分立情况的存续公司的变更证明。</w:t>
      </w:r>
      <w:r>
        <w:rPr>
          <w:rFonts w:hAnsi="宋体"/>
          <w:sz w:val="24"/>
          <w:szCs w:val="24"/>
        </w:rPr>
        <w:t xml:space="preserve"> </w:t>
      </w:r>
    </w:p>
    <w:p w:rsidR="004814D4" w:rsidRDefault="004814D4" w:rsidP="004814D4">
      <w:pPr>
        <w:pStyle w:val="a6"/>
        <w:widowControl/>
        <w:spacing w:line="440" w:lineRule="exact"/>
        <w:ind w:firstLineChars="200" w:firstLine="482"/>
        <w:jc w:val="left"/>
        <w:rPr>
          <w:rFonts w:hAnsi="宋体"/>
          <w:b/>
          <w:sz w:val="24"/>
          <w:szCs w:val="24"/>
        </w:rPr>
      </w:pPr>
    </w:p>
    <w:p w:rsidR="004814D4" w:rsidRDefault="004814D4" w:rsidP="004814D4">
      <w:pPr>
        <w:pStyle w:val="a6"/>
        <w:widowControl/>
        <w:spacing w:line="440" w:lineRule="exact"/>
        <w:ind w:firstLineChars="200" w:firstLine="482"/>
        <w:jc w:val="left"/>
        <w:rPr>
          <w:rFonts w:hAnsi="宋体"/>
          <w:b/>
          <w:sz w:val="24"/>
          <w:szCs w:val="24"/>
        </w:rPr>
      </w:pPr>
      <w:r>
        <w:rPr>
          <w:rFonts w:hAnsi="宋体" w:hint="eastAsia"/>
          <w:b/>
          <w:sz w:val="24"/>
          <w:szCs w:val="24"/>
        </w:rPr>
        <w:t>注：</w:t>
      </w:r>
    </w:p>
    <w:p w:rsidR="004814D4" w:rsidRDefault="004814D4" w:rsidP="004814D4">
      <w:pPr>
        <w:pStyle w:val="a6"/>
        <w:widowControl/>
        <w:spacing w:line="440" w:lineRule="exact"/>
        <w:ind w:firstLineChars="200" w:firstLine="480"/>
        <w:jc w:val="left"/>
        <w:rPr>
          <w:rFonts w:hAnsi="宋体"/>
          <w:sz w:val="24"/>
          <w:szCs w:val="24"/>
        </w:rPr>
      </w:pPr>
      <w:r>
        <w:rPr>
          <w:rFonts w:hAnsi="宋体"/>
          <w:sz w:val="24"/>
          <w:szCs w:val="24"/>
        </w:rPr>
        <w:t>1.</w:t>
      </w:r>
      <w:r>
        <w:rPr>
          <w:rFonts w:hAnsi="宋体" w:hint="eastAsia"/>
          <w:sz w:val="24"/>
          <w:szCs w:val="24"/>
        </w:rPr>
        <w:t>因合并</w:t>
      </w:r>
      <w:r>
        <w:rPr>
          <w:rFonts w:hAnsi="宋体"/>
          <w:sz w:val="24"/>
          <w:szCs w:val="24"/>
        </w:rPr>
        <w:t>(</w:t>
      </w:r>
      <w:r>
        <w:rPr>
          <w:rFonts w:hAnsi="宋体" w:hint="eastAsia"/>
          <w:sz w:val="24"/>
          <w:szCs w:val="24"/>
        </w:rPr>
        <w:t>分立</w:t>
      </w:r>
      <w:r>
        <w:rPr>
          <w:rFonts w:hAnsi="宋体"/>
          <w:sz w:val="24"/>
          <w:szCs w:val="24"/>
        </w:rPr>
        <w:t>)</w:t>
      </w:r>
      <w:r>
        <w:rPr>
          <w:rFonts w:hAnsi="宋体" w:hint="eastAsia"/>
          <w:sz w:val="24"/>
          <w:szCs w:val="24"/>
        </w:rPr>
        <w:t>而解散的公司不进行清算的，注销登记可以不提交清算报告，但是合并协议、分立决议或决定中载明解散公司需先行办理清算的除外。</w:t>
      </w:r>
    </w:p>
    <w:p w:rsidR="004814D4" w:rsidRDefault="004814D4" w:rsidP="004814D4">
      <w:pPr>
        <w:pStyle w:val="a6"/>
        <w:widowControl/>
        <w:spacing w:line="440" w:lineRule="exact"/>
        <w:ind w:firstLineChars="200" w:firstLine="480"/>
        <w:jc w:val="left"/>
        <w:rPr>
          <w:rFonts w:hAnsi="宋体"/>
          <w:sz w:val="24"/>
          <w:szCs w:val="24"/>
        </w:rPr>
      </w:pPr>
      <w:r>
        <w:rPr>
          <w:rFonts w:hAnsi="宋体"/>
          <w:sz w:val="24"/>
          <w:szCs w:val="24"/>
        </w:rPr>
        <w:t>2.</w:t>
      </w:r>
      <w:r>
        <w:rPr>
          <w:rFonts w:hAnsi="宋体" w:hint="eastAsia"/>
          <w:sz w:val="24"/>
          <w:szCs w:val="24"/>
        </w:rPr>
        <w:t>因合并</w:t>
      </w:r>
      <w:r>
        <w:rPr>
          <w:rFonts w:hAnsi="宋体"/>
          <w:sz w:val="24"/>
          <w:szCs w:val="24"/>
        </w:rPr>
        <w:t>(</w:t>
      </w:r>
      <w:r>
        <w:rPr>
          <w:rFonts w:hAnsi="宋体" w:hint="eastAsia"/>
          <w:sz w:val="24"/>
          <w:szCs w:val="24"/>
        </w:rPr>
        <w:t>分立</w:t>
      </w:r>
      <w:r>
        <w:rPr>
          <w:rFonts w:hAnsi="宋体"/>
          <w:sz w:val="24"/>
          <w:szCs w:val="24"/>
        </w:rPr>
        <w:t>)</w:t>
      </w:r>
      <w:r>
        <w:rPr>
          <w:rFonts w:hAnsi="宋体" w:hint="eastAsia"/>
          <w:sz w:val="24"/>
          <w:szCs w:val="24"/>
        </w:rPr>
        <w:t>申请设立登记、变更登记、注销登记，应当自合并</w:t>
      </w:r>
      <w:r>
        <w:rPr>
          <w:rFonts w:hAnsi="宋体"/>
          <w:sz w:val="24"/>
          <w:szCs w:val="24"/>
        </w:rPr>
        <w:t>(</w:t>
      </w:r>
      <w:r>
        <w:rPr>
          <w:rFonts w:hAnsi="宋体" w:hint="eastAsia"/>
          <w:sz w:val="24"/>
          <w:szCs w:val="24"/>
        </w:rPr>
        <w:t>分立</w:t>
      </w:r>
      <w:r>
        <w:rPr>
          <w:rFonts w:hAnsi="宋体"/>
          <w:sz w:val="24"/>
          <w:szCs w:val="24"/>
        </w:rPr>
        <w:t>)</w:t>
      </w:r>
      <w:r>
        <w:rPr>
          <w:rFonts w:hAnsi="宋体" w:hint="eastAsia"/>
          <w:sz w:val="24"/>
          <w:szCs w:val="24"/>
        </w:rPr>
        <w:t>公告之日起</w:t>
      </w:r>
      <w:r>
        <w:rPr>
          <w:rFonts w:hAnsi="宋体"/>
          <w:sz w:val="24"/>
          <w:szCs w:val="24"/>
        </w:rPr>
        <w:t>45</w:t>
      </w:r>
      <w:r>
        <w:rPr>
          <w:rFonts w:hAnsi="宋体" w:hint="eastAsia"/>
          <w:sz w:val="24"/>
          <w:szCs w:val="24"/>
        </w:rPr>
        <w:t>日后。</w:t>
      </w:r>
    </w:p>
    <w:p w:rsidR="004814D4" w:rsidRDefault="004814D4" w:rsidP="004814D4">
      <w:pPr>
        <w:pStyle w:val="a6"/>
        <w:widowControl/>
        <w:spacing w:line="440" w:lineRule="exact"/>
        <w:ind w:firstLineChars="200" w:firstLine="480"/>
        <w:jc w:val="left"/>
        <w:rPr>
          <w:rFonts w:hAnsi="宋体"/>
          <w:sz w:val="24"/>
          <w:szCs w:val="24"/>
        </w:rPr>
      </w:pPr>
      <w:r>
        <w:rPr>
          <w:sz w:val="24"/>
          <w:szCs w:val="24"/>
        </w:rPr>
        <w:t xml:space="preserve">3. </w:t>
      </w:r>
      <w:r>
        <w:rPr>
          <w:rFonts w:hint="eastAsia"/>
          <w:sz w:val="24"/>
          <w:szCs w:val="24"/>
        </w:rPr>
        <w:t>涉及换照且</w:t>
      </w:r>
      <w:r>
        <w:rPr>
          <w:rFonts w:hAnsi="宋体" w:hint="eastAsia"/>
          <w:sz w:val="24"/>
          <w:szCs w:val="24"/>
        </w:rPr>
        <w:t>已领取纸质版营业执照的</w:t>
      </w:r>
      <w:r>
        <w:rPr>
          <w:rFonts w:hAnsi="宋体"/>
          <w:sz w:val="24"/>
          <w:szCs w:val="24"/>
        </w:rPr>
        <w:t>,</w:t>
      </w:r>
      <w:r>
        <w:rPr>
          <w:rFonts w:hAnsi="宋体" w:hint="eastAsia"/>
          <w:sz w:val="24"/>
          <w:szCs w:val="24"/>
        </w:rPr>
        <w:t>缴回营业执照正、副本。</w:t>
      </w:r>
    </w:p>
    <w:p w:rsidR="004814D4" w:rsidRDefault="004814D4" w:rsidP="004814D4"/>
    <w:p w:rsidR="004814D4" w:rsidRPr="00BE2FAC" w:rsidRDefault="004814D4" w:rsidP="004814D4">
      <w:pPr>
        <w:pStyle w:val="4"/>
      </w:pPr>
      <w:bookmarkStart w:id="93" w:name="_Toc1572828"/>
      <w:bookmarkStart w:id="94" w:name="_Toc2003731"/>
      <w:bookmarkStart w:id="95" w:name="_Toc2259152"/>
      <w:r w:rsidRPr="00BE2FAC">
        <w:rPr>
          <w:rFonts w:hint="eastAsia"/>
        </w:rPr>
        <w:lastRenderedPageBreak/>
        <w:t>【</w:t>
      </w:r>
      <w:r w:rsidRPr="00BE2FAC">
        <w:t>12</w:t>
      </w:r>
      <w:r w:rsidRPr="00BE2FAC">
        <w:rPr>
          <w:rFonts w:hint="eastAsia"/>
        </w:rPr>
        <w:t>】因合并</w:t>
      </w:r>
      <w:r w:rsidRPr="00BE2FAC">
        <w:t>(</w:t>
      </w:r>
      <w:r w:rsidRPr="00BE2FAC">
        <w:rPr>
          <w:rFonts w:hint="eastAsia"/>
        </w:rPr>
        <w:t>分立</w:t>
      </w:r>
      <w:r w:rsidRPr="00BE2FAC">
        <w:t>)</w:t>
      </w:r>
      <w:r w:rsidRPr="00BE2FAC">
        <w:rPr>
          <w:rFonts w:hint="eastAsia"/>
        </w:rPr>
        <w:t>公司申请其分公司变更登记提交材料规范</w:t>
      </w:r>
      <w:bookmarkEnd w:id="93"/>
      <w:bookmarkEnd w:id="94"/>
      <w:bookmarkEnd w:id="95"/>
    </w:p>
    <w:p w:rsidR="004814D4" w:rsidRDefault="004814D4" w:rsidP="004814D4">
      <w:pPr>
        <w:pStyle w:val="a6"/>
        <w:widowControl/>
        <w:spacing w:line="440" w:lineRule="exact"/>
        <w:jc w:val="left"/>
        <w:rPr>
          <w:rFonts w:hAnsi="宋体"/>
          <w:sz w:val="24"/>
          <w:szCs w:val="24"/>
        </w:rPr>
      </w:pPr>
      <w:r>
        <w:rPr>
          <w:rFonts w:hAnsi="宋体"/>
          <w:sz w:val="24"/>
          <w:szCs w:val="24"/>
        </w:rPr>
        <w:t xml:space="preserve">   </w:t>
      </w:r>
      <w:r>
        <w:rPr>
          <w:rFonts w:hAnsi="宋体" w:hint="eastAsia"/>
          <w:sz w:val="24"/>
          <w:szCs w:val="24"/>
        </w:rPr>
        <w:t>合并</w:t>
      </w:r>
      <w:r>
        <w:rPr>
          <w:rFonts w:hAnsi="宋体"/>
          <w:sz w:val="24"/>
          <w:szCs w:val="24"/>
        </w:rPr>
        <w:t>(</w:t>
      </w:r>
      <w:r>
        <w:rPr>
          <w:rFonts w:hAnsi="宋体" w:hint="eastAsia"/>
          <w:sz w:val="24"/>
          <w:szCs w:val="24"/>
        </w:rPr>
        <w:t>分立</w:t>
      </w:r>
      <w:r>
        <w:rPr>
          <w:rFonts w:hAnsi="宋体"/>
          <w:sz w:val="24"/>
          <w:szCs w:val="24"/>
        </w:rPr>
        <w:t>)</w:t>
      </w:r>
      <w:r>
        <w:rPr>
          <w:rFonts w:hAnsi="宋体" w:hint="eastAsia"/>
          <w:sz w:val="24"/>
          <w:szCs w:val="24"/>
        </w:rPr>
        <w:t>前分公司归属于新设或存续公司的，公司申请该分公司变更登记时，应当提交以下材料：</w:t>
      </w:r>
    </w:p>
    <w:p w:rsidR="004814D4" w:rsidRDefault="004814D4" w:rsidP="004814D4">
      <w:pPr>
        <w:pStyle w:val="a6"/>
        <w:widowControl/>
        <w:spacing w:line="440" w:lineRule="exact"/>
        <w:ind w:firstLineChars="200" w:firstLine="480"/>
        <w:jc w:val="left"/>
        <w:rPr>
          <w:rFonts w:hAnsi="宋体"/>
          <w:sz w:val="24"/>
          <w:szCs w:val="24"/>
        </w:rPr>
      </w:pPr>
      <w:r>
        <w:rPr>
          <w:rFonts w:hAnsi="宋体"/>
          <w:sz w:val="24"/>
          <w:szCs w:val="24"/>
        </w:rPr>
        <w:t>1.</w:t>
      </w:r>
      <w:r>
        <w:rPr>
          <w:rFonts w:hAnsi="宋体" w:hint="eastAsia"/>
          <w:sz w:val="24"/>
          <w:szCs w:val="24"/>
        </w:rPr>
        <w:t>《分公司、非法人分支机构、营业单位登记（备案）申请书》。</w:t>
      </w:r>
    </w:p>
    <w:p w:rsidR="004814D4" w:rsidRDefault="004814D4" w:rsidP="004814D4">
      <w:pPr>
        <w:pStyle w:val="a6"/>
        <w:widowControl/>
        <w:spacing w:line="440" w:lineRule="exact"/>
        <w:ind w:firstLineChars="200" w:firstLine="480"/>
        <w:jc w:val="left"/>
        <w:rPr>
          <w:rFonts w:hAnsi="宋体"/>
          <w:sz w:val="24"/>
          <w:szCs w:val="24"/>
        </w:rPr>
      </w:pPr>
      <w:r>
        <w:rPr>
          <w:rFonts w:hAnsi="宋体"/>
          <w:sz w:val="24"/>
          <w:szCs w:val="24"/>
        </w:rPr>
        <w:t>2.</w:t>
      </w:r>
      <w:r>
        <w:rPr>
          <w:rFonts w:hAnsi="宋体" w:hint="eastAsia"/>
          <w:sz w:val="24"/>
          <w:szCs w:val="24"/>
        </w:rPr>
        <w:t>合并的提交合并协议复印件；分立的提交分立决议或决定复印件。</w:t>
      </w:r>
    </w:p>
    <w:p w:rsidR="004814D4" w:rsidRDefault="004814D4" w:rsidP="004814D4">
      <w:pPr>
        <w:pStyle w:val="a6"/>
        <w:widowControl/>
        <w:spacing w:line="440" w:lineRule="exact"/>
        <w:ind w:firstLineChars="200" w:firstLine="480"/>
        <w:jc w:val="left"/>
        <w:rPr>
          <w:rFonts w:hAnsi="宋体"/>
          <w:sz w:val="24"/>
          <w:szCs w:val="24"/>
        </w:rPr>
      </w:pPr>
      <w:r>
        <w:rPr>
          <w:rFonts w:hAnsi="宋体"/>
          <w:sz w:val="24"/>
          <w:szCs w:val="24"/>
        </w:rPr>
        <w:t>3.</w:t>
      </w:r>
      <w:r>
        <w:rPr>
          <w:rFonts w:hAnsi="宋体" w:hint="eastAsia"/>
          <w:sz w:val="24"/>
          <w:szCs w:val="24"/>
        </w:rPr>
        <w:t>新设或存续公司的章程复印件（加盖公司公章）。</w:t>
      </w:r>
    </w:p>
    <w:p w:rsidR="004814D4" w:rsidRDefault="004814D4" w:rsidP="004814D4">
      <w:pPr>
        <w:pStyle w:val="a6"/>
        <w:widowControl/>
        <w:spacing w:line="400" w:lineRule="exact"/>
        <w:ind w:firstLineChars="200" w:firstLine="480"/>
        <w:jc w:val="left"/>
        <w:rPr>
          <w:rFonts w:hAnsi="宋体"/>
          <w:sz w:val="24"/>
          <w:szCs w:val="24"/>
        </w:rPr>
      </w:pPr>
      <w:r>
        <w:rPr>
          <w:rFonts w:hAnsi="宋体"/>
          <w:sz w:val="24"/>
          <w:szCs w:val="24"/>
        </w:rPr>
        <w:t>4.</w:t>
      </w:r>
      <w:r>
        <w:rPr>
          <w:rFonts w:hAnsi="宋体" w:hint="eastAsia"/>
          <w:sz w:val="24"/>
          <w:szCs w:val="24"/>
        </w:rPr>
        <w:t>载明合并</w:t>
      </w:r>
      <w:r>
        <w:rPr>
          <w:rFonts w:hAnsi="宋体"/>
          <w:sz w:val="24"/>
          <w:szCs w:val="24"/>
        </w:rPr>
        <w:t>(</w:t>
      </w:r>
      <w:r>
        <w:rPr>
          <w:rFonts w:hAnsi="宋体" w:hint="eastAsia"/>
          <w:sz w:val="24"/>
          <w:szCs w:val="24"/>
        </w:rPr>
        <w:t>分立</w:t>
      </w:r>
      <w:r>
        <w:rPr>
          <w:rFonts w:hAnsi="宋体"/>
          <w:sz w:val="24"/>
          <w:szCs w:val="24"/>
        </w:rPr>
        <w:t>)</w:t>
      </w:r>
      <w:r>
        <w:rPr>
          <w:rFonts w:hAnsi="宋体" w:hint="eastAsia"/>
          <w:sz w:val="24"/>
          <w:szCs w:val="24"/>
        </w:rPr>
        <w:t>情况的导致公司解散的注销证明、新设或存续公司的设立或变更证明。</w:t>
      </w:r>
    </w:p>
    <w:p w:rsidR="004814D4" w:rsidRDefault="004814D4" w:rsidP="004814D4">
      <w:pPr>
        <w:pStyle w:val="a6"/>
        <w:widowControl/>
        <w:spacing w:line="400" w:lineRule="exact"/>
        <w:ind w:firstLineChars="200" w:firstLine="480"/>
        <w:jc w:val="left"/>
        <w:rPr>
          <w:rFonts w:hAnsi="宋体"/>
          <w:sz w:val="24"/>
          <w:szCs w:val="24"/>
        </w:rPr>
      </w:pPr>
      <w:r>
        <w:rPr>
          <w:rFonts w:hAnsi="宋体"/>
          <w:sz w:val="24"/>
          <w:szCs w:val="24"/>
        </w:rPr>
        <w:t>5.</w:t>
      </w:r>
      <w:r>
        <w:rPr>
          <w:rFonts w:hAnsi="宋体" w:hint="eastAsia"/>
          <w:sz w:val="24"/>
          <w:szCs w:val="24"/>
        </w:rPr>
        <w:t>因合并（分立）新设或存续公司的营业执照复印件。</w:t>
      </w:r>
    </w:p>
    <w:p w:rsidR="004814D4" w:rsidRDefault="004814D4" w:rsidP="004814D4">
      <w:pPr>
        <w:pStyle w:val="a6"/>
        <w:widowControl/>
        <w:spacing w:line="440" w:lineRule="exact"/>
        <w:ind w:firstLineChars="200" w:firstLine="480"/>
        <w:jc w:val="left"/>
        <w:rPr>
          <w:rFonts w:hAnsi="宋体"/>
          <w:sz w:val="24"/>
          <w:szCs w:val="24"/>
        </w:rPr>
      </w:pPr>
      <w:r>
        <w:rPr>
          <w:rFonts w:hAnsi="宋体"/>
          <w:sz w:val="24"/>
          <w:szCs w:val="24"/>
        </w:rPr>
        <w:t>6.</w:t>
      </w:r>
      <w:r>
        <w:rPr>
          <w:rFonts w:hAnsi="宋体" w:hint="eastAsia"/>
          <w:sz w:val="24"/>
          <w:szCs w:val="24"/>
        </w:rPr>
        <w:t>法律、行政法规和国务院决定规定必须报经批准的，提交有关的批准文件或者许可证件复印件。</w:t>
      </w:r>
    </w:p>
    <w:p w:rsidR="004814D4" w:rsidRDefault="004814D4" w:rsidP="004814D4">
      <w:pPr>
        <w:pStyle w:val="a6"/>
        <w:widowControl/>
        <w:spacing w:line="440" w:lineRule="exact"/>
        <w:ind w:firstLineChars="200" w:firstLine="480"/>
        <w:jc w:val="left"/>
        <w:rPr>
          <w:rFonts w:hAnsi="宋体"/>
          <w:sz w:val="24"/>
          <w:szCs w:val="24"/>
        </w:rPr>
      </w:pPr>
      <w:r>
        <w:rPr>
          <w:rFonts w:hAnsi="宋体"/>
          <w:sz w:val="24"/>
          <w:szCs w:val="24"/>
        </w:rPr>
        <w:t>7.</w:t>
      </w:r>
      <w:r>
        <w:rPr>
          <w:rFonts w:hAnsi="宋体" w:hint="eastAsia"/>
          <w:sz w:val="24"/>
          <w:szCs w:val="24"/>
        </w:rPr>
        <w:t>已领取纸质版营业执照的缴回营业执照正、副本。</w:t>
      </w:r>
    </w:p>
    <w:p w:rsidR="004814D4" w:rsidRDefault="004814D4" w:rsidP="004814D4">
      <w:pPr>
        <w:rPr>
          <w:rFonts w:ascii="宋体"/>
          <w:strike/>
          <w:color w:val="FF0000"/>
          <w:sz w:val="24"/>
          <w:szCs w:val="24"/>
        </w:rPr>
      </w:pPr>
    </w:p>
    <w:p w:rsidR="004814D4" w:rsidRPr="00BE2FAC" w:rsidRDefault="004814D4" w:rsidP="004814D4">
      <w:pPr>
        <w:pStyle w:val="4"/>
      </w:pPr>
      <w:bookmarkStart w:id="96" w:name="_Toc1572829"/>
      <w:bookmarkStart w:id="97" w:name="_Toc2003732"/>
      <w:bookmarkStart w:id="98" w:name="_Toc2259153"/>
      <w:r w:rsidRPr="00BE2FAC">
        <w:rPr>
          <w:rFonts w:hint="eastAsia"/>
        </w:rPr>
        <w:t>【</w:t>
      </w:r>
      <w:r w:rsidRPr="00BE2FAC">
        <w:t>1</w:t>
      </w:r>
      <w:r>
        <w:t>3</w:t>
      </w:r>
      <w:r w:rsidRPr="00BE2FAC">
        <w:rPr>
          <w:rFonts w:hint="eastAsia"/>
        </w:rPr>
        <w:t>】因合并</w:t>
      </w:r>
      <w:r w:rsidRPr="00BE2FAC">
        <w:t>(</w:t>
      </w:r>
      <w:r w:rsidRPr="00BE2FAC">
        <w:rPr>
          <w:rFonts w:hint="eastAsia"/>
        </w:rPr>
        <w:t>分立</w:t>
      </w:r>
      <w:r w:rsidRPr="00BE2FAC">
        <w:t>)</w:t>
      </w:r>
      <w:r w:rsidRPr="00BE2FAC">
        <w:rPr>
          <w:rFonts w:hint="eastAsia"/>
        </w:rPr>
        <w:t>公司申请其持有股权所在公司的变更登记提交材料规范</w:t>
      </w:r>
      <w:bookmarkEnd w:id="96"/>
      <w:bookmarkEnd w:id="97"/>
      <w:bookmarkEnd w:id="98"/>
    </w:p>
    <w:p w:rsidR="004814D4" w:rsidRDefault="004814D4" w:rsidP="004814D4">
      <w:pPr>
        <w:pStyle w:val="a6"/>
        <w:widowControl/>
        <w:spacing w:line="440" w:lineRule="exact"/>
        <w:ind w:firstLineChars="200" w:firstLine="480"/>
        <w:jc w:val="left"/>
        <w:rPr>
          <w:rFonts w:hAnsi="宋体"/>
          <w:sz w:val="24"/>
          <w:szCs w:val="24"/>
        </w:rPr>
      </w:pPr>
      <w:r>
        <w:rPr>
          <w:rFonts w:hAnsi="宋体" w:hint="eastAsia"/>
          <w:sz w:val="24"/>
          <w:szCs w:val="24"/>
        </w:rPr>
        <w:t>合并</w:t>
      </w:r>
      <w:r>
        <w:rPr>
          <w:rFonts w:hAnsi="宋体"/>
          <w:sz w:val="24"/>
          <w:szCs w:val="24"/>
        </w:rPr>
        <w:t>(</w:t>
      </w:r>
      <w:r>
        <w:rPr>
          <w:rFonts w:hAnsi="宋体" w:hint="eastAsia"/>
          <w:sz w:val="24"/>
          <w:szCs w:val="24"/>
        </w:rPr>
        <w:t>分立</w:t>
      </w:r>
      <w:r>
        <w:rPr>
          <w:rFonts w:hAnsi="宋体"/>
          <w:sz w:val="24"/>
          <w:szCs w:val="24"/>
        </w:rPr>
        <w:t>)</w:t>
      </w:r>
      <w:r>
        <w:rPr>
          <w:rFonts w:hAnsi="宋体" w:hint="eastAsia"/>
          <w:sz w:val="24"/>
          <w:szCs w:val="24"/>
        </w:rPr>
        <w:t>前所持其他公司股权属于新设或存续公司的，申请持有股权所在公司变更登记时，应当提交以下材料：</w:t>
      </w:r>
    </w:p>
    <w:p w:rsidR="004814D4" w:rsidRDefault="004814D4" w:rsidP="004814D4">
      <w:pPr>
        <w:pStyle w:val="a6"/>
        <w:widowControl/>
        <w:spacing w:line="440" w:lineRule="exact"/>
        <w:ind w:firstLineChars="200" w:firstLine="480"/>
        <w:jc w:val="left"/>
        <w:rPr>
          <w:rFonts w:hAnsi="宋体"/>
          <w:sz w:val="24"/>
          <w:szCs w:val="24"/>
        </w:rPr>
      </w:pPr>
      <w:r>
        <w:rPr>
          <w:rFonts w:hAnsi="宋体"/>
          <w:sz w:val="24"/>
          <w:szCs w:val="24"/>
        </w:rPr>
        <w:t>1.</w:t>
      </w:r>
      <w:r>
        <w:rPr>
          <w:rFonts w:hAnsi="宋体" w:hint="eastAsia"/>
          <w:sz w:val="24"/>
          <w:szCs w:val="24"/>
        </w:rPr>
        <w:t>《公司登记（备案）申请书》。</w:t>
      </w:r>
    </w:p>
    <w:p w:rsidR="004814D4" w:rsidRDefault="004814D4" w:rsidP="004814D4">
      <w:pPr>
        <w:pStyle w:val="a6"/>
        <w:widowControl/>
        <w:spacing w:line="440" w:lineRule="exact"/>
        <w:ind w:firstLineChars="200" w:firstLine="480"/>
        <w:jc w:val="left"/>
        <w:rPr>
          <w:rFonts w:hAnsi="宋体"/>
          <w:sz w:val="24"/>
          <w:szCs w:val="24"/>
        </w:rPr>
      </w:pPr>
      <w:r>
        <w:rPr>
          <w:rFonts w:hAnsi="宋体"/>
          <w:sz w:val="24"/>
          <w:szCs w:val="24"/>
        </w:rPr>
        <w:t>2.</w:t>
      </w:r>
      <w:r>
        <w:rPr>
          <w:rFonts w:hAnsi="宋体" w:hint="eastAsia"/>
          <w:sz w:val="24"/>
          <w:szCs w:val="24"/>
        </w:rPr>
        <w:t>合并的提交合并协议复印件；分立的提交分立决议或决定复印件。</w:t>
      </w:r>
    </w:p>
    <w:p w:rsidR="004814D4" w:rsidRDefault="004814D4" w:rsidP="004814D4">
      <w:pPr>
        <w:pStyle w:val="a6"/>
        <w:widowControl/>
        <w:spacing w:line="400" w:lineRule="exact"/>
        <w:ind w:firstLineChars="200" w:firstLine="480"/>
        <w:jc w:val="left"/>
        <w:rPr>
          <w:rFonts w:hAnsi="宋体"/>
          <w:strike/>
          <w:sz w:val="24"/>
          <w:szCs w:val="24"/>
        </w:rPr>
      </w:pPr>
      <w:r>
        <w:rPr>
          <w:rFonts w:hAnsi="宋体"/>
          <w:sz w:val="24"/>
          <w:szCs w:val="24"/>
        </w:rPr>
        <w:t>3.</w:t>
      </w:r>
      <w:r>
        <w:rPr>
          <w:rFonts w:hAnsi="宋体" w:hint="eastAsia"/>
          <w:sz w:val="24"/>
          <w:szCs w:val="24"/>
        </w:rPr>
        <w:t>载明合并</w:t>
      </w:r>
      <w:r w:rsidRPr="00B4072D">
        <w:rPr>
          <w:rFonts w:hAnsi="宋体" w:hint="eastAsia"/>
          <w:sz w:val="24"/>
          <w:szCs w:val="24"/>
        </w:rPr>
        <w:t>（分立）</w:t>
      </w:r>
      <w:r>
        <w:rPr>
          <w:rFonts w:hAnsi="宋体" w:hint="eastAsia"/>
          <w:sz w:val="24"/>
          <w:szCs w:val="24"/>
        </w:rPr>
        <w:t>情况的解散公司注销证明、新设或存续公司的设立或变更证明。</w:t>
      </w:r>
    </w:p>
    <w:p w:rsidR="004814D4" w:rsidRDefault="004814D4" w:rsidP="004814D4">
      <w:pPr>
        <w:pStyle w:val="a6"/>
        <w:widowControl/>
        <w:spacing w:line="440" w:lineRule="exact"/>
        <w:ind w:firstLineChars="200" w:firstLine="480"/>
        <w:jc w:val="left"/>
        <w:rPr>
          <w:rFonts w:hAnsi="宋体"/>
          <w:sz w:val="24"/>
          <w:szCs w:val="24"/>
        </w:rPr>
      </w:pPr>
      <w:r>
        <w:rPr>
          <w:rFonts w:hAnsi="宋体"/>
          <w:sz w:val="24"/>
          <w:szCs w:val="24"/>
        </w:rPr>
        <w:t>4.</w:t>
      </w:r>
      <w:r>
        <w:rPr>
          <w:rFonts w:hAnsi="宋体" w:hint="eastAsia"/>
          <w:sz w:val="24"/>
          <w:szCs w:val="24"/>
        </w:rPr>
        <w:t>公司章程或者公司章程修正案（公司法定代表人签字）。</w:t>
      </w:r>
    </w:p>
    <w:p w:rsidR="004814D4" w:rsidRPr="00945199" w:rsidRDefault="004814D4" w:rsidP="004814D4">
      <w:pPr>
        <w:pStyle w:val="a6"/>
        <w:widowControl/>
        <w:spacing w:line="400" w:lineRule="exact"/>
        <w:ind w:firstLineChars="200" w:firstLine="480"/>
        <w:rPr>
          <w:rFonts w:hAnsi="宋体"/>
          <w:sz w:val="24"/>
          <w:szCs w:val="24"/>
        </w:rPr>
      </w:pPr>
      <w:r>
        <w:rPr>
          <w:rFonts w:hAnsi="宋体"/>
          <w:sz w:val="24"/>
          <w:szCs w:val="24"/>
        </w:rPr>
        <w:t>5.</w:t>
      </w:r>
      <w:r>
        <w:rPr>
          <w:rFonts w:hAnsi="宋体" w:hint="eastAsia"/>
          <w:sz w:val="24"/>
          <w:szCs w:val="24"/>
        </w:rPr>
        <w:t>因合并（分立）新设或存续公司的营业执照复印件。</w:t>
      </w:r>
    </w:p>
    <w:p w:rsidR="004814D4" w:rsidRDefault="004814D4" w:rsidP="004814D4">
      <w:pPr>
        <w:pStyle w:val="a6"/>
        <w:widowControl/>
        <w:spacing w:line="440" w:lineRule="exact"/>
        <w:ind w:firstLineChars="200" w:firstLine="480"/>
        <w:jc w:val="left"/>
        <w:rPr>
          <w:rFonts w:hAnsi="宋体"/>
          <w:sz w:val="24"/>
          <w:szCs w:val="24"/>
        </w:rPr>
      </w:pPr>
      <w:r>
        <w:rPr>
          <w:rFonts w:hAnsi="宋体"/>
          <w:sz w:val="24"/>
          <w:szCs w:val="24"/>
        </w:rPr>
        <w:t>6.</w:t>
      </w:r>
      <w:r>
        <w:rPr>
          <w:rFonts w:hAnsi="宋体" w:hint="eastAsia"/>
          <w:sz w:val="24"/>
          <w:szCs w:val="24"/>
        </w:rPr>
        <w:t>法律、行政法规和国务院决定规定必须报经批准的，提交有关的批准文件或者许可证件复印件。</w:t>
      </w:r>
    </w:p>
    <w:p w:rsidR="004814D4" w:rsidRPr="00DB6616" w:rsidRDefault="004814D4" w:rsidP="004814D4">
      <w:pPr>
        <w:pStyle w:val="a6"/>
        <w:widowControl/>
        <w:spacing w:line="440" w:lineRule="exact"/>
        <w:ind w:firstLineChars="200" w:firstLine="480"/>
        <w:jc w:val="left"/>
        <w:rPr>
          <w:rFonts w:hAnsi="宋体"/>
          <w:sz w:val="24"/>
          <w:szCs w:val="24"/>
        </w:rPr>
      </w:pPr>
      <w:r>
        <w:rPr>
          <w:rFonts w:hAnsi="宋体"/>
          <w:sz w:val="24"/>
          <w:szCs w:val="24"/>
        </w:rPr>
        <w:t>7.</w:t>
      </w:r>
      <w:r>
        <w:rPr>
          <w:rFonts w:hAnsi="宋体" w:hint="eastAsia"/>
          <w:sz w:val="24"/>
          <w:szCs w:val="24"/>
        </w:rPr>
        <w:t>已领取纸质版营业执照的缴回营业执照正、副本。</w:t>
      </w:r>
    </w:p>
    <w:p w:rsidR="004814D4" w:rsidRPr="00C65D6C" w:rsidRDefault="004814D4" w:rsidP="004814D4">
      <w:pPr>
        <w:rPr>
          <w:rFonts w:ascii="黑体" w:eastAsia="黑体" w:hAnsi="黑体" w:cs="宋体"/>
          <w:b/>
          <w:color w:val="000000"/>
          <w:sz w:val="32"/>
          <w:szCs w:val="32"/>
        </w:rPr>
      </w:pPr>
    </w:p>
    <w:p w:rsidR="004814D4" w:rsidRPr="00545B1A" w:rsidRDefault="004814D4" w:rsidP="004814D4">
      <w:pPr>
        <w:pStyle w:val="2"/>
        <w:rPr>
          <w:rFonts w:ascii="宋体" w:eastAsia="宋体" w:hAnsi="宋体"/>
          <w:sz w:val="28"/>
          <w:szCs w:val="28"/>
        </w:rPr>
      </w:pPr>
      <w:bookmarkStart w:id="99" w:name="_Toc1572830"/>
      <w:bookmarkStart w:id="100" w:name="_Toc2003733"/>
      <w:bookmarkStart w:id="101" w:name="_Toc2259154"/>
      <w:r w:rsidRPr="00C65D6C">
        <w:rPr>
          <w:rFonts w:hint="eastAsia"/>
        </w:rPr>
        <w:lastRenderedPageBreak/>
        <w:t>二、非公司企业登记提交材料规范</w:t>
      </w:r>
      <w:bookmarkEnd w:id="99"/>
      <w:bookmarkEnd w:id="100"/>
      <w:bookmarkEnd w:id="101"/>
    </w:p>
    <w:p w:rsidR="004814D4" w:rsidRDefault="004814D4" w:rsidP="004814D4">
      <w:pPr>
        <w:pStyle w:val="3"/>
        <w:rPr>
          <w:strike/>
          <w:color w:val="FF0000"/>
          <w:sz w:val="24"/>
          <w:szCs w:val="24"/>
        </w:rPr>
      </w:pPr>
      <w:r>
        <w:t xml:space="preserve"> </w:t>
      </w:r>
      <w:r w:rsidRPr="00BE2FAC">
        <w:t xml:space="preserve">  </w:t>
      </w:r>
      <w:bookmarkStart w:id="102" w:name="_Toc1572831"/>
      <w:bookmarkStart w:id="103" w:name="_Toc2003734"/>
      <w:bookmarkStart w:id="104" w:name="_Toc2259155"/>
      <w:r w:rsidRPr="00BE2FAC">
        <w:t>(</w:t>
      </w:r>
      <w:proofErr w:type="gramStart"/>
      <w:r w:rsidRPr="00BE2FAC">
        <w:rPr>
          <w:rFonts w:hint="eastAsia"/>
        </w:rPr>
        <w:t>一</w:t>
      </w:r>
      <w:proofErr w:type="gramEnd"/>
      <w:r w:rsidRPr="00BE2FAC">
        <w:t>)</w:t>
      </w:r>
      <w:r w:rsidRPr="00BE2FAC">
        <w:rPr>
          <w:rFonts w:hint="eastAsia"/>
        </w:rPr>
        <w:t>非公司企业开业登记提交材料规范</w:t>
      </w:r>
      <w:bookmarkEnd w:id="102"/>
      <w:bookmarkEnd w:id="103"/>
      <w:bookmarkEnd w:id="104"/>
    </w:p>
    <w:p w:rsidR="004814D4" w:rsidRPr="00BE2FAC" w:rsidRDefault="004814D4" w:rsidP="004814D4">
      <w:pPr>
        <w:pStyle w:val="4"/>
      </w:pPr>
      <w:bookmarkStart w:id="105" w:name="_Toc1572832"/>
      <w:bookmarkStart w:id="106" w:name="_Toc2003735"/>
      <w:bookmarkStart w:id="107" w:name="_Toc2259156"/>
      <w:r w:rsidRPr="00BE2FAC">
        <w:rPr>
          <w:rFonts w:hint="eastAsia"/>
        </w:rPr>
        <w:t>【</w:t>
      </w:r>
      <w:r w:rsidRPr="00BE2FAC">
        <w:t>1</w:t>
      </w:r>
      <w:r>
        <w:t>4</w:t>
      </w:r>
      <w:r w:rsidRPr="00BE2FAC">
        <w:rPr>
          <w:rFonts w:hint="eastAsia"/>
        </w:rPr>
        <w:t>】非公司企业法人开业登记提交材料规范</w:t>
      </w:r>
      <w:bookmarkEnd w:id="105"/>
      <w:bookmarkEnd w:id="106"/>
      <w:bookmarkEnd w:id="107"/>
    </w:p>
    <w:p w:rsidR="004814D4" w:rsidRDefault="004814D4" w:rsidP="004814D4">
      <w:pPr>
        <w:widowControl/>
        <w:adjustRightInd w:val="0"/>
        <w:snapToGrid w:val="0"/>
        <w:spacing w:line="440" w:lineRule="exact"/>
        <w:jc w:val="left"/>
        <w:rPr>
          <w:rFonts w:ascii="宋体"/>
          <w:strike/>
          <w:sz w:val="24"/>
          <w:szCs w:val="24"/>
        </w:rPr>
      </w:pPr>
      <w:r>
        <w:rPr>
          <w:rFonts w:ascii="宋体" w:hAnsi="宋体"/>
          <w:sz w:val="24"/>
          <w:szCs w:val="24"/>
        </w:rPr>
        <w:t xml:space="preserve">    1.</w:t>
      </w:r>
      <w:r>
        <w:rPr>
          <w:rFonts w:ascii="宋体" w:hAnsi="宋体" w:hint="eastAsia"/>
          <w:sz w:val="24"/>
          <w:szCs w:val="24"/>
        </w:rPr>
        <w:t>《非公司企业法人登记</w:t>
      </w:r>
      <w:r>
        <w:rPr>
          <w:rFonts w:ascii="宋体" w:hAnsi="宋体"/>
          <w:sz w:val="24"/>
          <w:szCs w:val="24"/>
        </w:rPr>
        <w:t>(</w:t>
      </w:r>
      <w:r>
        <w:rPr>
          <w:rFonts w:ascii="宋体" w:hAnsi="宋体" w:hint="eastAsia"/>
          <w:sz w:val="24"/>
          <w:szCs w:val="24"/>
        </w:rPr>
        <w:t>备案）申请书》。</w:t>
      </w:r>
    </w:p>
    <w:p w:rsidR="004814D4" w:rsidRDefault="004814D4" w:rsidP="004814D4">
      <w:pPr>
        <w:widowControl/>
        <w:adjustRightInd w:val="0"/>
        <w:snapToGrid w:val="0"/>
        <w:spacing w:line="440" w:lineRule="exact"/>
        <w:jc w:val="left"/>
        <w:rPr>
          <w:rFonts w:ascii="宋体"/>
          <w:sz w:val="24"/>
          <w:szCs w:val="24"/>
        </w:rPr>
      </w:pPr>
      <w:r>
        <w:rPr>
          <w:rFonts w:ascii="宋体" w:hAnsi="宋体" w:hint="eastAsia"/>
          <w:sz w:val="24"/>
          <w:szCs w:val="24"/>
        </w:rPr>
        <w:t xml:space="preserve">　　</w:t>
      </w:r>
      <w:r>
        <w:rPr>
          <w:rFonts w:ascii="宋体" w:hAnsi="宋体"/>
          <w:sz w:val="24"/>
          <w:szCs w:val="24"/>
        </w:rPr>
        <w:t>2</w:t>
      </w:r>
      <w:r>
        <w:rPr>
          <w:rFonts w:ascii="宋体"/>
          <w:sz w:val="24"/>
          <w:szCs w:val="24"/>
        </w:rPr>
        <w:t>.</w:t>
      </w:r>
      <w:r>
        <w:rPr>
          <w:rFonts w:ascii="宋体" w:hAnsi="宋体" w:hint="eastAsia"/>
          <w:sz w:val="24"/>
          <w:szCs w:val="24"/>
        </w:rPr>
        <w:t>企业法人组织章程（主管部门（出资人）加盖公章）。</w:t>
      </w:r>
    </w:p>
    <w:p w:rsidR="004814D4" w:rsidRDefault="004814D4" w:rsidP="004814D4">
      <w:pPr>
        <w:widowControl/>
        <w:adjustRightInd w:val="0"/>
        <w:snapToGrid w:val="0"/>
        <w:spacing w:line="440" w:lineRule="exact"/>
        <w:ind w:firstLine="465"/>
        <w:jc w:val="left"/>
        <w:rPr>
          <w:rFonts w:ascii="Times New Roman" w:hAnsi="Times New Roman"/>
          <w:sz w:val="24"/>
          <w:szCs w:val="24"/>
        </w:rPr>
      </w:pPr>
      <w:r w:rsidRPr="00EC735D">
        <w:rPr>
          <w:rFonts w:ascii="宋体" w:hAnsi="宋体"/>
          <w:sz w:val="24"/>
          <w:szCs w:val="24"/>
        </w:rPr>
        <w:t>3</w:t>
      </w:r>
      <w:r w:rsidRPr="00EC735D">
        <w:rPr>
          <w:rFonts w:ascii="宋体"/>
          <w:sz w:val="24"/>
          <w:szCs w:val="24"/>
        </w:rPr>
        <w:t>.</w:t>
      </w:r>
      <w:r>
        <w:rPr>
          <w:rFonts w:ascii="Times New Roman" w:hAnsi="Times New Roman" w:hint="eastAsia"/>
          <w:sz w:val="24"/>
          <w:szCs w:val="24"/>
        </w:rPr>
        <w:t>主管部门（出资人）的主体资格证明。</w:t>
      </w:r>
    </w:p>
    <w:p w:rsidR="004814D4" w:rsidRDefault="004814D4" w:rsidP="004814D4">
      <w:pPr>
        <w:widowControl/>
        <w:adjustRightInd w:val="0"/>
        <w:snapToGrid w:val="0"/>
        <w:spacing w:line="440" w:lineRule="exact"/>
        <w:ind w:firstLine="465"/>
        <w:jc w:val="left"/>
        <w:rPr>
          <w:rFonts w:ascii="宋体"/>
          <w:sz w:val="24"/>
          <w:szCs w:val="24"/>
        </w:rPr>
      </w:pPr>
      <w:r>
        <w:rPr>
          <w:rFonts w:ascii="宋体" w:hAnsi="宋体" w:hint="eastAsia"/>
          <w:sz w:val="24"/>
          <w:szCs w:val="24"/>
        </w:rPr>
        <w:t>◆</w:t>
      </w:r>
      <w:r>
        <w:rPr>
          <w:rFonts w:ascii="宋体" w:hAnsi="宋体"/>
          <w:sz w:val="24"/>
          <w:szCs w:val="24"/>
        </w:rPr>
        <w:t xml:space="preserve"> </w:t>
      </w:r>
      <w:r>
        <w:rPr>
          <w:rFonts w:ascii="宋体" w:hAnsi="宋体" w:hint="eastAsia"/>
          <w:sz w:val="24"/>
          <w:szCs w:val="24"/>
        </w:rPr>
        <w:t>主管部门（出资人）为企业的，提交营业执照复印件。</w:t>
      </w:r>
    </w:p>
    <w:p w:rsidR="004814D4" w:rsidRDefault="004814D4" w:rsidP="004814D4">
      <w:pPr>
        <w:widowControl/>
        <w:adjustRightInd w:val="0"/>
        <w:snapToGrid w:val="0"/>
        <w:spacing w:line="440" w:lineRule="exact"/>
        <w:jc w:val="left"/>
        <w:rPr>
          <w:rFonts w:ascii="宋体"/>
          <w:sz w:val="24"/>
          <w:szCs w:val="24"/>
        </w:rPr>
      </w:pPr>
      <w:r>
        <w:rPr>
          <w:rFonts w:ascii="宋体" w:hAnsi="宋体"/>
          <w:sz w:val="24"/>
          <w:szCs w:val="24"/>
        </w:rPr>
        <w:t xml:space="preserve">    </w:t>
      </w:r>
      <w:r>
        <w:rPr>
          <w:rFonts w:ascii="宋体" w:hAnsi="宋体" w:hint="eastAsia"/>
          <w:sz w:val="24"/>
          <w:szCs w:val="24"/>
        </w:rPr>
        <w:t>◆</w:t>
      </w:r>
      <w:r>
        <w:rPr>
          <w:rFonts w:ascii="宋体" w:hAnsi="宋体"/>
          <w:sz w:val="24"/>
          <w:szCs w:val="24"/>
        </w:rPr>
        <w:t xml:space="preserve"> </w:t>
      </w:r>
      <w:r>
        <w:rPr>
          <w:rFonts w:ascii="宋体" w:hAnsi="宋体" w:hint="eastAsia"/>
          <w:sz w:val="24"/>
          <w:szCs w:val="24"/>
        </w:rPr>
        <w:t>主管部门（出资人）为事业法人的，提交事业法人登记证书复印件。</w:t>
      </w:r>
    </w:p>
    <w:p w:rsidR="004814D4" w:rsidRDefault="004814D4" w:rsidP="004814D4">
      <w:pPr>
        <w:widowControl/>
        <w:adjustRightInd w:val="0"/>
        <w:snapToGrid w:val="0"/>
        <w:spacing w:line="440" w:lineRule="exact"/>
        <w:jc w:val="left"/>
        <w:rPr>
          <w:rFonts w:ascii="宋体"/>
          <w:sz w:val="24"/>
          <w:szCs w:val="24"/>
        </w:rPr>
      </w:pPr>
      <w:r>
        <w:rPr>
          <w:rFonts w:ascii="宋体" w:hAnsi="宋体"/>
          <w:sz w:val="24"/>
          <w:szCs w:val="24"/>
        </w:rPr>
        <w:t xml:space="preserve">    </w:t>
      </w:r>
      <w:r>
        <w:rPr>
          <w:rFonts w:ascii="宋体" w:hAnsi="宋体" w:hint="eastAsia"/>
          <w:sz w:val="24"/>
          <w:szCs w:val="24"/>
        </w:rPr>
        <w:t>◆</w:t>
      </w:r>
      <w:r>
        <w:rPr>
          <w:rFonts w:ascii="宋体" w:hAnsi="宋体"/>
          <w:sz w:val="24"/>
          <w:szCs w:val="24"/>
        </w:rPr>
        <w:t xml:space="preserve"> </w:t>
      </w:r>
      <w:r>
        <w:rPr>
          <w:rFonts w:ascii="宋体" w:hAnsi="宋体" w:hint="eastAsia"/>
          <w:sz w:val="24"/>
          <w:szCs w:val="24"/>
        </w:rPr>
        <w:t>主管部门（出资人）为社团法人的，提交社团法人登记证复印件。</w:t>
      </w:r>
    </w:p>
    <w:p w:rsidR="004814D4" w:rsidRDefault="004814D4" w:rsidP="004814D4">
      <w:pPr>
        <w:widowControl/>
        <w:adjustRightInd w:val="0"/>
        <w:snapToGrid w:val="0"/>
        <w:spacing w:line="440" w:lineRule="exact"/>
        <w:ind w:firstLineChars="200" w:firstLine="480"/>
        <w:jc w:val="left"/>
        <w:rPr>
          <w:rFonts w:ascii="宋体"/>
          <w:sz w:val="24"/>
          <w:szCs w:val="24"/>
        </w:rPr>
      </w:pPr>
      <w:r>
        <w:rPr>
          <w:rFonts w:ascii="宋体" w:hAnsi="宋体" w:hint="eastAsia"/>
          <w:sz w:val="24"/>
          <w:szCs w:val="24"/>
        </w:rPr>
        <w:t>◆</w:t>
      </w:r>
      <w:r>
        <w:rPr>
          <w:rFonts w:ascii="宋体" w:hAnsi="宋体"/>
          <w:sz w:val="24"/>
          <w:szCs w:val="24"/>
        </w:rPr>
        <w:t xml:space="preserve"> </w:t>
      </w:r>
      <w:r>
        <w:rPr>
          <w:rFonts w:ascii="宋体" w:hAnsi="宋体" w:hint="eastAsia"/>
          <w:sz w:val="24"/>
          <w:szCs w:val="24"/>
        </w:rPr>
        <w:t>主管部门（出资人）为民办非企业单位的，提交民办非企业单位证书复印件。</w:t>
      </w:r>
    </w:p>
    <w:p w:rsidR="004814D4" w:rsidRDefault="004814D4" w:rsidP="004814D4">
      <w:pPr>
        <w:widowControl/>
        <w:adjustRightInd w:val="0"/>
        <w:snapToGrid w:val="0"/>
        <w:spacing w:line="440" w:lineRule="exact"/>
        <w:ind w:firstLineChars="200" w:firstLine="480"/>
        <w:jc w:val="left"/>
        <w:rPr>
          <w:rFonts w:ascii="宋体"/>
          <w:sz w:val="24"/>
          <w:szCs w:val="24"/>
        </w:rPr>
      </w:pPr>
      <w:r>
        <w:rPr>
          <w:rFonts w:ascii="宋体" w:hAnsi="宋体" w:hint="eastAsia"/>
          <w:sz w:val="24"/>
          <w:szCs w:val="24"/>
        </w:rPr>
        <w:t>◆</w:t>
      </w:r>
      <w:r>
        <w:rPr>
          <w:rFonts w:ascii="宋体" w:hAnsi="宋体"/>
          <w:sz w:val="24"/>
          <w:szCs w:val="24"/>
        </w:rPr>
        <w:t xml:space="preserve"> </w:t>
      </w:r>
      <w:r>
        <w:rPr>
          <w:rFonts w:ascii="宋体" w:hAnsi="宋体" w:hint="eastAsia"/>
          <w:sz w:val="24"/>
          <w:szCs w:val="24"/>
        </w:rPr>
        <w:t>其他主管部门（出资人）的</w:t>
      </w:r>
      <w:r>
        <w:rPr>
          <w:rFonts w:ascii="宋体"/>
          <w:sz w:val="24"/>
          <w:szCs w:val="24"/>
        </w:rPr>
        <w:t>,</w:t>
      </w:r>
      <w:r>
        <w:rPr>
          <w:rFonts w:ascii="宋体" w:hAnsi="宋体" w:hint="eastAsia"/>
          <w:sz w:val="24"/>
          <w:szCs w:val="24"/>
        </w:rPr>
        <w:t>提交有关法律法规规定的资格证明复印件。</w:t>
      </w:r>
    </w:p>
    <w:p w:rsidR="004814D4" w:rsidRDefault="004814D4" w:rsidP="004814D4">
      <w:pPr>
        <w:widowControl/>
        <w:adjustRightInd w:val="0"/>
        <w:snapToGrid w:val="0"/>
        <w:spacing w:line="440" w:lineRule="exact"/>
        <w:jc w:val="left"/>
        <w:rPr>
          <w:rFonts w:ascii="宋体"/>
          <w:sz w:val="24"/>
          <w:szCs w:val="24"/>
        </w:rPr>
      </w:pPr>
      <w:r>
        <w:rPr>
          <w:rFonts w:ascii="宋体" w:hAnsi="宋体"/>
          <w:sz w:val="24"/>
          <w:szCs w:val="24"/>
        </w:rPr>
        <w:t xml:space="preserve">    4</w:t>
      </w:r>
      <w:r>
        <w:rPr>
          <w:rFonts w:ascii="宋体"/>
          <w:sz w:val="24"/>
          <w:szCs w:val="24"/>
        </w:rPr>
        <w:t>.</w:t>
      </w:r>
      <w:r>
        <w:rPr>
          <w:rFonts w:ascii="宋体" w:hAnsi="宋体" w:hint="eastAsia"/>
          <w:sz w:val="24"/>
          <w:szCs w:val="24"/>
        </w:rPr>
        <w:t>主管部门（出资人）的出资证明。</w:t>
      </w:r>
    </w:p>
    <w:p w:rsidR="004814D4" w:rsidRDefault="004814D4" w:rsidP="004814D4">
      <w:pPr>
        <w:widowControl/>
        <w:adjustRightInd w:val="0"/>
        <w:snapToGrid w:val="0"/>
        <w:spacing w:line="440" w:lineRule="exact"/>
        <w:jc w:val="left"/>
        <w:rPr>
          <w:rFonts w:ascii="宋体"/>
          <w:sz w:val="24"/>
          <w:szCs w:val="24"/>
        </w:rPr>
      </w:pPr>
      <w:r>
        <w:rPr>
          <w:rFonts w:ascii="宋体" w:hAnsi="宋体"/>
          <w:sz w:val="24"/>
          <w:szCs w:val="24"/>
        </w:rPr>
        <w:t xml:space="preserve">    </w:t>
      </w:r>
      <w:r>
        <w:rPr>
          <w:rFonts w:ascii="宋体" w:hAnsi="宋体" w:hint="eastAsia"/>
          <w:sz w:val="24"/>
          <w:szCs w:val="24"/>
        </w:rPr>
        <w:t>◆</w:t>
      </w:r>
      <w:r>
        <w:rPr>
          <w:rFonts w:ascii="宋体" w:hAnsi="宋体"/>
          <w:sz w:val="24"/>
          <w:szCs w:val="24"/>
        </w:rPr>
        <w:t xml:space="preserve"> </w:t>
      </w:r>
      <w:r>
        <w:rPr>
          <w:rFonts w:ascii="宋体" w:hAnsi="宋体" w:hint="eastAsia"/>
          <w:sz w:val="24"/>
          <w:szCs w:val="24"/>
        </w:rPr>
        <w:t>主管部门（出资人）为国有企业或者事业法人的，提交国有资产管理部门出具的国有资产产权登记证明。</w:t>
      </w:r>
    </w:p>
    <w:p w:rsidR="004814D4" w:rsidRDefault="004814D4" w:rsidP="004814D4">
      <w:pPr>
        <w:widowControl/>
        <w:adjustRightInd w:val="0"/>
        <w:snapToGrid w:val="0"/>
        <w:spacing w:line="440" w:lineRule="exact"/>
        <w:jc w:val="left"/>
        <w:rPr>
          <w:rFonts w:ascii="宋体"/>
          <w:sz w:val="24"/>
          <w:szCs w:val="24"/>
        </w:rPr>
      </w:pPr>
      <w:r>
        <w:rPr>
          <w:rFonts w:ascii="宋体" w:hAnsi="宋体"/>
          <w:sz w:val="24"/>
          <w:szCs w:val="24"/>
        </w:rPr>
        <w:t xml:space="preserve">    </w:t>
      </w:r>
      <w:r>
        <w:rPr>
          <w:rFonts w:ascii="宋体" w:hAnsi="宋体" w:hint="eastAsia"/>
          <w:sz w:val="24"/>
          <w:szCs w:val="24"/>
        </w:rPr>
        <w:t>◆</w:t>
      </w:r>
      <w:r>
        <w:rPr>
          <w:rFonts w:ascii="宋体" w:hAnsi="宋体"/>
          <w:sz w:val="24"/>
          <w:szCs w:val="24"/>
        </w:rPr>
        <w:t xml:space="preserve"> </w:t>
      </w:r>
      <w:r>
        <w:rPr>
          <w:rFonts w:ascii="宋体" w:hAnsi="宋体" w:hint="eastAsia"/>
          <w:sz w:val="24"/>
          <w:szCs w:val="24"/>
        </w:rPr>
        <w:t>主管部门（出资人）为集体所有制企业或者社团组织、民办非企业单位的，提交依法设立的验资机构出具的验资证明。</w:t>
      </w:r>
    </w:p>
    <w:p w:rsidR="004814D4" w:rsidRDefault="004814D4" w:rsidP="004814D4">
      <w:pPr>
        <w:widowControl/>
        <w:adjustRightInd w:val="0"/>
        <w:snapToGrid w:val="0"/>
        <w:spacing w:line="440" w:lineRule="exact"/>
        <w:ind w:firstLineChars="200" w:firstLine="480"/>
        <w:jc w:val="left"/>
        <w:rPr>
          <w:rFonts w:ascii="宋体"/>
          <w:sz w:val="24"/>
          <w:szCs w:val="24"/>
        </w:rPr>
      </w:pPr>
      <w:r>
        <w:rPr>
          <w:rFonts w:ascii="宋体" w:hAnsi="宋体" w:hint="eastAsia"/>
          <w:sz w:val="24"/>
          <w:szCs w:val="24"/>
        </w:rPr>
        <w:t>◆</w:t>
      </w:r>
      <w:r>
        <w:rPr>
          <w:rFonts w:ascii="宋体" w:hAnsi="宋体"/>
          <w:sz w:val="24"/>
          <w:szCs w:val="24"/>
        </w:rPr>
        <w:t xml:space="preserve"> </w:t>
      </w:r>
      <w:r>
        <w:rPr>
          <w:rFonts w:ascii="宋体" w:hAnsi="宋体" w:hint="eastAsia"/>
          <w:sz w:val="24"/>
          <w:szCs w:val="24"/>
        </w:rPr>
        <w:t>主管部门（出资人）为工会的，由上一级工会出具证明。</w:t>
      </w:r>
    </w:p>
    <w:p w:rsidR="004814D4" w:rsidRDefault="004814D4" w:rsidP="004814D4">
      <w:pPr>
        <w:widowControl/>
        <w:adjustRightInd w:val="0"/>
        <w:snapToGrid w:val="0"/>
        <w:spacing w:line="440" w:lineRule="exact"/>
        <w:ind w:firstLineChars="200" w:firstLine="480"/>
        <w:jc w:val="left"/>
        <w:rPr>
          <w:rFonts w:ascii="宋体"/>
          <w:sz w:val="24"/>
          <w:szCs w:val="24"/>
        </w:rPr>
      </w:pPr>
      <w:r>
        <w:rPr>
          <w:rFonts w:ascii="宋体" w:hAnsi="宋体"/>
          <w:sz w:val="24"/>
          <w:szCs w:val="24"/>
        </w:rPr>
        <w:t>5</w:t>
      </w:r>
      <w:r>
        <w:rPr>
          <w:rFonts w:ascii="宋体"/>
          <w:sz w:val="24"/>
          <w:szCs w:val="24"/>
        </w:rPr>
        <w:t>.</w:t>
      </w:r>
      <w:r>
        <w:rPr>
          <w:rFonts w:ascii="宋体" w:hAnsi="宋体" w:hint="eastAsia"/>
          <w:sz w:val="24"/>
          <w:szCs w:val="24"/>
        </w:rPr>
        <w:t>企业法定代表人的任职文件。</w:t>
      </w:r>
    </w:p>
    <w:p w:rsidR="004814D4" w:rsidRDefault="004814D4" w:rsidP="004814D4">
      <w:pPr>
        <w:widowControl/>
        <w:adjustRightInd w:val="0"/>
        <w:snapToGrid w:val="0"/>
        <w:spacing w:line="440" w:lineRule="exact"/>
        <w:jc w:val="left"/>
        <w:rPr>
          <w:rFonts w:ascii="宋体"/>
          <w:sz w:val="24"/>
          <w:szCs w:val="24"/>
        </w:rPr>
      </w:pPr>
      <w:r>
        <w:rPr>
          <w:rFonts w:ascii="宋体" w:hAnsi="宋体"/>
          <w:sz w:val="24"/>
          <w:szCs w:val="24"/>
        </w:rPr>
        <w:t xml:space="preserve">    6</w:t>
      </w:r>
      <w:r>
        <w:rPr>
          <w:rFonts w:ascii="宋体"/>
          <w:sz w:val="24"/>
          <w:szCs w:val="24"/>
        </w:rPr>
        <w:t>.</w:t>
      </w:r>
      <w:r>
        <w:rPr>
          <w:rFonts w:ascii="宋体" w:hAnsi="宋体" w:hint="eastAsia"/>
          <w:sz w:val="24"/>
          <w:szCs w:val="24"/>
        </w:rPr>
        <w:t>住所使用证明。</w:t>
      </w:r>
    </w:p>
    <w:p w:rsidR="004814D4" w:rsidRDefault="004814D4" w:rsidP="004814D4">
      <w:pPr>
        <w:widowControl/>
        <w:adjustRightInd w:val="0"/>
        <w:snapToGrid w:val="0"/>
        <w:spacing w:line="440" w:lineRule="exact"/>
        <w:jc w:val="left"/>
        <w:rPr>
          <w:rFonts w:ascii="宋体"/>
          <w:sz w:val="24"/>
          <w:szCs w:val="24"/>
        </w:rPr>
      </w:pPr>
      <w:r>
        <w:rPr>
          <w:rFonts w:ascii="宋体" w:hAnsi="宋体" w:hint="eastAsia"/>
          <w:sz w:val="24"/>
          <w:szCs w:val="24"/>
        </w:rPr>
        <w:t xml:space="preserve">　　</w:t>
      </w:r>
      <w:r>
        <w:rPr>
          <w:rFonts w:ascii="宋体" w:hAnsi="宋体"/>
          <w:sz w:val="24"/>
          <w:szCs w:val="24"/>
        </w:rPr>
        <w:t>7</w:t>
      </w:r>
      <w:r>
        <w:rPr>
          <w:rFonts w:ascii="宋体"/>
          <w:sz w:val="24"/>
          <w:szCs w:val="24"/>
        </w:rPr>
        <w:t>.</w:t>
      </w:r>
      <w:r>
        <w:rPr>
          <w:rFonts w:ascii="宋体" w:hAnsi="宋体" w:hint="eastAsia"/>
          <w:sz w:val="24"/>
          <w:szCs w:val="24"/>
        </w:rPr>
        <w:t>法律、行政法规规定设立企业必须报经批准的或企业申请登记的经营范围中有法律、行政法规和国务院决定规定必须在登记前报经批准的项目，提交有关的批准文件或者许可证件复印件。</w:t>
      </w:r>
    </w:p>
    <w:p w:rsidR="004814D4" w:rsidRDefault="004814D4" w:rsidP="004814D4">
      <w:pPr>
        <w:widowControl/>
        <w:spacing w:line="440" w:lineRule="exact"/>
        <w:ind w:firstLineChars="200" w:firstLine="480"/>
        <w:jc w:val="left"/>
        <w:rPr>
          <w:rFonts w:ascii="宋体"/>
          <w:b/>
          <w:sz w:val="24"/>
          <w:szCs w:val="24"/>
        </w:rPr>
      </w:pPr>
      <w:r>
        <w:rPr>
          <w:rFonts w:ascii="宋体" w:hAnsi="Courier New" w:hint="eastAsia"/>
          <w:color w:val="000000"/>
          <w:sz w:val="24"/>
          <w:szCs w:val="24"/>
        </w:rPr>
        <w:t>申请人通过名称自主申报系统取得名称的，应同时提交自主申报名称信用承诺书。</w:t>
      </w:r>
    </w:p>
    <w:p w:rsidR="004814D4" w:rsidRDefault="004814D4" w:rsidP="004814D4">
      <w:pPr>
        <w:widowControl/>
        <w:spacing w:line="440" w:lineRule="exact"/>
        <w:ind w:firstLineChars="196" w:firstLine="472"/>
        <w:jc w:val="left"/>
        <w:rPr>
          <w:rFonts w:ascii="宋体"/>
          <w:b/>
          <w:sz w:val="24"/>
          <w:szCs w:val="24"/>
        </w:rPr>
      </w:pPr>
      <w:r>
        <w:rPr>
          <w:rFonts w:ascii="宋体" w:hAnsi="宋体" w:hint="eastAsia"/>
          <w:b/>
          <w:sz w:val="24"/>
          <w:szCs w:val="24"/>
        </w:rPr>
        <w:t>注：</w:t>
      </w:r>
    </w:p>
    <w:p w:rsidR="004814D4" w:rsidRDefault="004814D4" w:rsidP="004814D4">
      <w:pPr>
        <w:widowControl/>
        <w:spacing w:line="440" w:lineRule="exact"/>
        <w:jc w:val="left"/>
        <w:rPr>
          <w:rFonts w:ascii="宋体"/>
          <w:sz w:val="24"/>
          <w:szCs w:val="24"/>
        </w:rPr>
      </w:pPr>
      <w:r>
        <w:rPr>
          <w:rFonts w:ascii="宋体" w:hAnsi="宋体"/>
          <w:sz w:val="24"/>
          <w:szCs w:val="24"/>
        </w:rPr>
        <w:t xml:space="preserve">    1.</w:t>
      </w:r>
      <w:r>
        <w:rPr>
          <w:rFonts w:ascii="宋体" w:hAnsi="宋体" w:hint="eastAsia"/>
          <w:sz w:val="24"/>
          <w:szCs w:val="24"/>
        </w:rPr>
        <w:t>依照《企业法人登记管理条例》设立的企业法人申请开业登记适用本规范。</w:t>
      </w:r>
    </w:p>
    <w:p w:rsidR="004814D4" w:rsidRDefault="004814D4" w:rsidP="004814D4">
      <w:pPr>
        <w:rPr>
          <w:rFonts w:ascii="宋体"/>
          <w:strike/>
          <w:color w:val="FF0000"/>
          <w:sz w:val="24"/>
          <w:szCs w:val="24"/>
        </w:rPr>
      </w:pPr>
    </w:p>
    <w:p w:rsidR="004814D4" w:rsidRPr="006B1021" w:rsidRDefault="004814D4" w:rsidP="004814D4">
      <w:pPr>
        <w:pStyle w:val="4"/>
      </w:pPr>
      <w:bookmarkStart w:id="108" w:name="_Toc1571240"/>
      <w:bookmarkStart w:id="109" w:name="_Toc1571301"/>
      <w:bookmarkStart w:id="110" w:name="_Toc1572833"/>
      <w:bookmarkStart w:id="111" w:name="_Toc2003736"/>
      <w:bookmarkStart w:id="112" w:name="_Toc2259157"/>
      <w:r w:rsidRPr="006B1021">
        <w:rPr>
          <w:rFonts w:hint="eastAsia"/>
        </w:rPr>
        <w:lastRenderedPageBreak/>
        <w:t>【</w:t>
      </w:r>
      <w:r w:rsidRPr="006B1021">
        <w:t>1</w:t>
      </w:r>
      <w:r>
        <w:t>5</w:t>
      </w:r>
      <w:r w:rsidRPr="006B1021">
        <w:rPr>
          <w:rFonts w:hint="eastAsia"/>
        </w:rPr>
        <w:t>】营业单位、非法人分支机构开业登记提交材料规范</w:t>
      </w:r>
      <w:bookmarkEnd w:id="108"/>
      <w:bookmarkEnd w:id="109"/>
      <w:bookmarkEnd w:id="110"/>
      <w:bookmarkEnd w:id="111"/>
      <w:bookmarkEnd w:id="112"/>
    </w:p>
    <w:p w:rsidR="004814D4" w:rsidRDefault="004814D4" w:rsidP="004814D4">
      <w:pPr>
        <w:widowControl/>
        <w:adjustRightInd w:val="0"/>
        <w:snapToGrid w:val="0"/>
        <w:spacing w:line="440" w:lineRule="exact"/>
        <w:jc w:val="left"/>
        <w:rPr>
          <w:rFonts w:ascii="宋体"/>
          <w:sz w:val="24"/>
          <w:szCs w:val="24"/>
        </w:rPr>
      </w:pPr>
      <w:r>
        <w:rPr>
          <w:rFonts w:ascii="宋体" w:hAnsi="宋体"/>
          <w:sz w:val="24"/>
          <w:szCs w:val="24"/>
        </w:rPr>
        <w:t xml:space="preserve">    1.</w:t>
      </w:r>
      <w:r>
        <w:rPr>
          <w:rFonts w:ascii="宋体" w:hAnsi="宋体" w:hint="eastAsia"/>
          <w:sz w:val="24"/>
          <w:szCs w:val="24"/>
        </w:rPr>
        <w:t>《分公司、非法人分支机构、营业单位登记（备案）申请书》。</w:t>
      </w:r>
    </w:p>
    <w:p w:rsidR="004814D4" w:rsidRDefault="004814D4" w:rsidP="004814D4">
      <w:pPr>
        <w:widowControl/>
        <w:adjustRightInd w:val="0"/>
        <w:snapToGrid w:val="0"/>
        <w:spacing w:line="440" w:lineRule="exact"/>
        <w:ind w:firstLine="465"/>
        <w:jc w:val="left"/>
        <w:rPr>
          <w:rFonts w:ascii="宋体"/>
          <w:sz w:val="24"/>
          <w:szCs w:val="24"/>
        </w:rPr>
      </w:pPr>
      <w:r>
        <w:rPr>
          <w:rFonts w:ascii="宋体" w:hAnsi="宋体"/>
          <w:sz w:val="24"/>
          <w:szCs w:val="24"/>
        </w:rPr>
        <w:t>2</w:t>
      </w:r>
      <w:r>
        <w:rPr>
          <w:rFonts w:ascii="宋体"/>
          <w:sz w:val="24"/>
          <w:szCs w:val="24"/>
        </w:rPr>
        <w:t>.</w:t>
      </w:r>
      <w:r>
        <w:rPr>
          <w:rFonts w:ascii="宋体" w:hAnsi="宋体" w:hint="eastAsia"/>
          <w:sz w:val="24"/>
          <w:szCs w:val="24"/>
        </w:rPr>
        <w:t>主管部门（出资人）主体资格证明。</w:t>
      </w:r>
    </w:p>
    <w:p w:rsidR="004814D4" w:rsidRPr="00DD1FF8" w:rsidRDefault="004814D4" w:rsidP="004814D4">
      <w:pPr>
        <w:widowControl/>
        <w:adjustRightInd w:val="0"/>
        <w:snapToGrid w:val="0"/>
        <w:spacing w:line="440" w:lineRule="exact"/>
        <w:ind w:firstLine="465"/>
        <w:jc w:val="left"/>
        <w:rPr>
          <w:rFonts w:ascii="宋体"/>
          <w:sz w:val="24"/>
          <w:szCs w:val="24"/>
        </w:rPr>
      </w:pPr>
      <w:r>
        <w:rPr>
          <w:rFonts w:ascii="宋体" w:hAnsi="宋体" w:hint="eastAsia"/>
          <w:sz w:val="24"/>
          <w:szCs w:val="24"/>
        </w:rPr>
        <w:t>◆主管部门（出资人）为企业的，提交营业执照复印件。</w:t>
      </w:r>
    </w:p>
    <w:p w:rsidR="004814D4" w:rsidRDefault="004814D4" w:rsidP="004814D4">
      <w:pPr>
        <w:widowControl/>
        <w:adjustRightInd w:val="0"/>
        <w:snapToGrid w:val="0"/>
        <w:spacing w:line="440" w:lineRule="exact"/>
        <w:jc w:val="left"/>
        <w:rPr>
          <w:rFonts w:ascii="宋体"/>
          <w:sz w:val="24"/>
          <w:szCs w:val="24"/>
        </w:rPr>
      </w:pPr>
      <w:r>
        <w:rPr>
          <w:rFonts w:ascii="宋体" w:hAnsi="宋体"/>
          <w:sz w:val="24"/>
          <w:szCs w:val="24"/>
        </w:rPr>
        <w:t xml:space="preserve">    </w:t>
      </w:r>
      <w:r>
        <w:rPr>
          <w:rFonts w:ascii="宋体" w:hAnsi="宋体" w:hint="eastAsia"/>
          <w:sz w:val="24"/>
          <w:szCs w:val="24"/>
        </w:rPr>
        <w:t>◆主管部门（出资人）为事业法人的，提交事业法人登记证书复印件。</w:t>
      </w:r>
    </w:p>
    <w:p w:rsidR="004814D4" w:rsidRDefault="004814D4" w:rsidP="004814D4">
      <w:pPr>
        <w:widowControl/>
        <w:adjustRightInd w:val="0"/>
        <w:snapToGrid w:val="0"/>
        <w:spacing w:line="440" w:lineRule="exact"/>
        <w:jc w:val="left"/>
        <w:rPr>
          <w:rFonts w:ascii="宋体"/>
          <w:sz w:val="24"/>
          <w:szCs w:val="24"/>
        </w:rPr>
      </w:pPr>
      <w:r>
        <w:rPr>
          <w:rFonts w:ascii="宋体" w:hAnsi="宋体"/>
          <w:sz w:val="24"/>
          <w:szCs w:val="24"/>
        </w:rPr>
        <w:t xml:space="preserve">    </w:t>
      </w:r>
      <w:r>
        <w:rPr>
          <w:rFonts w:ascii="宋体" w:hAnsi="宋体" w:hint="eastAsia"/>
          <w:sz w:val="24"/>
          <w:szCs w:val="24"/>
        </w:rPr>
        <w:t>◆主管部门（出资人）为社团法人的，提交社团法人登记证复印件。</w:t>
      </w:r>
    </w:p>
    <w:p w:rsidR="004814D4" w:rsidRDefault="004814D4" w:rsidP="004814D4">
      <w:pPr>
        <w:widowControl/>
        <w:adjustRightInd w:val="0"/>
        <w:snapToGrid w:val="0"/>
        <w:spacing w:line="440" w:lineRule="exact"/>
        <w:jc w:val="left"/>
        <w:rPr>
          <w:rFonts w:ascii="宋体"/>
          <w:sz w:val="24"/>
          <w:szCs w:val="24"/>
        </w:rPr>
      </w:pPr>
      <w:r>
        <w:rPr>
          <w:rFonts w:ascii="宋体" w:hAnsi="宋体"/>
          <w:sz w:val="24"/>
          <w:szCs w:val="24"/>
        </w:rPr>
        <w:t xml:space="preserve">    </w:t>
      </w:r>
      <w:r>
        <w:rPr>
          <w:rFonts w:ascii="宋体" w:hAnsi="宋体" w:hint="eastAsia"/>
          <w:sz w:val="24"/>
          <w:szCs w:val="24"/>
        </w:rPr>
        <w:t>◆主管部门（出资人）为民办非企业单位的，提交民办非企业单位证书复印件。</w:t>
      </w:r>
    </w:p>
    <w:p w:rsidR="004814D4" w:rsidRDefault="004814D4" w:rsidP="004814D4">
      <w:pPr>
        <w:widowControl/>
        <w:adjustRightInd w:val="0"/>
        <w:snapToGrid w:val="0"/>
        <w:spacing w:line="440" w:lineRule="exact"/>
        <w:ind w:left="480" w:hangingChars="200" w:hanging="480"/>
        <w:jc w:val="left"/>
        <w:rPr>
          <w:rFonts w:ascii="宋体"/>
          <w:sz w:val="24"/>
          <w:szCs w:val="24"/>
        </w:rPr>
      </w:pPr>
      <w:r>
        <w:rPr>
          <w:rFonts w:ascii="宋体" w:hAnsi="宋体"/>
          <w:sz w:val="24"/>
          <w:szCs w:val="24"/>
        </w:rPr>
        <w:t xml:space="preserve">    </w:t>
      </w:r>
      <w:r>
        <w:rPr>
          <w:rFonts w:ascii="宋体" w:hAnsi="宋体" w:hint="eastAsia"/>
          <w:sz w:val="24"/>
          <w:szCs w:val="24"/>
        </w:rPr>
        <w:t>◆其他主管部门（出资人）的</w:t>
      </w:r>
      <w:r>
        <w:rPr>
          <w:rFonts w:ascii="宋体"/>
          <w:sz w:val="24"/>
          <w:szCs w:val="24"/>
        </w:rPr>
        <w:t>,</w:t>
      </w:r>
      <w:r>
        <w:rPr>
          <w:rFonts w:ascii="宋体" w:hAnsi="宋体" w:hint="eastAsia"/>
          <w:sz w:val="24"/>
          <w:szCs w:val="24"/>
        </w:rPr>
        <w:t>提交有关法律法规规定的资格证明复印件。</w:t>
      </w:r>
    </w:p>
    <w:p w:rsidR="004814D4" w:rsidRDefault="004814D4" w:rsidP="004814D4">
      <w:pPr>
        <w:widowControl/>
        <w:adjustRightInd w:val="0"/>
        <w:snapToGrid w:val="0"/>
        <w:spacing w:line="440" w:lineRule="exact"/>
        <w:ind w:leftChars="228" w:left="479"/>
        <w:jc w:val="left"/>
        <w:rPr>
          <w:rFonts w:ascii="宋体"/>
          <w:sz w:val="24"/>
          <w:szCs w:val="24"/>
        </w:rPr>
      </w:pPr>
      <w:r>
        <w:rPr>
          <w:rFonts w:ascii="宋体" w:hAnsi="宋体"/>
          <w:sz w:val="24"/>
          <w:szCs w:val="24"/>
        </w:rPr>
        <w:t>3.</w:t>
      </w:r>
      <w:r>
        <w:rPr>
          <w:rFonts w:ascii="宋体" w:hAnsi="宋体" w:hint="eastAsia"/>
          <w:sz w:val="24"/>
          <w:szCs w:val="24"/>
        </w:rPr>
        <w:t>地址的使用证明。</w:t>
      </w:r>
    </w:p>
    <w:p w:rsidR="004814D4" w:rsidRDefault="004814D4" w:rsidP="004814D4">
      <w:pPr>
        <w:widowControl/>
        <w:adjustRightInd w:val="0"/>
        <w:snapToGrid w:val="0"/>
        <w:spacing w:line="440" w:lineRule="exact"/>
        <w:ind w:firstLineChars="200" w:firstLine="480"/>
        <w:jc w:val="left"/>
        <w:rPr>
          <w:rFonts w:ascii="宋体"/>
          <w:sz w:val="24"/>
          <w:szCs w:val="24"/>
        </w:rPr>
      </w:pPr>
      <w:r>
        <w:rPr>
          <w:rFonts w:ascii="宋体" w:hAnsi="宋体"/>
          <w:sz w:val="24"/>
          <w:szCs w:val="24"/>
        </w:rPr>
        <w:t>4.</w:t>
      </w:r>
      <w:r>
        <w:rPr>
          <w:rFonts w:ascii="宋体" w:hAnsi="宋体" w:hint="eastAsia"/>
          <w:sz w:val="24"/>
          <w:szCs w:val="24"/>
        </w:rPr>
        <w:t>营业单位、非法人</w:t>
      </w:r>
      <w:r>
        <w:rPr>
          <w:rFonts w:ascii="宋体" w:hAnsi="宋体" w:hint="eastAsia"/>
          <w:sz w:val="24"/>
        </w:rPr>
        <w:t>分支机构负责人的任职文件及身份证件复印件（在申请书中粘贴身份证复印件和签署确认任职信息即可</w:t>
      </w:r>
      <w:r>
        <w:rPr>
          <w:rFonts w:ascii="宋体" w:hAnsi="宋体"/>
          <w:sz w:val="24"/>
        </w:rPr>
        <w:t>)</w:t>
      </w:r>
      <w:r>
        <w:rPr>
          <w:rFonts w:ascii="宋体" w:hAnsi="宋体" w:hint="eastAsia"/>
          <w:sz w:val="24"/>
        </w:rPr>
        <w:t>。</w:t>
      </w:r>
    </w:p>
    <w:p w:rsidR="004814D4" w:rsidRDefault="004814D4" w:rsidP="004814D4">
      <w:pPr>
        <w:widowControl/>
        <w:adjustRightInd w:val="0"/>
        <w:snapToGrid w:val="0"/>
        <w:spacing w:line="440" w:lineRule="exact"/>
        <w:ind w:left="480"/>
        <w:jc w:val="left"/>
        <w:rPr>
          <w:rFonts w:ascii="宋体"/>
          <w:sz w:val="24"/>
          <w:szCs w:val="24"/>
        </w:rPr>
      </w:pPr>
      <w:r>
        <w:rPr>
          <w:rFonts w:ascii="宋体" w:hAnsi="宋体"/>
          <w:sz w:val="24"/>
          <w:szCs w:val="24"/>
        </w:rPr>
        <w:t>5.</w:t>
      </w:r>
      <w:r>
        <w:rPr>
          <w:rFonts w:ascii="宋体" w:hAnsi="宋体" w:hint="eastAsia"/>
          <w:sz w:val="24"/>
          <w:szCs w:val="24"/>
        </w:rPr>
        <w:t>主管部门（出资人）或企业法人出具的资金数额证明。</w:t>
      </w:r>
    </w:p>
    <w:p w:rsidR="004814D4" w:rsidRDefault="004814D4" w:rsidP="004814D4">
      <w:pPr>
        <w:widowControl/>
        <w:adjustRightInd w:val="0"/>
        <w:snapToGrid w:val="0"/>
        <w:spacing w:line="440" w:lineRule="exact"/>
        <w:ind w:left="480"/>
        <w:jc w:val="left"/>
        <w:rPr>
          <w:rFonts w:ascii="宋体"/>
          <w:sz w:val="24"/>
          <w:szCs w:val="24"/>
        </w:rPr>
      </w:pPr>
      <w:r>
        <w:rPr>
          <w:rFonts w:ascii="宋体" w:hAnsi="宋体"/>
          <w:sz w:val="24"/>
          <w:szCs w:val="24"/>
        </w:rPr>
        <w:t>6.</w:t>
      </w:r>
      <w:r>
        <w:rPr>
          <w:rFonts w:ascii="宋体" w:hAnsi="宋体" w:hint="eastAsia"/>
          <w:sz w:val="24"/>
          <w:szCs w:val="24"/>
        </w:rPr>
        <w:t>企业法人营业执照复印件。（仅限非法人分支机构提供）</w:t>
      </w:r>
    </w:p>
    <w:p w:rsidR="004814D4" w:rsidRDefault="004814D4" w:rsidP="004814D4">
      <w:pPr>
        <w:widowControl/>
        <w:adjustRightInd w:val="0"/>
        <w:snapToGrid w:val="0"/>
        <w:spacing w:line="440" w:lineRule="exact"/>
        <w:jc w:val="left"/>
        <w:rPr>
          <w:rFonts w:ascii="宋体"/>
          <w:sz w:val="24"/>
          <w:szCs w:val="24"/>
        </w:rPr>
      </w:pPr>
      <w:r>
        <w:rPr>
          <w:rFonts w:ascii="宋体" w:hAnsi="宋体" w:hint="eastAsia"/>
          <w:sz w:val="24"/>
          <w:szCs w:val="24"/>
        </w:rPr>
        <w:t xml:space="preserve">　　</w:t>
      </w:r>
      <w:r>
        <w:rPr>
          <w:rFonts w:ascii="宋体" w:hAnsi="宋体"/>
          <w:sz w:val="24"/>
          <w:szCs w:val="24"/>
        </w:rPr>
        <w:t>7.</w:t>
      </w:r>
      <w:r>
        <w:rPr>
          <w:rFonts w:ascii="宋体" w:hAnsi="宋体" w:hint="eastAsia"/>
          <w:sz w:val="24"/>
          <w:szCs w:val="24"/>
        </w:rPr>
        <w:t>法律、行政法规和国务院决定规定设立营业单位、非法人分支机构必须报经批准的或营业单位、非法人分支机构经营范围涉及法律、行政法规和国务院决定规定登记前必须报经审批项目的</w:t>
      </w:r>
      <w:r>
        <w:rPr>
          <w:rFonts w:ascii="宋体"/>
          <w:sz w:val="24"/>
          <w:szCs w:val="24"/>
        </w:rPr>
        <w:t>,</w:t>
      </w:r>
      <w:r>
        <w:rPr>
          <w:rFonts w:ascii="宋体" w:hAnsi="宋体" w:hint="eastAsia"/>
          <w:sz w:val="24"/>
          <w:szCs w:val="24"/>
        </w:rPr>
        <w:t>提交有关的批准文件或者许可证书复印件。</w:t>
      </w:r>
    </w:p>
    <w:p w:rsidR="004814D4" w:rsidRDefault="004814D4" w:rsidP="004814D4">
      <w:pPr>
        <w:widowControl/>
        <w:spacing w:line="440" w:lineRule="exact"/>
        <w:jc w:val="left"/>
        <w:rPr>
          <w:rFonts w:ascii="宋体"/>
          <w:b/>
          <w:sz w:val="24"/>
          <w:szCs w:val="24"/>
        </w:rPr>
      </w:pPr>
    </w:p>
    <w:p w:rsidR="004814D4" w:rsidRDefault="004814D4" w:rsidP="004814D4">
      <w:pPr>
        <w:widowControl/>
        <w:spacing w:line="440" w:lineRule="exact"/>
        <w:jc w:val="left"/>
        <w:rPr>
          <w:rFonts w:ascii="宋体"/>
          <w:b/>
          <w:sz w:val="24"/>
          <w:szCs w:val="24"/>
        </w:rPr>
      </w:pPr>
      <w:r>
        <w:rPr>
          <w:rFonts w:ascii="宋体" w:hAnsi="宋体"/>
          <w:b/>
          <w:sz w:val="24"/>
          <w:szCs w:val="24"/>
        </w:rPr>
        <w:t xml:space="preserve">    </w:t>
      </w:r>
      <w:r>
        <w:rPr>
          <w:rFonts w:ascii="宋体" w:hAnsi="宋体" w:hint="eastAsia"/>
          <w:b/>
          <w:sz w:val="24"/>
          <w:szCs w:val="24"/>
        </w:rPr>
        <w:t>注：</w:t>
      </w:r>
      <w:r>
        <w:rPr>
          <w:rFonts w:ascii="宋体" w:hAnsi="宋体"/>
          <w:b/>
          <w:sz w:val="24"/>
          <w:szCs w:val="24"/>
        </w:rPr>
        <w:t xml:space="preserve"> </w:t>
      </w:r>
    </w:p>
    <w:p w:rsidR="004814D4" w:rsidRDefault="004814D4" w:rsidP="004814D4">
      <w:pPr>
        <w:widowControl/>
        <w:spacing w:line="440" w:lineRule="exact"/>
        <w:ind w:firstLineChars="200" w:firstLine="480"/>
        <w:jc w:val="left"/>
        <w:rPr>
          <w:rFonts w:ascii="宋体"/>
          <w:sz w:val="24"/>
          <w:szCs w:val="24"/>
        </w:rPr>
      </w:pPr>
      <w:r>
        <w:rPr>
          <w:rFonts w:ascii="宋体" w:hAnsi="宋体"/>
          <w:sz w:val="24"/>
          <w:szCs w:val="24"/>
        </w:rPr>
        <w:t>1.</w:t>
      </w:r>
      <w:r>
        <w:rPr>
          <w:rFonts w:ascii="宋体" w:hAnsi="宋体" w:hint="eastAsia"/>
          <w:sz w:val="24"/>
          <w:szCs w:val="24"/>
        </w:rPr>
        <w:t>依照《企业法人登记管理条例施行细则》设立的不具备企业法人条件的联营企业、其他从事经营活动的单位或企业法人申请设立的、不能独立承担民事责任的分支机构申请开业登记领取《营业执照》适用本规范。</w:t>
      </w:r>
      <w:r>
        <w:rPr>
          <w:rFonts w:ascii="宋体" w:hAnsi="宋体"/>
          <w:sz w:val="24"/>
          <w:szCs w:val="24"/>
        </w:rPr>
        <w:t xml:space="preserve"> </w:t>
      </w:r>
    </w:p>
    <w:p w:rsidR="004814D4" w:rsidRPr="00E85400" w:rsidRDefault="004814D4" w:rsidP="004814D4">
      <w:pPr>
        <w:rPr>
          <w:sz w:val="24"/>
          <w:szCs w:val="24"/>
        </w:rPr>
      </w:pPr>
    </w:p>
    <w:p w:rsidR="004814D4" w:rsidRDefault="004814D4" w:rsidP="004814D4">
      <w:pPr>
        <w:pStyle w:val="3"/>
      </w:pPr>
      <w:bookmarkStart w:id="113" w:name="_Toc1572834"/>
      <w:bookmarkStart w:id="114" w:name="_Toc2003737"/>
      <w:bookmarkStart w:id="115" w:name="_Toc2259158"/>
      <w:r>
        <w:rPr>
          <w:rFonts w:hint="eastAsia"/>
        </w:rPr>
        <w:t>（二）非公司企业变更登记提交材料规范</w:t>
      </w:r>
      <w:bookmarkEnd w:id="113"/>
      <w:bookmarkEnd w:id="114"/>
      <w:bookmarkEnd w:id="115"/>
    </w:p>
    <w:p w:rsidR="004814D4" w:rsidRDefault="004814D4" w:rsidP="004814D4">
      <w:pPr>
        <w:pStyle w:val="4"/>
      </w:pPr>
      <w:bookmarkStart w:id="116" w:name="_Toc1571241"/>
      <w:bookmarkStart w:id="117" w:name="_Toc1571302"/>
      <w:bookmarkStart w:id="118" w:name="_Toc1572835"/>
      <w:bookmarkStart w:id="119" w:name="_Toc2003738"/>
      <w:bookmarkStart w:id="120" w:name="_Toc2259159"/>
      <w:r>
        <w:rPr>
          <w:rFonts w:hint="eastAsia"/>
        </w:rPr>
        <w:t>【</w:t>
      </w:r>
      <w:r>
        <w:t>16</w:t>
      </w:r>
      <w:r>
        <w:rPr>
          <w:rFonts w:hint="eastAsia"/>
        </w:rPr>
        <w:t>】非公司企业法人变更登记提交材料规范</w:t>
      </w:r>
      <w:bookmarkEnd w:id="116"/>
      <w:bookmarkEnd w:id="117"/>
      <w:bookmarkEnd w:id="118"/>
      <w:bookmarkEnd w:id="119"/>
      <w:bookmarkEnd w:id="120"/>
    </w:p>
    <w:p w:rsidR="004814D4" w:rsidRDefault="004814D4" w:rsidP="004814D4">
      <w:pPr>
        <w:widowControl/>
        <w:adjustRightInd w:val="0"/>
        <w:snapToGrid w:val="0"/>
        <w:spacing w:line="440" w:lineRule="exact"/>
        <w:jc w:val="left"/>
        <w:outlineLvl w:val="0"/>
        <w:rPr>
          <w:rFonts w:ascii="宋体"/>
          <w:sz w:val="24"/>
          <w:szCs w:val="24"/>
        </w:rPr>
      </w:pPr>
      <w:r>
        <w:rPr>
          <w:rFonts w:ascii="宋体" w:hAnsi="宋体"/>
          <w:b/>
          <w:sz w:val="24"/>
          <w:szCs w:val="24"/>
        </w:rPr>
        <w:t xml:space="preserve">    </w:t>
      </w:r>
      <w:bookmarkStart w:id="121" w:name="_Toc1571242"/>
      <w:bookmarkStart w:id="122" w:name="_Toc1571303"/>
      <w:r>
        <w:rPr>
          <w:rFonts w:ascii="宋体" w:hAnsi="宋体"/>
          <w:sz w:val="24"/>
          <w:szCs w:val="24"/>
        </w:rPr>
        <w:t>1.</w:t>
      </w:r>
      <w:r>
        <w:rPr>
          <w:rFonts w:ascii="宋体" w:hAnsi="宋体" w:hint="eastAsia"/>
          <w:sz w:val="24"/>
          <w:szCs w:val="24"/>
        </w:rPr>
        <w:t>《非公司企业法人登记</w:t>
      </w:r>
      <w:r>
        <w:rPr>
          <w:rFonts w:ascii="宋体" w:hAnsi="宋体"/>
          <w:sz w:val="24"/>
          <w:szCs w:val="24"/>
        </w:rPr>
        <w:t>(</w:t>
      </w:r>
      <w:r>
        <w:rPr>
          <w:rFonts w:ascii="宋体" w:hAnsi="宋体" w:hint="eastAsia"/>
          <w:sz w:val="24"/>
          <w:szCs w:val="24"/>
        </w:rPr>
        <w:t>备案</w:t>
      </w:r>
      <w:r>
        <w:rPr>
          <w:rFonts w:ascii="宋体" w:hAnsi="宋体"/>
          <w:sz w:val="24"/>
          <w:szCs w:val="24"/>
        </w:rPr>
        <w:t>)</w:t>
      </w:r>
      <w:r>
        <w:rPr>
          <w:rFonts w:ascii="宋体" w:hAnsi="宋体" w:hint="eastAsia"/>
          <w:sz w:val="24"/>
          <w:szCs w:val="24"/>
        </w:rPr>
        <w:t>申请书》。</w:t>
      </w:r>
      <w:bookmarkEnd w:id="121"/>
      <w:bookmarkEnd w:id="122"/>
    </w:p>
    <w:p w:rsidR="004814D4" w:rsidRDefault="004814D4" w:rsidP="004814D4">
      <w:pPr>
        <w:widowControl/>
        <w:adjustRightInd w:val="0"/>
        <w:snapToGrid w:val="0"/>
        <w:spacing w:line="440" w:lineRule="exact"/>
        <w:ind w:firstLineChars="200" w:firstLine="480"/>
        <w:jc w:val="left"/>
        <w:rPr>
          <w:rFonts w:ascii="宋体"/>
          <w:sz w:val="24"/>
          <w:szCs w:val="24"/>
        </w:rPr>
      </w:pPr>
      <w:r>
        <w:rPr>
          <w:rFonts w:ascii="宋体" w:hAnsi="宋体"/>
          <w:sz w:val="24"/>
          <w:szCs w:val="24"/>
        </w:rPr>
        <w:t>2</w:t>
      </w:r>
      <w:r>
        <w:rPr>
          <w:rFonts w:ascii="宋体"/>
          <w:sz w:val="24"/>
          <w:szCs w:val="24"/>
        </w:rPr>
        <w:t>.</w:t>
      </w:r>
      <w:r>
        <w:rPr>
          <w:rFonts w:ascii="宋体" w:hAnsi="宋体" w:hint="eastAsia"/>
          <w:sz w:val="24"/>
          <w:szCs w:val="24"/>
        </w:rPr>
        <w:t>变更事项相关证明文件。</w:t>
      </w:r>
    </w:p>
    <w:p w:rsidR="004814D4" w:rsidRPr="002E5393" w:rsidRDefault="004814D4" w:rsidP="004814D4">
      <w:pPr>
        <w:pStyle w:val="New"/>
        <w:widowControl/>
        <w:adjustRightInd w:val="0"/>
        <w:snapToGrid w:val="0"/>
        <w:spacing w:line="440" w:lineRule="exact"/>
        <w:jc w:val="left"/>
        <w:rPr>
          <w:rFonts w:ascii="宋体"/>
          <w:sz w:val="24"/>
          <w:szCs w:val="24"/>
        </w:rPr>
      </w:pPr>
      <w:r>
        <w:rPr>
          <w:rFonts w:ascii="宋体" w:hAnsi="宋体"/>
          <w:sz w:val="24"/>
          <w:szCs w:val="24"/>
        </w:rPr>
        <w:lastRenderedPageBreak/>
        <w:t xml:space="preserve">    </w:t>
      </w:r>
      <w:r>
        <w:rPr>
          <w:rFonts w:ascii="宋体" w:hAnsi="宋体" w:hint="eastAsia"/>
          <w:sz w:val="24"/>
          <w:szCs w:val="24"/>
        </w:rPr>
        <w:t>◆</w:t>
      </w:r>
      <w:r>
        <w:rPr>
          <w:rFonts w:ascii="宋体" w:hAnsi="宋体"/>
          <w:sz w:val="24"/>
          <w:szCs w:val="24"/>
        </w:rPr>
        <w:t xml:space="preserve"> </w:t>
      </w:r>
      <w:r>
        <w:rPr>
          <w:rFonts w:ascii="宋体" w:hAnsi="宋体" w:hint="eastAsia"/>
          <w:sz w:val="24"/>
          <w:szCs w:val="24"/>
        </w:rPr>
        <w:t>变更名称的，应当向其登记机关提出申请。申请名称超出登记机关管辖权限的，由登记机关向有该名称核准权的上级登记机关申报。</w:t>
      </w:r>
      <w:r>
        <w:rPr>
          <w:rFonts w:ascii="宋体" w:hAnsi="Courier New" w:hint="eastAsia"/>
          <w:color w:val="000000"/>
          <w:sz w:val="24"/>
          <w:szCs w:val="24"/>
        </w:rPr>
        <w:t>通过名称自主申报系统取得拟变更名称的，提交自主申报名称信用承诺书。</w:t>
      </w:r>
    </w:p>
    <w:p w:rsidR="004814D4" w:rsidRDefault="004814D4" w:rsidP="004814D4">
      <w:pPr>
        <w:widowControl/>
        <w:adjustRightInd w:val="0"/>
        <w:snapToGrid w:val="0"/>
        <w:spacing w:line="440" w:lineRule="exact"/>
        <w:jc w:val="left"/>
        <w:outlineLvl w:val="0"/>
        <w:rPr>
          <w:rFonts w:ascii="宋体"/>
          <w:sz w:val="24"/>
          <w:szCs w:val="24"/>
        </w:rPr>
      </w:pPr>
      <w:r>
        <w:rPr>
          <w:rFonts w:ascii="宋体" w:hAnsi="宋体"/>
          <w:sz w:val="24"/>
          <w:szCs w:val="24"/>
        </w:rPr>
        <w:t xml:space="preserve">    </w:t>
      </w:r>
      <w:bookmarkStart w:id="123" w:name="_Toc1571243"/>
      <w:bookmarkStart w:id="124" w:name="_Toc1571304"/>
      <w:r>
        <w:rPr>
          <w:rFonts w:ascii="宋体" w:hAnsi="宋体" w:hint="eastAsia"/>
          <w:sz w:val="24"/>
          <w:szCs w:val="24"/>
        </w:rPr>
        <w:t>◆</w:t>
      </w:r>
      <w:r>
        <w:rPr>
          <w:rFonts w:ascii="宋体" w:hAnsi="宋体"/>
          <w:sz w:val="24"/>
          <w:szCs w:val="24"/>
        </w:rPr>
        <w:t xml:space="preserve"> </w:t>
      </w:r>
      <w:r>
        <w:rPr>
          <w:rFonts w:ascii="宋体" w:hAnsi="宋体" w:hint="eastAsia"/>
          <w:sz w:val="24"/>
          <w:szCs w:val="24"/>
        </w:rPr>
        <w:t>变更住所（经营场所）的，提交变更后住所（经营场所）的使用证明。</w:t>
      </w:r>
      <w:bookmarkEnd w:id="123"/>
      <w:bookmarkEnd w:id="124"/>
    </w:p>
    <w:p w:rsidR="004814D4" w:rsidRDefault="004814D4" w:rsidP="004814D4">
      <w:pPr>
        <w:widowControl/>
        <w:adjustRightInd w:val="0"/>
        <w:snapToGrid w:val="0"/>
        <w:spacing w:line="440" w:lineRule="exact"/>
        <w:jc w:val="left"/>
        <w:outlineLvl w:val="0"/>
        <w:rPr>
          <w:rFonts w:ascii="宋体"/>
          <w:sz w:val="24"/>
          <w:szCs w:val="24"/>
        </w:rPr>
      </w:pPr>
      <w:r>
        <w:rPr>
          <w:rFonts w:ascii="宋体" w:hAnsi="宋体"/>
          <w:sz w:val="24"/>
          <w:szCs w:val="24"/>
        </w:rPr>
        <w:t xml:space="preserve">    </w:t>
      </w:r>
      <w:bookmarkStart w:id="125" w:name="_Toc1571244"/>
      <w:bookmarkStart w:id="126" w:name="_Toc1571305"/>
      <w:r>
        <w:rPr>
          <w:rFonts w:ascii="宋体" w:hAnsi="宋体" w:hint="eastAsia"/>
          <w:sz w:val="24"/>
          <w:szCs w:val="24"/>
        </w:rPr>
        <w:t>◆</w:t>
      </w:r>
      <w:r>
        <w:rPr>
          <w:rFonts w:ascii="宋体" w:hAnsi="宋体"/>
          <w:sz w:val="24"/>
          <w:szCs w:val="24"/>
        </w:rPr>
        <w:t xml:space="preserve"> </w:t>
      </w:r>
      <w:r>
        <w:rPr>
          <w:rFonts w:ascii="宋体" w:hAnsi="宋体" w:hint="eastAsia"/>
          <w:sz w:val="24"/>
          <w:szCs w:val="24"/>
        </w:rPr>
        <w:t>变更法定代表人的，提交原任法定代表人的免职证明、新任法定代表人</w:t>
      </w:r>
      <w:bookmarkEnd w:id="125"/>
      <w:bookmarkEnd w:id="126"/>
    </w:p>
    <w:p w:rsidR="004814D4" w:rsidRDefault="004814D4" w:rsidP="004814D4">
      <w:pPr>
        <w:widowControl/>
        <w:adjustRightInd w:val="0"/>
        <w:snapToGrid w:val="0"/>
        <w:spacing w:line="440" w:lineRule="exact"/>
        <w:jc w:val="left"/>
        <w:outlineLvl w:val="0"/>
        <w:rPr>
          <w:rFonts w:ascii="宋体"/>
          <w:sz w:val="24"/>
          <w:szCs w:val="24"/>
        </w:rPr>
      </w:pPr>
      <w:bookmarkStart w:id="127" w:name="_Toc1571245"/>
      <w:bookmarkStart w:id="128" w:name="_Toc1571306"/>
      <w:r>
        <w:rPr>
          <w:rFonts w:ascii="宋体" w:hAnsi="宋体" w:hint="eastAsia"/>
          <w:sz w:val="24"/>
          <w:szCs w:val="24"/>
        </w:rPr>
        <w:t>的任职证明</w:t>
      </w:r>
      <w:r>
        <w:rPr>
          <w:rFonts w:ascii="宋体" w:hAnsi="宋体" w:hint="eastAsia"/>
          <w:sz w:val="24"/>
        </w:rPr>
        <w:t>及身份证件复印件</w:t>
      </w:r>
      <w:r>
        <w:rPr>
          <w:rFonts w:ascii="宋体" w:hAnsi="宋体" w:hint="eastAsia"/>
          <w:sz w:val="24"/>
          <w:szCs w:val="24"/>
        </w:rPr>
        <w:t>。</w:t>
      </w:r>
      <w:bookmarkEnd w:id="127"/>
      <w:bookmarkEnd w:id="128"/>
    </w:p>
    <w:p w:rsidR="004814D4" w:rsidRDefault="004814D4" w:rsidP="004814D4">
      <w:pPr>
        <w:widowControl/>
        <w:adjustRightInd w:val="0"/>
        <w:snapToGrid w:val="0"/>
        <w:spacing w:line="440" w:lineRule="exact"/>
        <w:jc w:val="left"/>
        <w:outlineLvl w:val="0"/>
        <w:rPr>
          <w:rFonts w:ascii="宋体"/>
          <w:sz w:val="24"/>
          <w:szCs w:val="24"/>
        </w:rPr>
      </w:pPr>
      <w:r>
        <w:rPr>
          <w:rFonts w:ascii="宋体" w:hAnsi="宋体"/>
          <w:sz w:val="24"/>
          <w:szCs w:val="24"/>
        </w:rPr>
        <w:t xml:space="preserve">    </w:t>
      </w:r>
      <w:bookmarkStart w:id="129" w:name="_Toc1571246"/>
      <w:bookmarkStart w:id="130" w:name="_Toc1571307"/>
      <w:r>
        <w:rPr>
          <w:rFonts w:ascii="宋体" w:hAnsi="宋体" w:hint="eastAsia"/>
          <w:sz w:val="24"/>
          <w:szCs w:val="24"/>
        </w:rPr>
        <w:t>◆</w:t>
      </w:r>
      <w:r>
        <w:rPr>
          <w:rFonts w:ascii="宋体" w:hAnsi="宋体"/>
          <w:sz w:val="24"/>
          <w:szCs w:val="24"/>
        </w:rPr>
        <w:t xml:space="preserve"> </w:t>
      </w:r>
      <w:r>
        <w:rPr>
          <w:rFonts w:ascii="宋体" w:hAnsi="宋体" w:hint="eastAsia"/>
          <w:sz w:val="24"/>
          <w:szCs w:val="24"/>
        </w:rPr>
        <w:t>变更经济性质的，提交变更批准文件或相关证明文件，企业法人因资产权属转移而导致经济性质变化的，应当同时申请主管部门（出资人）变动备案，按相关提交材料规范提交材料。</w:t>
      </w:r>
      <w:bookmarkEnd w:id="129"/>
      <w:bookmarkEnd w:id="130"/>
    </w:p>
    <w:p w:rsidR="004814D4" w:rsidRDefault="004814D4" w:rsidP="004814D4">
      <w:pPr>
        <w:widowControl/>
        <w:adjustRightInd w:val="0"/>
        <w:snapToGrid w:val="0"/>
        <w:spacing w:line="440" w:lineRule="exact"/>
        <w:jc w:val="left"/>
        <w:rPr>
          <w:rFonts w:ascii="宋体"/>
          <w:sz w:val="24"/>
          <w:szCs w:val="24"/>
        </w:rPr>
      </w:pPr>
      <w:r>
        <w:rPr>
          <w:rFonts w:ascii="宋体" w:hAnsi="宋体"/>
          <w:sz w:val="24"/>
          <w:szCs w:val="24"/>
        </w:rPr>
        <w:t xml:space="preserve">    </w:t>
      </w:r>
      <w:r>
        <w:rPr>
          <w:rFonts w:ascii="宋体" w:hAnsi="宋体" w:hint="eastAsia"/>
          <w:sz w:val="24"/>
          <w:szCs w:val="24"/>
        </w:rPr>
        <w:t>◆</w:t>
      </w:r>
      <w:r>
        <w:rPr>
          <w:rFonts w:ascii="宋体" w:hAnsi="宋体"/>
          <w:sz w:val="24"/>
          <w:szCs w:val="24"/>
        </w:rPr>
        <w:t xml:space="preserve"> </w:t>
      </w:r>
      <w:r>
        <w:rPr>
          <w:rFonts w:ascii="宋体" w:hAnsi="宋体" w:hint="eastAsia"/>
          <w:sz w:val="24"/>
          <w:szCs w:val="24"/>
        </w:rPr>
        <w:t>变更经营范围的，企业申请的经营范围中含有法律、行政法规和国务院决定规定必须在登记前报经批准的项目，应当提交有关的批准文件或者许可证件复印件。</w:t>
      </w:r>
    </w:p>
    <w:p w:rsidR="004814D4" w:rsidRDefault="004814D4" w:rsidP="004814D4">
      <w:pPr>
        <w:widowControl/>
        <w:adjustRightInd w:val="0"/>
        <w:snapToGrid w:val="0"/>
        <w:spacing w:line="440" w:lineRule="exact"/>
        <w:ind w:firstLineChars="200" w:firstLine="480"/>
        <w:jc w:val="left"/>
        <w:rPr>
          <w:rFonts w:ascii="宋体"/>
          <w:sz w:val="24"/>
          <w:szCs w:val="24"/>
        </w:rPr>
      </w:pPr>
      <w:r>
        <w:rPr>
          <w:rFonts w:ascii="宋体" w:hAnsi="宋体" w:hint="eastAsia"/>
          <w:sz w:val="24"/>
          <w:szCs w:val="24"/>
        </w:rPr>
        <w:t>◆</w:t>
      </w:r>
      <w:r>
        <w:rPr>
          <w:rFonts w:ascii="宋体" w:hAnsi="宋体"/>
          <w:sz w:val="24"/>
          <w:szCs w:val="24"/>
        </w:rPr>
        <w:t xml:space="preserve"> </w:t>
      </w:r>
      <w:r>
        <w:rPr>
          <w:rFonts w:ascii="宋体" w:hAnsi="宋体" w:hint="eastAsia"/>
          <w:sz w:val="24"/>
          <w:szCs w:val="24"/>
        </w:rPr>
        <w:t>变更注册资金的，主管部门（出资人）为国有企业或者事业法人的，提交国有资产管理部门出具的国有资产产权登记证明；主管部门（出资人）为集体所有制企业或者社团组织、民办非企业单位的，提交依法设立的验资机构出具的验资证明；主管部门（出资人）为工会的，由上一级工会出具证明。</w:t>
      </w:r>
    </w:p>
    <w:p w:rsidR="004814D4" w:rsidRDefault="004814D4" w:rsidP="004814D4">
      <w:pPr>
        <w:widowControl/>
        <w:adjustRightInd w:val="0"/>
        <w:snapToGrid w:val="0"/>
        <w:spacing w:line="440" w:lineRule="exact"/>
        <w:ind w:firstLineChars="200" w:firstLine="480"/>
        <w:jc w:val="left"/>
        <w:rPr>
          <w:rFonts w:ascii="宋体"/>
          <w:sz w:val="24"/>
          <w:szCs w:val="24"/>
        </w:rPr>
      </w:pPr>
      <w:r>
        <w:rPr>
          <w:rFonts w:ascii="宋体" w:hAnsi="宋体" w:hint="eastAsia"/>
          <w:sz w:val="24"/>
          <w:szCs w:val="24"/>
        </w:rPr>
        <w:t>◆</w:t>
      </w:r>
      <w:r>
        <w:rPr>
          <w:rFonts w:ascii="宋体" w:hAnsi="宋体"/>
          <w:sz w:val="24"/>
          <w:szCs w:val="24"/>
        </w:rPr>
        <w:t xml:space="preserve"> </w:t>
      </w:r>
      <w:r>
        <w:rPr>
          <w:rFonts w:ascii="宋体" w:hAnsi="宋体" w:hint="eastAsia"/>
          <w:sz w:val="24"/>
          <w:szCs w:val="24"/>
        </w:rPr>
        <w:t>变更经营期限的，提交主管部门（出资人）出具的变更企业法人营业期限的文件；修改后的企业章程或者企业章程修正案（主管部门（出资人）加盖公章）。</w:t>
      </w:r>
    </w:p>
    <w:p w:rsidR="004814D4" w:rsidRDefault="004814D4" w:rsidP="004814D4">
      <w:pPr>
        <w:widowControl/>
        <w:adjustRightInd w:val="0"/>
        <w:snapToGrid w:val="0"/>
        <w:spacing w:line="440" w:lineRule="exact"/>
        <w:ind w:firstLineChars="200" w:firstLine="480"/>
        <w:jc w:val="left"/>
        <w:rPr>
          <w:rFonts w:ascii="宋体"/>
          <w:sz w:val="24"/>
          <w:szCs w:val="24"/>
        </w:rPr>
      </w:pPr>
      <w:r>
        <w:rPr>
          <w:rFonts w:ascii="宋体" w:hAnsi="宋体" w:hint="eastAsia"/>
          <w:sz w:val="24"/>
          <w:szCs w:val="24"/>
        </w:rPr>
        <w:t>◆</w:t>
      </w:r>
      <w:r>
        <w:rPr>
          <w:rFonts w:ascii="宋体" w:hAnsi="宋体"/>
          <w:sz w:val="24"/>
          <w:szCs w:val="24"/>
        </w:rPr>
        <w:t xml:space="preserve"> </w:t>
      </w:r>
      <w:r>
        <w:rPr>
          <w:rFonts w:ascii="宋体" w:hAnsi="宋体" w:hint="eastAsia"/>
          <w:sz w:val="24"/>
          <w:szCs w:val="24"/>
        </w:rPr>
        <w:t>以上各项涉及其他登记事项变更的，应当同时申请变更登记，按相应的提交材料规范提交相应的材料。</w:t>
      </w:r>
    </w:p>
    <w:p w:rsidR="004814D4" w:rsidRDefault="004814D4" w:rsidP="004814D4">
      <w:pPr>
        <w:widowControl/>
        <w:adjustRightInd w:val="0"/>
        <w:snapToGrid w:val="0"/>
        <w:spacing w:line="440" w:lineRule="exact"/>
        <w:ind w:firstLineChars="200" w:firstLine="480"/>
        <w:jc w:val="left"/>
        <w:rPr>
          <w:rFonts w:ascii="宋体"/>
          <w:sz w:val="24"/>
          <w:szCs w:val="24"/>
        </w:rPr>
      </w:pPr>
      <w:r>
        <w:rPr>
          <w:rFonts w:ascii="宋体" w:hAnsi="宋体"/>
          <w:sz w:val="24"/>
          <w:szCs w:val="24"/>
        </w:rPr>
        <w:t>3</w:t>
      </w:r>
      <w:r>
        <w:rPr>
          <w:rFonts w:ascii="宋体"/>
          <w:sz w:val="24"/>
          <w:szCs w:val="24"/>
        </w:rPr>
        <w:t>.</w:t>
      </w:r>
      <w:r>
        <w:rPr>
          <w:rFonts w:ascii="宋体" w:hAnsi="宋体" w:hint="eastAsia"/>
          <w:sz w:val="24"/>
          <w:szCs w:val="24"/>
        </w:rPr>
        <w:t>法律、行政法规和国务院决定规定变更事项必须报经批准的，提交有关的批准文件或者许可证件复印件。</w:t>
      </w:r>
    </w:p>
    <w:p w:rsidR="004814D4" w:rsidRDefault="004814D4" w:rsidP="004814D4">
      <w:pPr>
        <w:widowControl/>
        <w:adjustRightInd w:val="0"/>
        <w:snapToGrid w:val="0"/>
        <w:spacing w:line="440" w:lineRule="exact"/>
        <w:ind w:firstLine="480"/>
        <w:jc w:val="left"/>
        <w:rPr>
          <w:rFonts w:ascii="宋体"/>
          <w:b/>
          <w:color w:val="FF0000"/>
          <w:sz w:val="24"/>
          <w:szCs w:val="24"/>
        </w:rPr>
      </w:pPr>
      <w:r>
        <w:rPr>
          <w:rFonts w:ascii="宋体" w:hAnsi="宋体"/>
          <w:sz w:val="24"/>
          <w:szCs w:val="24"/>
        </w:rPr>
        <w:t>4</w:t>
      </w:r>
      <w:r>
        <w:rPr>
          <w:rFonts w:ascii="宋体"/>
          <w:color w:val="000000"/>
          <w:sz w:val="24"/>
          <w:szCs w:val="24"/>
        </w:rPr>
        <w:t>.</w:t>
      </w:r>
      <w:r>
        <w:rPr>
          <w:rFonts w:hAnsi="宋体"/>
          <w:sz w:val="24"/>
          <w:szCs w:val="24"/>
        </w:rPr>
        <w:t xml:space="preserve"> </w:t>
      </w:r>
      <w:r>
        <w:rPr>
          <w:rFonts w:ascii="宋体" w:hAnsi="宋体" w:hint="eastAsia"/>
          <w:sz w:val="24"/>
          <w:szCs w:val="24"/>
        </w:rPr>
        <w:t>已领取纸质版营业执照的缴回营业执照正、副本。</w:t>
      </w:r>
    </w:p>
    <w:p w:rsidR="004814D4" w:rsidRDefault="004814D4" w:rsidP="004814D4">
      <w:pPr>
        <w:widowControl/>
        <w:spacing w:line="440" w:lineRule="exact"/>
        <w:ind w:firstLineChars="196" w:firstLine="472"/>
        <w:jc w:val="left"/>
        <w:rPr>
          <w:rFonts w:ascii="宋体"/>
          <w:b/>
          <w:sz w:val="24"/>
          <w:szCs w:val="24"/>
        </w:rPr>
      </w:pPr>
    </w:p>
    <w:p w:rsidR="004814D4" w:rsidRDefault="004814D4" w:rsidP="004814D4">
      <w:pPr>
        <w:widowControl/>
        <w:spacing w:line="440" w:lineRule="exact"/>
        <w:ind w:firstLineChars="196" w:firstLine="472"/>
        <w:jc w:val="left"/>
        <w:rPr>
          <w:rFonts w:ascii="宋体"/>
          <w:b/>
          <w:sz w:val="24"/>
          <w:szCs w:val="24"/>
        </w:rPr>
      </w:pPr>
      <w:r>
        <w:rPr>
          <w:rFonts w:ascii="宋体" w:hAnsi="宋体" w:hint="eastAsia"/>
          <w:b/>
          <w:sz w:val="24"/>
          <w:szCs w:val="24"/>
        </w:rPr>
        <w:t>注：</w:t>
      </w:r>
      <w:r>
        <w:rPr>
          <w:rFonts w:ascii="宋体" w:hAnsi="宋体"/>
          <w:b/>
          <w:sz w:val="24"/>
          <w:szCs w:val="24"/>
        </w:rPr>
        <w:t xml:space="preserve"> </w:t>
      </w:r>
    </w:p>
    <w:p w:rsidR="004814D4" w:rsidRPr="00B30F6E" w:rsidRDefault="004814D4" w:rsidP="004814D4">
      <w:pPr>
        <w:widowControl/>
        <w:spacing w:line="440" w:lineRule="exact"/>
        <w:ind w:firstLineChars="200" w:firstLine="480"/>
        <w:jc w:val="left"/>
        <w:rPr>
          <w:rFonts w:ascii="宋体"/>
          <w:sz w:val="24"/>
          <w:szCs w:val="24"/>
        </w:rPr>
      </w:pPr>
      <w:r>
        <w:rPr>
          <w:rFonts w:ascii="宋体" w:hAnsi="宋体"/>
          <w:sz w:val="24"/>
          <w:szCs w:val="24"/>
        </w:rPr>
        <w:t>1.</w:t>
      </w:r>
      <w:r>
        <w:rPr>
          <w:rFonts w:ascii="宋体" w:hAnsi="宋体" w:hint="eastAsia"/>
          <w:sz w:val="24"/>
          <w:szCs w:val="24"/>
        </w:rPr>
        <w:t>依照《企业法人登记管理条例》设立的企业法人申请变更登记适用本规范。</w:t>
      </w:r>
    </w:p>
    <w:p w:rsidR="004814D4" w:rsidRDefault="004814D4" w:rsidP="004814D4">
      <w:pPr>
        <w:rPr>
          <w:rFonts w:ascii="宋体"/>
          <w:strike/>
          <w:color w:val="FF0000"/>
          <w:sz w:val="24"/>
          <w:szCs w:val="24"/>
        </w:rPr>
      </w:pPr>
    </w:p>
    <w:p w:rsidR="004814D4" w:rsidRPr="00842171" w:rsidRDefault="004814D4" w:rsidP="004814D4">
      <w:pPr>
        <w:pStyle w:val="4"/>
      </w:pPr>
      <w:bookmarkStart w:id="131" w:name="_Toc1571247"/>
      <w:bookmarkStart w:id="132" w:name="_Toc1571308"/>
      <w:bookmarkStart w:id="133" w:name="_Toc1572836"/>
      <w:bookmarkStart w:id="134" w:name="_Toc2003739"/>
      <w:bookmarkStart w:id="135" w:name="_Toc2259160"/>
      <w:r>
        <w:rPr>
          <w:rFonts w:hint="eastAsia"/>
        </w:rPr>
        <w:t>【</w:t>
      </w:r>
      <w:r>
        <w:t>17</w:t>
      </w:r>
      <w:r>
        <w:rPr>
          <w:rFonts w:hint="eastAsia"/>
        </w:rPr>
        <w:t>】增设</w:t>
      </w:r>
      <w:r>
        <w:t>/</w:t>
      </w:r>
      <w:r>
        <w:rPr>
          <w:rFonts w:hint="eastAsia"/>
        </w:rPr>
        <w:t>撤销分支机构变更登记提交材料规范</w:t>
      </w:r>
      <w:bookmarkEnd w:id="131"/>
      <w:bookmarkEnd w:id="132"/>
      <w:bookmarkEnd w:id="133"/>
      <w:bookmarkEnd w:id="134"/>
      <w:bookmarkEnd w:id="135"/>
    </w:p>
    <w:p w:rsidR="004814D4" w:rsidRDefault="004814D4" w:rsidP="004814D4">
      <w:pPr>
        <w:widowControl/>
        <w:adjustRightInd w:val="0"/>
        <w:snapToGrid w:val="0"/>
        <w:spacing w:line="440" w:lineRule="exact"/>
        <w:jc w:val="left"/>
        <w:rPr>
          <w:rFonts w:ascii="宋体"/>
          <w:sz w:val="24"/>
          <w:szCs w:val="24"/>
        </w:rPr>
      </w:pPr>
      <w:r>
        <w:rPr>
          <w:rFonts w:ascii="宋体" w:hAnsi="宋体"/>
          <w:sz w:val="24"/>
          <w:szCs w:val="24"/>
        </w:rPr>
        <w:t xml:space="preserve">    1.</w:t>
      </w:r>
      <w:r>
        <w:rPr>
          <w:rFonts w:ascii="宋体" w:hAnsi="宋体" w:hint="eastAsia"/>
          <w:sz w:val="24"/>
          <w:szCs w:val="24"/>
        </w:rPr>
        <w:t>《非公司企业法人登记（备案）申请书》。</w:t>
      </w:r>
    </w:p>
    <w:p w:rsidR="004814D4" w:rsidRDefault="004814D4" w:rsidP="004814D4">
      <w:pPr>
        <w:widowControl/>
        <w:adjustRightInd w:val="0"/>
        <w:snapToGrid w:val="0"/>
        <w:spacing w:line="440" w:lineRule="exact"/>
        <w:ind w:firstLineChars="200" w:firstLine="480"/>
        <w:jc w:val="left"/>
        <w:rPr>
          <w:rFonts w:ascii="宋体"/>
          <w:sz w:val="24"/>
          <w:szCs w:val="24"/>
        </w:rPr>
      </w:pPr>
      <w:r>
        <w:rPr>
          <w:rFonts w:ascii="宋体" w:hAnsi="宋体"/>
          <w:sz w:val="24"/>
          <w:szCs w:val="24"/>
        </w:rPr>
        <w:lastRenderedPageBreak/>
        <w:t>2</w:t>
      </w:r>
      <w:r>
        <w:rPr>
          <w:rFonts w:ascii="宋体"/>
          <w:sz w:val="24"/>
          <w:szCs w:val="24"/>
        </w:rPr>
        <w:t>.</w:t>
      </w:r>
      <w:r>
        <w:rPr>
          <w:rFonts w:ascii="宋体" w:hAnsi="宋体" w:hint="eastAsia"/>
          <w:sz w:val="24"/>
          <w:szCs w:val="24"/>
        </w:rPr>
        <w:t>增设</w:t>
      </w:r>
      <w:r>
        <w:rPr>
          <w:rFonts w:ascii="宋体" w:hAnsi="宋体"/>
          <w:sz w:val="24"/>
          <w:szCs w:val="24"/>
        </w:rPr>
        <w:t>/</w:t>
      </w:r>
      <w:r>
        <w:rPr>
          <w:rFonts w:ascii="宋体" w:hAnsi="宋体" w:hint="eastAsia"/>
          <w:sz w:val="24"/>
          <w:szCs w:val="24"/>
        </w:rPr>
        <w:t>撤销法人分支机构的提交企业法人的主管部门（出资人）的批准文件复印件。</w:t>
      </w:r>
    </w:p>
    <w:p w:rsidR="004814D4" w:rsidRDefault="004814D4" w:rsidP="004814D4">
      <w:pPr>
        <w:widowControl/>
        <w:spacing w:line="440" w:lineRule="exact"/>
        <w:ind w:firstLineChars="196" w:firstLine="470"/>
        <w:jc w:val="left"/>
        <w:rPr>
          <w:rFonts w:ascii="宋体"/>
          <w:sz w:val="24"/>
          <w:szCs w:val="24"/>
        </w:rPr>
      </w:pPr>
      <w:r w:rsidRPr="00C76BD7">
        <w:rPr>
          <w:rFonts w:ascii="宋体"/>
          <w:sz w:val="24"/>
          <w:szCs w:val="24"/>
        </w:rPr>
        <w:t>3.</w:t>
      </w:r>
      <w:r w:rsidRPr="00C76BD7">
        <w:rPr>
          <w:rFonts w:ascii="宋体" w:hint="eastAsia"/>
          <w:sz w:val="24"/>
          <w:szCs w:val="24"/>
        </w:rPr>
        <w:t>撤销分支机构的，提交被撤销分支机构的营业执照复印件。</w:t>
      </w:r>
    </w:p>
    <w:p w:rsidR="004814D4" w:rsidRDefault="004814D4" w:rsidP="004814D4">
      <w:pPr>
        <w:widowControl/>
        <w:spacing w:line="440" w:lineRule="exact"/>
        <w:ind w:firstLineChars="196" w:firstLine="470"/>
        <w:jc w:val="left"/>
        <w:rPr>
          <w:rFonts w:ascii="宋体"/>
          <w:sz w:val="24"/>
          <w:szCs w:val="24"/>
        </w:rPr>
      </w:pPr>
      <w:r>
        <w:rPr>
          <w:rFonts w:ascii="宋体"/>
          <w:sz w:val="24"/>
          <w:szCs w:val="24"/>
        </w:rPr>
        <w:t>4.</w:t>
      </w:r>
      <w:r>
        <w:rPr>
          <w:rFonts w:ascii="宋体" w:hint="eastAsia"/>
          <w:sz w:val="24"/>
          <w:szCs w:val="24"/>
        </w:rPr>
        <w:t>企业法人营业执照复印件。</w:t>
      </w:r>
    </w:p>
    <w:p w:rsidR="004814D4" w:rsidRPr="00C76BD7" w:rsidRDefault="004814D4" w:rsidP="004814D4">
      <w:pPr>
        <w:widowControl/>
        <w:spacing w:line="440" w:lineRule="exact"/>
        <w:ind w:firstLineChars="196" w:firstLine="470"/>
        <w:jc w:val="left"/>
        <w:rPr>
          <w:rFonts w:ascii="宋体"/>
          <w:sz w:val="24"/>
          <w:szCs w:val="24"/>
        </w:rPr>
      </w:pPr>
    </w:p>
    <w:p w:rsidR="004814D4" w:rsidRDefault="004814D4" w:rsidP="004814D4">
      <w:pPr>
        <w:widowControl/>
        <w:spacing w:line="440" w:lineRule="exact"/>
        <w:ind w:firstLineChars="196" w:firstLine="472"/>
        <w:jc w:val="left"/>
        <w:rPr>
          <w:rFonts w:ascii="宋体"/>
          <w:b/>
          <w:sz w:val="24"/>
          <w:szCs w:val="24"/>
        </w:rPr>
      </w:pPr>
      <w:r>
        <w:rPr>
          <w:rFonts w:ascii="宋体" w:hAnsi="宋体" w:hint="eastAsia"/>
          <w:b/>
          <w:sz w:val="24"/>
          <w:szCs w:val="24"/>
        </w:rPr>
        <w:t>注：</w:t>
      </w:r>
      <w:r>
        <w:rPr>
          <w:rFonts w:ascii="宋体" w:hAnsi="宋体"/>
          <w:b/>
          <w:sz w:val="24"/>
          <w:szCs w:val="24"/>
        </w:rPr>
        <w:t xml:space="preserve">  </w:t>
      </w:r>
    </w:p>
    <w:p w:rsidR="004814D4" w:rsidRDefault="004814D4" w:rsidP="004814D4">
      <w:pPr>
        <w:widowControl/>
        <w:spacing w:line="400" w:lineRule="exact"/>
        <w:jc w:val="left"/>
        <w:rPr>
          <w:rFonts w:ascii="宋体"/>
          <w:sz w:val="24"/>
        </w:rPr>
      </w:pPr>
      <w:r>
        <w:rPr>
          <w:rFonts w:ascii="宋体" w:hAnsi="宋体"/>
          <w:sz w:val="24"/>
          <w:szCs w:val="24"/>
        </w:rPr>
        <w:t xml:space="preserve">    </w:t>
      </w:r>
      <w:r>
        <w:rPr>
          <w:rFonts w:ascii="宋体" w:hAnsi="宋体"/>
          <w:sz w:val="24"/>
        </w:rPr>
        <w:t>1.</w:t>
      </w:r>
      <w:r>
        <w:rPr>
          <w:rFonts w:ascii="宋体" w:hAnsi="宋体" w:hint="eastAsia"/>
          <w:sz w:val="24"/>
        </w:rPr>
        <w:t>依照《企业法人登记管理条例》设立的企业法人申请增设</w:t>
      </w:r>
      <w:r>
        <w:rPr>
          <w:rFonts w:ascii="宋体" w:hAnsi="宋体"/>
          <w:sz w:val="24"/>
        </w:rPr>
        <w:t>/</w:t>
      </w:r>
      <w:r>
        <w:rPr>
          <w:rFonts w:ascii="宋体" w:hAnsi="宋体" w:hint="eastAsia"/>
          <w:sz w:val="24"/>
        </w:rPr>
        <w:t>撤销分支机构变更登记适用本规范。</w:t>
      </w:r>
    </w:p>
    <w:p w:rsidR="004814D4" w:rsidRDefault="004814D4" w:rsidP="004814D4">
      <w:pPr>
        <w:rPr>
          <w:rFonts w:ascii="宋体"/>
          <w:strike/>
          <w:color w:val="FF0000"/>
          <w:sz w:val="24"/>
          <w:szCs w:val="24"/>
        </w:rPr>
      </w:pPr>
    </w:p>
    <w:p w:rsidR="004814D4" w:rsidRPr="00842171" w:rsidRDefault="004814D4" w:rsidP="004814D4">
      <w:pPr>
        <w:pStyle w:val="4"/>
      </w:pPr>
      <w:bookmarkStart w:id="136" w:name="_Toc1571248"/>
      <w:bookmarkStart w:id="137" w:name="_Toc1571309"/>
      <w:bookmarkStart w:id="138" w:name="_Toc1572837"/>
      <w:bookmarkStart w:id="139" w:name="_Toc2003740"/>
      <w:bookmarkStart w:id="140" w:name="_Toc2259161"/>
      <w:r>
        <w:rPr>
          <w:rFonts w:hint="eastAsia"/>
        </w:rPr>
        <w:t>【</w:t>
      </w:r>
      <w:r>
        <w:t>18</w:t>
      </w:r>
      <w:r>
        <w:rPr>
          <w:rFonts w:hint="eastAsia"/>
        </w:rPr>
        <w:t>】营业单位、企业非法人分支机构变更登记提交材料规范</w:t>
      </w:r>
      <w:bookmarkEnd w:id="136"/>
      <w:bookmarkEnd w:id="137"/>
      <w:bookmarkEnd w:id="138"/>
      <w:bookmarkEnd w:id="139"/>
      <w:bookmarkEnd w:id="140"/>
    </w:p>
    <w:p w:rsidR="004814D4" w:rsidRDefault="004814D4" w:rsidP="004814D4">
      <w:pPr>
        <w:widowControl/>
        <w:adjustRightInd w:val="0"/>
        <w:snapToGrid w:val="0"/>
        <w:spacing w:line="440" w:lineRule="exact"/>
        <w:jc w:val="left"/>
        <w:rPr>
          <w:rFonts w:ascii="宋体"/>
          <w:sz w:val="24"/>
          <w:szCs w:val="24"/>
        </w:rPr>
      </w:pPr>
      <w:r>
        <w:rPr>
          <w:rFonts w:ascii="宋体" w:hAnsi="宋体"/>
          <w:sz w:val="24"/>
          <w:szCs w:val="24"/>
        </w:rPr>
        <w:t xml:space="preserve">    1.</w:t>
      </w:r>
      <w:r>
        <w:rPr>
          <w:rFonts w:ascii="宋体" w:hAnsi="宋体" w:hint="eastAsia"/>
          <w:sz w:val="24"/>
          <w:szCs w:val="24"/>
        </w:rPr>
        <w:t>《分公司、非法人分支机构、营业单位登记（备案）申请书》。</w:t>
      </w:r>
    </w:p>
    <w:p w:rsidR="004814D4" w:rsidRDefault="004814D4" w:rsidP="004814D4">
      <w:pPr>
        <w:widowControl/>
        <w:adjustRightInd w:val="0"/>
        <w:snapToGrid w:val="0"/>
        <w:spacing w:line="440" w:lineRule="exact"/>
        <w:jc w:val="left"/>
        <w:rPr>
          <w:rFonts w:ascii="宋体"/>
          <w:sz w:val="24"/>
          <w:szCs w:val="24"/>
        </w:rPr>
      </w:pPr>
      <w:r>
        <w:rPr>
          <w:rFonts w:ascii="宋体" w:hAnsi="宋体" w:hint="eastAsia"/>
          <w:sz w:val="24"/>
          <w:szCs w:val="24"/>
        </w:rPr>
        <w:t xml:space="preserve">　　</w:t>
      </w:r>
      <w:r>
        <w:rPr>
          <w:rFonts w:ascii="宋体" w:hAnsi="宋体"/>
          <w:sz w:val="24"/>
          <w:szCs w:val="24"/>
        </w:rPr>
        <w:t>2</w:t>
      </w:r>
      <w:r>
        <w:rPr>
          <w:rFonts w:ascii="宋体"/>
          <w:sz w:val="24"/>
          <w:szCs w:val="24"/>
        </w:rPr>
        <w:t>.</w:t>
      </w:r>
      <w:r>
        <w:rPr>
          <w:rFonts w:ascii="宋体" w:hAnsi="宋体" w:hint="eastAsia"/>
          <w:sz w:val="24"/>
          <w:szCs w:val="24"/>
        </w:rPr>
        <w:t>变更事项相关证明。</w:t>
      </w:r>
    </w:p>
    <w:p w:rsidR="004814D4" w:rsidRDefault="004814D4" w:rsidP="004814D4">
      <w:pPr>
        <w:widowControl/>
        <w:adjustRightInd w:val="0"/>
        <w:snapToGrid w:val="0"/>
        <w:spacing w:line="440" w:lineRule="exact"/>
        <w:ind w:firstLine="480"/>
        <w:jc w:val="left"/>
        <w:rPr>
          <w:rFonts w:ascii="宋体"/>
          <w:sz w:val="24"/>
          <w:szCs w:val="24"/>
        </w:rPr>
      </w:pPr>
      <w:r>
        <w:rPr>
          <w:rFonts w:ascii="宋体" w:hAnsi="宋体" w:hint="eastAsia"/>
          <w:sz w:val="24"/>
          <w:szCs w:val="24"/>
        </w:rPr>
        <w:t>◆</w:t>
      </w:r>
      <w:r>
        <w:rPr>
          <w:rFonts w:ascii="宋体" w:hAnsi="宋体"/>
          <w:sz w:val="24"/>
        </w:rPr>
        <w:t xml:space="preserve"> </w:t>
      </w:r>
      <w:r>
        <w:rPr>
          <w:rFonts w:ascii="宋体" w:hAnsi="宋体" w:hint="eastAsia"/>
          <w:sz w:val="24"/>
        </w:rPr>
        <w:t>名称变更</w:t>
      </w:r>
      <w:r>
        <w:rPr>
          <w:rFonts w:ascii="宋体"/>
          <w:sz w:val="24"/>
        </w:rPr>
        <w:t>,</w:t>
      </w:r>
      <w:r>
        <w:rPr>
          <w:rFonts w:ascii="宋体" w:hAnsi="宋体" w:hint="eastAsia"/>
          <w:sz w:val="24"/>
          <w:szCs w:val="24"/>
        </w:rPr>
        <w:t>应当向其登记机关提出申请。申请名称超出登记机关管辖权限的，由登记机关向有该名称核准权的上级登记机关申报。</w:t>
      </w:r>
    </w:p>
    <w:p w:rsidR="004814D4" w:rsidRDefault="004814D4" w:rsidP="004814D4">
      <w:pPr>
        <w:widowControl/>
        <w:adjustRightInd w:val="0"/>
        <w:snapToGrid w:val="0"/>
        <w:spacing w:line="440" w:lineRule="exact"/>
        <w:ind w:firstLine="480"/>
        <w:jc w:val="left"/>
        <w:rPr>
          <w:rFonts w:ascii="宋体"/>
          <w:sz w:val="24"/>
        </w:rPr>
      </w:pPr>
      <w:r>
        <w:rPr>
          <w:rFonts w:ascii="宋体" w:hAnsi="宋体" w:hint="eastAsia"/>
          <w:sz w:val="24"/>
        </w:rPr>
        <w:t>因隶属企业名称变更而申请变更分支机构名称的，还应提交变更后隶属企业营业执照复印件。</w:t>
      </w:r>
    </w:p>
    <w:p w:rsidR="004814D4" w:rsidRDefault="004814D4" w:rsidP="004814D4">
      <w:pPr>
        <w:widowControl/>
        <w:adjustRightInd w:val="0"/>
        <w:snapToGrid w:val="0"/>
        <w:spacing w:line="440" w:lineRule="exact"/>
        <w:ind w:firstLine="480"/>
        <w:jc w:val="left"/>
        <w:rPr>
          <w:rFonts w:ascii="宋体"/>
          <w:sz w:val="24"/>
        </w:rPr>
      </w:pPr>
      <w:r>
        <w:rPr>
          <w:rFonts w:ascii="宋体" w:hAnsi="宋体" w:hint="eastAsia"/>
          <w:sz w:val="24"/>
        </w:rPr>
        <w:t>◆</w:t>
      </w:r>
      <w:r>
        <w:rPr>
          <w:rFonts w:ascii="宋体" w:hAnsi="宋体"/>
          <w:sz w:val="24"/>
        </w:rPr>
        <w:t xml:space="preserve"> </w:t>
      </w:r>
      <w:r>
        <w:rPr>
          <w:rFonts w:ascii="宋体" w:hAnsi="宋体" w:hint="eastAsia"/>
          <w:sz w:val="24"/>
        </w:rPr>
        <w:t>变更负责人的，提交原任负责人的免职文件、新任负责人的任职文件及其身份证件复印件（在申请书中粘贴身份证复印件和签署确认任、免职信息即可</w:t>
      </w:r>
      <w:r>
        <w:rPr>
          <w:rFonts w:ascii="宋体" w:hAnsi="宋体"/>
          <w:sz w:val="24"/>
        </w:rPr>
        <w:t>)</w:t>
      </w:r>
      <w:r>
        <w:rPr>
          <w:rFonts w:ascii="宋体" w:hAnsi="宋体" w:hint="eastAsia"/>
          <w:sz w:val="24"/>
        </w:rPr>
        <w:t>。</w:t>
      </w:r>
    </w:p>
    <w:p w:rsidR="004814D4" w:rsidRDefault="004814D4" w:rsidP="004814D4">
      <w:pPr>
        <w:widowControl/>
        <w:adjustRightInd w:val="0"/>
        <w:snapToGrid w:val="0"/>
        <w:spacing w:line="440" w:lineRule="exact"/>
        <w:jc w:val="left"/>
        <w:rPr>
          <w:rFonts w:ascii="宋体"/>
          <w:sz w:val="24"/>
          <w:szCs w:val="24"/>
        </w:rPr>
      </w:pPr>
      <w:r>
        <w:rPr>
          <w:rFonts w:ascii="宋体" w:hAnsi="宋体"/>
          <w:sz w:val="24"/>
          <w:szCs w:val="24"/>
        </w:rPr>
        <w:t xml:space="preserve">    </w:t>
      </w:r>
      <w:r>
        <w:rPr>
          <w:rFonts w:ascii="宋体" w:hAnsi="宋体" w:hint="eastAsia"/>
          <w:sz w:val="24"/>
          <w:szCs w:val="24"/>
        </w:rPr>
        <w:t>◆</w:t>
      </w:r>
      <w:r>
        <w:rPr>
          <w:rFonts w:ascii="宋体" w:hAnsi="宋体"/>
          <w:sz w:val="24"/>
          <w:szCs w:val="24"/>
        </w:rPr>
        <w:t xml:space="preserve"> </w:t>
      </w:r>
      <w:r>
        <w:rPr>
          <w:rFonts w:ascii="宋体" w:hAnsi="宋体" w:hint="eastAsia"/>
          <w:sz w:val="24"/>
          <w:szCs w:val="24"/>
        </w:rPr>
        <w:t>变更地址的，提交变更后地址的使用证明。</w:t>
      </w:r>
    </w:p>
    <w:p w:rsidR="004814D4" w:rsidRDefault="004814D4" w:rsidP="004814D4">
      <w:pPr>
        <w:widowControl/>
        <w:adjustRightInd w:val="0"/>
        <w:snapToGrid w:val="0"/>
        <w:spacing w:line="440" w:lineRule="exact"/>
        <w:ind w:firstLineChars="200" w:firstLine="480"/>
        <w:jc w:val="left"/>
        <w:rPr>
          <w:rFonts w:ascii="宋体"/>
          <w:sz w:val="24"/>
          <w:szCs w:val="24"/>
        </w:rPr>
      </w:pPr>
      <w:r>
        <w:rPr>
          <w:rFonts w:ascii="宋体" w:hAnsi="宋体" w:hint="eastAsia"/>
          <w:sz w:val="24"/>
          <w:szCs w:val="24"/>
        </w:rPr>
        <w:t>◆</w:t>
      </w:r>
      <w:r>
        <w:rPr>
          <w:rFonts w:ascii="宋体" w:hAnsi="宋体"/>
          <w:sz w:val="24"/>
          <w:szCs w:val="24"/>
        </w:rPr>
        <w:t xml:space="preserve"> </w:t>
      </w:r>
      <w:r>
        <w:rPr>
          <w:rFonts w:ascii="宋体" w:hAnsi="宋体" w:hint="eastAsia"/>
          <w:sz w:val="24"/>
          <w:szCs w:val="24"/>
        </w:rPr>
        <w:t>变更经营范围涉及法律、行政法规和国务院决定规定必须在登记前报经批准的项目，提交有关的批准文件或者许可证件复印件。</w:t>
      </w:r>
    </w:p>
    <w:p w:rsidR="004814D4" w:rsidRDefault="004814D4" w:rsidP="004814D4">
      <w:pPr>
        <w:widowControl/>
        <w:adjustRightInd w:val="0"/>
        <w:snapToGrid w:val="0"/>
        <w:spacing w:line="440" w:lineRule="exact"/>
        <w:ind w:firstLineChars="200" w:firstLine="480"/>
        <w:jc w:val="left"/>
        <w:rPr>
          <w:rFonts w:ascii="宋体"/>
          <w:sz w:val="24"/>
          <w:szCs w:val="24"/>
        </w:rPr>
      </w:pPr>
      <w:r>
        <w:rPr>
          <w:rFonts w:ascii="宋体" w:hAnsi="宋体" w:hint="eastAsia"/>
          <w:sz w:val="24"/>
          <w:szCs w:val="24"/>
        </w:rPr>
        <w:t>◆</w:t>
      </w:r>
      <w:r>
        <w:rPr>
          <w:rFonts w:ascii="宋体" w:hAnsi="宋体"/>
          <w:sz w:val="24"/>
          <w:szCs w:val="24"/>
        </w:rPr>
        <w:t xml:space="preserve"> </w:t>
      </w:r>
      <w:r>
        <w:rPr>
          <w:rFonts w:ascii="宋体" w:hAnsi="宋体" w:hint="eastAsia"/>
          <w:sz w:val="24"/>
          <w:szCs w:val="24"/>
        </w:rPr>
        <w:t>变更资金数额的，提交主管部门（出资人）或企业法人出具的资金数额证明。</w:t>
      </w:r>
    </w:p>
    <w:p w:rsidR="004814D4" w:rsidRDefault="004814D4" w:rsidP="004814D4">
      <w:pPr>
        <w:widowControl/>
        <w:adjustRightInd w:val="0"/>
        <w:snapToGrid w:val="0"/>
        <w:spacing w:line="440" w:lineRule="exact"/>
        <w:ind w:firstLineChars="200" w:firstLine="480"/>
        <w:jc w:val="left"/>
        <w:rPr>
          <w:rFonts w:ascii="宋体"/>
          <w:sz w:val="24"/>
          <w:szCs w:val="24"/>
        </w:rPr>
      </w:pPr>
      <w:r>
        <w:rPr>
          <w:rFonts w:ascii="宋体" w:hAnsi="宋体" w:hint="eastAsia"/>
          <w:color w:val="000000"/>
          <w:sz w:val="24"/>
          <w:szCs w:val="24"/>
        </w:rPr>
        <w:t>◆</w:t>
      </w:r>
      <w:r>
        <w:rPr>
          <w:rFonts w:ascii="宋体" w:hAnsi="宋体" w:hint="eastAsia"/>
          <w:sz w:val="24"/>
          <w:szCs w:val="24"/>
        </w:rPr>
        <w:t>涉及其他登记事项变更的，按相应的提交材料规范提交相应的材料。</w:t>
      </w:r>
    </w:p>
    <w:p w:rsidR="004814D4" w:rsidRDefault="004814D4" w:rsidP="004814D4">
      <w:pPr>
        <w:widowControl/>
        <w:adjustRightInd w:val="0"/>
        <w:snapToGrid w:val="0"/>
        <w:spacing w:line="440" w:lineRule="exact"/>
        <w:ind w:firstLineChars="200" w:firstLine="480"/>
        <w:jc w:val="left"/>
        <w:rPr>
          <w:rFonts w:ascii="宋体"/>
          <w:sz w:val="24"/>
          <w:szCs w:val="24"/>
        </w:rPr>
      </w:pPr>
      <w:r>
        <w:rPr>
          <w:rFonts w:ascii="宋体" w:hAnsi="宋体"/>
          <w:sz w:val="24"/>
          <w:szCs w:val="24"/>
        </w:rPr>
        <w:t>3</w:t>
      </w:r>
      <w:r>
        <w:rPr>
          <w:rFonts w:ascii="宋体"/>
          <w:sz w:val="24"/>
          <w:szCs w:val="24"/>
        </w:rPr>
        <w:t>.</w:t>
      </w:r>
      <w:r>
        <w:rPr>
          <w:rFonts w:ascii="宋体" w:hAnsi="宋体" w:hint="eastAsia"/>
          <w:sz w:val="24"/>
          <w:szCs w:val="24"/>
        </w:rPr>
        <w:t>法律、行政法规规定必须报经有关部门批准的，提交有关的批准文件或者许可证件复印件。</w:t>
      </w:r>
    </w:p>
    <w:p w:rsidR="004814D4" w:rsidRDefault="004814D4" w:rsidP="004814D4">
      <w:pPr>
        <w:widowControl/>
        <w:adjustRightInd w:val="0"/>
        <w:snapToGrid w:val="0"/>
        <w:spacing w:line="440" w:lineRule="exact"/>
        <w:ind w:firstLineChars="200" w:firstLine="480"/>
        <w:jc w:val="left"/>
        <w:rPr>
          <w:rFonts w:ascii="宋体"/>
          <w:b/>
          <w:sz w:val="24"/>
          <w:szCs w:val="24"/>
        </w:rPr>
      </w:pPr>
      <w:r>
        <w:rPr>
          <w:rFonts w:ascii="宋体" w:hAnsi="宋体"/>
          <w:sz w:val="24"/>
          <w:szCs w:val="24"/>
        </w:rPr>
        <w:t>4</w:t>
      </w:r>
      <w:r>
        <w:rPr>
          <w:rFonts w:ascii="宋体"/>
          <w:sz w:val="24"/>
          <w:szCs w:val="24"/>
        </w:rPr>
        <w:t>.</w:t>
      </w:r>
      <w:r>
        <w:rPr>
          <w:rFonts w:ascii="宋体" w:hAnsi="宋体" w:hint="eastAsia"/>
          <w:sz w:val="24"/>
          <w:szCs w:val="24"/>
        </w:rPr>
        <w:t>已领取纸质版营业执照的缴回营业执照正、副本</w:t>
      </w:r>
      <w:r>
        <w:rPr>
          <w:rFonts w:hAnsi="宋体" w:hint="eastAsia"/>
          <w:sz w:val="24"/>
          <w:szCs w:val="24"/>
        </w:rPr>
        <w:t>。</w:t>
      </w:r>
    </w:p>
    <w:p w:rsidR="004814D4" w:rsidRDefault="004814D4" w:rsidP="004814D4">
      <w:pPr>
        <w:widowControl/>
        <w:adjustRightInd w:val="0"/>
        <w:snapToGrid w:val="0"/>
        <w:spacing w:line="440" w:lineRule="exact"/>
        <w:ind w:firstLineChars="196" w:firstLine="472"/>
        <w:jc w:val="left"/>
        <w:rPr>
          <w:rFonts w:ascii="宋体"/>
          <w:b/>
          <w:sz w:val="24"/>
          <w:szCs w:val="24"/>
        </w:rPr>
      </w:pPr>
    </w:p>
    <w:p w:rsidR="004814D4" w:rsidRDefault="004814D4" w:rsidP="004814D4">
      <w:pPr>
        <w:widowControl/>
        <w:adjustRightInd w:val="0"/>
        <w:snapToGrid w:val="0"/>
        <w:spacing w:line="440" w:lineRule="exact"/>
        <w:ind w:firstLineChars="196" w:firstLine="472"/>
        <w:jc w:val="left"/>
        <w:rPr>
          <w:rFonts w:ascii="宋体"/>
          <w:sz w:val="24"/>
          <w:szCs w:val="24"/>
        </w:rPr>
      </w:pPr>
      <w:r>
        <w:rPr>
          <w:rFonts w:ascii="宋体" w:hAnsi="宋体" w:hint="eastAsia"/>
          <w:b/>
          <w:sz w:val="24"/>
          <w:szCs w:val="24"/>
        </w:rPr>
        <w:t>注：</w:t>
      </w:r>
      <w:r>
        <w:rPr>
          <w:rFonts w:ascii="宋体" w:hAnsi="宋体"/>
          <w:b/>
          <w:sz w:val="24"/>
          <w:szCs w:val="24"/>
        </w:rPr>
        <w:t xml:space="preserve"> </w:t>
      </w:r>
      <w:r>
        <w:rPr>
          <w:rFonts w:ascii="宋体" w:hAnsi="宋体"/>
          <w:sz w:val="24"/>
          <w:szCs w:val="24"/>
        </w:rPr>
        <w:t xml:space="preserve"> </w:t>
      </w:r>
    </w:p>
    <w:p w:rsidR="004814D4" w:rsidRDefault="004814D4" w:rsidP="004814D4">
      <w:pPr>
        <w:widowControl/>
        <w:adjustRightInd w:val="0"/>
        <w:snapToGrid w:val="0"/>
        <w:spacing w:line="440" w:lineRule="exact"/>
        <w:ind w:firstLineChars="200" w:firstLine="480"/>
        <w:jc w:val="left"/>
        <w:rPr>
          <w:rFonts w:ascii="宋体"/>
          <w:sz w:val="24"/>
          <w:szCs w:val="24"/>
        </w:rPr>
      </w:pPr>
      <w:r>
        <w:rPr>
          <w:rFonts w:ascii="宋体" w:hAnsi="宋体"/>
          <w:sz w:val="24"/>
          <w:szCs w:val="24"/>
        </w:rPr>
        <w:lastRenderedPageBreak/>
        <w:t>1.</w:t>
      </w:r>
      <w:r>
        <w:rPr>
          <w:rFonts w:ascii="宋体" w:hAnsi="宋体" w:hint="eastAsia"/>
          <w:sz w:val="24"/>
          <w:szCs w:val="24"/>
        </w:rPr>
        <w:t>依照《企业法人登记管理条例施行细则》，经企业登记机关登记取得《营业执照》的，不具备企业法人条件的联营企业、其他从事经营活动单位及登记的</w:t>
      </w:r>
      <w:r>
        <w:rPr>
          <w:rFonts w:ascii="宋体" w:hAnsi="宋体" w:hint="eastAsia"/>
          <w:color w:val="000000"/>
          <w:sz w:val="24"/>
          <w:szCs w:val="24"/>
        </w:rPr>
        <w:t>非公司企业法人分支机构</w:t>
      </w:r>
      <w:r>
        <w:rPr>
          <w:rFonts w:ascii="宋体" w:hAnsi="宋体" w:hint="eastAsia"/>
          <w:sz w:val="24"/>
          <w:szCs w:val="24"/>
        </w:rPr>
        <w:t>的变更登记适用本规范。</w:t>
      </w:r>
    </w:p>
    <w:p w:rsidR="004814D4" w:rsidRDefault="004814D4" w:rsidP="004814D4"/>
    <w:p w:rsidR="004814D4" w:rsidRPr="00E50E97" w:rsidRDefault="004814D4" w:rsidP="004814D4">
      <w:pPr>
        <w:pStyle w:val="3"/>
      </w:pPr>
      <w:bookmarkStart w:id="141" w:name="_Toc1572838"/>
      <w:bookmarkStart w:id="142" w:name="_Toc2003741"/>
      <w:bookmarkStart w:id="143" w:name="_Toc2259162"/>
      <w:r w:rsidRPr="00E50E97">
        <w:rPr>
          <w:rFonts w:hint="eastAsia"/>
        </w:rPr>
        <w:t>（三）非公司企业注销登记提交材料规范</w:t>
      </w:r>
      <w:bookmarkEnd w:id="141"/>
      <w:bookmarkEnd w:id="142"/>
      <w:bookmarkEnd w:id="143"/>
    </w:p>
    <w:p w:rsidR="004814D4" w:rsidRPr="00842171" w:rsidRDefault="004814D4" w:rsidP="004814D4">
      <w:pPr>
        <w:widowControl/>
        <w:adjustRightInd w:val="0"/>
        <w:snapToGrid w:val="0"/>
        <w:spacing w:line="440" w:lineRule="exact"/>
        <w:ind w:firstLineChars="100" w:firstLine="241"/>
        <w:jc w:val="left"/>
        <w:outlineLvl w:val="0"/>
        <w:rPr>
          <w:rFonts w:ascii="宋体"/>
          <w:b/>
          <w:sz w:val="24"/>
          <w:szCs w:val="24"/>
        </w:rPr>
      </w:pPr>
    </w:p>
    <w:p w:rsidR="004814D4" w:rsidRPr="00842171" w:rsidRDefault="004814D4" w:rsidP="004814D4">
      <w:pPr>
        <w:pStyle w:val="4"/>
      </w:pPr>
      <w:r>
        <w:t xml:space="preserve">  </w:t>
      </w:r>
      <w:bookmarkStart w:id="144" w:name="_Toc1571249"/>
      <w:bookmarkStart w:id="145" w:name="_Toc1571310"/>
      <w:bookmarkStart w:id="146" w:name="_Toc1572839"/>
      <w:bookmarkStart w:id="147" w:name="_Toc2003742"/>
      <w:bookmarkStart w:id="148" w:name="_Toc2259163"/>
      <w:r>
        <w:rPr>
          <w:rFonts w:hint="eastAsia"/>
        </w:rPr>
        <w:t>【</w:t>
      </w:r>
      <w:r>
        <w:t>19</w:t>
      </w:r>
      <w:r>
        <w:rPr>
          <w:rFonts w:hint="eastAsia"/>
        </w:rPr>
        <w:t>】非公司企业法人注销登记提交材料规范</w:t>
      </w:r>
      <w:bookmarkEnd w:id="144"/>
      <w:bookmarkEnd w:id="145"/>
      <w:bookmarkEnd w:id="146"/>
      <w:bookmarkEnd w:id="147"/>
      <w:bookmarkEnd w:id="148"/>
    </w:p>
    <w:p w:rsidR="004814D4" w:rsidRDefault="004814D4" w:rsidP="004814D4">
      <w:pPr>
        <w:widowControl/>
        <w:adjustRightInd w:val="0"/>
        <w:snapToGrid w:val="0"/>
        <w:spacing w:line="440" w:lineRule="exact"/>
        <w:jc w:val="left"/>
        <w:rPr>
          <w:rFonts w:ascii="宋体"/>
          <w:sz w:val="24"/>
          <w:szCs w:val="24"/>
        </w:rPr>
      </w:pPr>
      <w:r>
        <w:rPr>
          <w:rFonts w:ascii="宋体" w:hAnsi="宋体"/>
          <w:b/>
          <w:sz w:val="24"/>
          <w:szCs w:val="24"/>
        </w:rPr>
        <w:t xml:space="preserve">    </w:t>
      </w:r>
      <w:r>
        <w:rPr>
          <w:rFonts w:ascii="宋体" w:hAnsi="宋体"/>
          <w:sz w:val="24"/>
          <w:szCs w:val="24"/>
        </w:rPr>
        <w:t>1.</w:t>
      </w:r>
      <w:r>
        <w:rPr>
          <w:rFonts w:ascii="宋体" w:hAnsi="宋体" w:hint="eastAsia"/>
          <w:color w:val="000000"/>
          <w:sz w:val="24"/>
          <w:szCs w:val="24"/>
        </w:rPr>
        <w:t>《企业注销登记申请书》</w:t>
      </w:r>
    </w:p>
    <w:p w:rsidR="004814D4" w:rsidRDefault="004814D4" w:rsidP="004814D4">
      <w:pPr>
        <w:widowControl/>
        <w:adjustRightInd w:val="0"/>
        <w:snapToGrid w:val="0"/>
        <w:spacing w:line="440" w:lineRule="exact"/>
        <w:ind w:firstLineChars="200" w:firstLine="480"/>
        <w:jc w:val="left"/>
        <w:rPr>
          <w:rFonts w:ascii="宋体"/>
          <w:sz w:val="24"/>
          <w:szCs w:val="24"/>
        </w:rPr>
      </w:pPr>
      <w:r>
        <w:rPr>
          <w:rFonts w:ascii="宋体" w:hAnsi="宋体"/>
          <w:sz w:val="24"/>
          <w:szCs w:val="24"/>
        </w:rPr>
        <w:t>2</w:t>
      </w:r>
      <w:r>
        <w:rPr>
          <w:rFonts w:ascii="宋体"/>
          <w:sz w:val="24"/>
          <w:szCs w:val="24"/>
        </w:rPr>
        <w:t>.</w:t>
      </w:r>
      <w:r>
        <w:rPr>
          <w:rFonts w:ascii="宋体" w:hAnsi="宋体" w:hint="eastAsia"/>
          <w:sz w:val="24"/>
          <w:szCs w:val="24"/>
        </w:rPr>
        <w:t>企业法人的主管部门（出资人）批准企业法人注销的文件，或者政府依法责令企业法人关闭的文件，或者人民法院对企业法人破产的裁定。</w:t>
      </w:r>
    </w:p>
    <w:p w:rsidR="004814D4" w:rsidRDefault="004814D4" w:rsidP="004814D4">
      <w:pPr>
        <w:widowControl/>
        <w:adjustRightInd w:val="0"/>
        <w:snapToGrid w:val="0"/>
        <w:spacing w:line="440" w:lineRule="exact"/>
        <w:jc w:val="left"/>
        <w:rPr>
          <w:rFonts w:ascii="宋体"/>
          <w:sz w:val="24"/>
          <w:szCs w:val="24"/>
        </w:rPr>
      </w:pPr>
      <w:r>
        <w:rPr>
          <w:rFonts w:ascii="宋体" w:hAnsi="宋体"/>
          <w:sz w:val="24"/>
          <w:szCs w:val="24"/>
        </w:rPr>
        <w:t xml:space="preserve">    3</w:t>
      </w:r>
      <w:r>
        <w:rPr>
          <w:rFonts w:ascii="宋体"/>
          <w:sz w:val="24"/>
          <w:szCs w:val="24"/>
        </w:rPr>
        <w:t>.</w:t>
      </w:r>
      <w:r>
        <w:rPr>
          <w:rFonts w:ascii="宋体" w:hAnsi="宋体" w:hint="eastAsia"/>
          <w:sz w:val="24"/>
          <w:szCs w:val="24"/>
        </w:rPr>
        <w:t>法律、行政法规规定企业法人办理注销登记必须报经批准的，提交批准文件复印件。</w:t>
      </w:r>
    </w:p>
    <w:p w:rsidR="004814D4" w:rsidRDefault="004814D4" w:rsidP="004814D4">
      <w:pPr>
        <w:widowControl/>
        <w:adjustRightInd w:val="0"/>
        <w:snapToGrid w:val="0"/>
        <w:spacing w:line="440" w:lineRule="exact"/>
        <w:ind w:firstLine="480"/>
        <w:jc w:val="left"/>
        <w:rPr>
          <w:rFonts w:ascii="宋体"/>
          <w:sz w:val="24"/>
          <w:szCs w:val="24"/>
        </w:rPr>
      </w:pPr>
      <w:r>
        <w:rPr>
          <w:rFonts w:ascii="宋体" w:hAnsi="宋体"/>
          <w:sz w:val="24"/>
          <w:szCs w:val="24"/>
        </w:rPr>
        <w:t>4</w:t>
      </w:r>
      <w:r>
        <w:rPr>
          <w:rFonts w:ascii="宋体"/>
          <w:sz w:val="24"/>
          <w:szCs w:val="24"/>
        </w:rPr>
        <w:t>.</w:t>
      </w:r>
      <w:r>
        <w:rPr>
          <w:rFonts w:ascii="宋体" w:hAnsi="宋体" w:hint="eastAsia"/>
          <w:sz w:val="24"/>
          <w:szCs w:val="24"/>
        </w:rPr>
        <w:t>企业法人的主管部门（出资人）或者清算组织出具的负责清理债权债务的文件或者清理债务完结的证明。</w:t>
      </w:r>
    </w:p>
    <w:p w:rsidR="004814D4" w:rsidRDefault="004814D4" w:rsidP="004814D4">
      <w:pPr>
        <w:widowControl/>
        <w:adjustRightInd w:val="0"/>
        <w:snapToGrid w:val="0"/>
        <w:spacing w:line="440" w:lineRule="exact"/>
        <w:ind w:firstLineChars="200" w:firstLine="480"/>
        <w:jc w:val="left"/>
        <w:rPr>
          <w:rFonts w:ascii="宋体"/>
          <w:color w:val="FF0000"/>
          <w:sz w:val="24"/>
          <w:szCs w:val="24"/>
        </w:rPr>
      </w:pPr>
      <w:r>
        <w:rPr>
          <w:rFonts w:ascii="宋体" w:hAnsi="宋体"/>
          <w:color w:val="000000"/>
          <w:sz w:val="24"/>
          <w:szCs w:val="24"/>
        </w:rPr>
        <w:t>5</w:t>
      </w:r>
      <w:r>
        <w:rPr>
          <w:rFonts w:ascii="宋体"/>
          <w:color w:val="000000"/>
          <w:sz w:val="24"/>
          <w:szCs w:val="24"/>
        </w:rPr>
        <w:t>.</w:t>
      </w:r>
      <w:r>
        <w:rPr>
          <w:rFonts w:ascii="宋体" w:hAnsi="宋体" w:hint="eastAsia"/>
          <w:color w:val="000000"/>
          <w:sz w:val="24"/>
          <w:szCs w:val="24"/>
        </w:rPr>
        <w:t>已领取纸质版营业执照的缴回营业执照正、副本。</w:t>
      </w:r>
    </w:p>
    <w:p w:rsidR="004814D4" w:rsidRDefault="004814D4" w:rsidP="004814D4">
      <w:pPr>
        <w:widowControl/>
        <w:adjustRightInd w:val="0"/>
        <w:snapToGrid w:val="0"/>
        <w:spacing w:line="440" w:lineRule="exact"/>
        <w:ind w:firstLine="480"/>
        <w:jc w:val="left"/>
        <w:rPr>
          <w:rFonts w:ascii="宋体"/>
          <w:sz w:val="24"/>
          <w:szCs w:val="24"/>
        </w:rPr>
      </w:pPr>
      <w:r>
        <w:rPr>
          <w:rFonts w:ascii="宋体" w:hAnsi="宋体"/>
          <w:color w:val="262626"/>
          <w:sz w:val="24"/>
          <w:szCs w:val="24"/>
        </w:rPr>
        <w:t>6</w:t>
      </w:r>
      <w:r>
        <w:rPr>
          <w:rFonts w:ascii="宋体"/>
          <w:sz w:val="24"/>
          <w:szCs w:val="24"/>
        </w:rPr>
        <w:t>.</w:t>
      </w:r>
      <w:r>
        <w:rPr>
          <w:rFonts w:ascii="宋体" w:hAnsi="宋体" w:hint="eastAsia"/>
          <w:sz w:val="24"/>
          <w:szCs w:val="24"/>
        </w:rPr>
        <w:t>企业法人公章。</w:t>
      </w:r>
    </w:p>
    <w:p w:rsidR="004814D4" w:rsidRDefault="004814D4" w:rsidP="004814D4">
      <w:pPr>
        <w:widowControl/>
        <w:adjustRightInd w:val="0"/>
        <w:snapToGrid w:val="0"/>
        <w:spacing w:line="440" w:lineRule="exact"/>
        <w:jc w:val="left"/>
        <w:rPr>
          <w:rFonts w:ascii="宋体"/>
          <w:sz w:val="24"/>
          <w:szCs w:val="24"/>
        </w:rPr>
      </w:pPr>
    </w:p>
    <w:p w:rsidR="004814D4" w:rsidRDefault="004814D4" w:rsidP="004814D4">
      <w:pPr>
        <w:widowControl/>
        <w:spacing w:line="440" w:lineRule="exact"/>
        <w:ind w:firstLineChars="196" w:firstLine="472"/>
        <w:jc w:val="left"/>
        <w:rPr>
          <w:rFonts w:ascii="宋体"/>
          <w:b/>
          <w:sz w:val="24"/>
          <w:szCs w:val="24"/>
        </w:rPr>
      </w:pPr>
      <w:r>
        <w:rPr>
          <w:rFonts w:ascii="宋体" w:hAnsi="宋体" w:hint="eastAsia"/>
          <w:b/>
          <w:sz w:val="24"/>
          <w:szCs w:val="24"/>
        </w:rPr>
        <w:t>注：</w:t>
      </w:r>
    </w:p>
    <w:p w:rsidR="004814D4" w:rsidRDefault="004814D4" w:rsidP="004814D4">
      <w:pPr>
        <w:widowControl/>
        <w:spacing w:line="440" w:lineRule="exact"/>
        <w:ind w:firstLineChars="200" w:firstLine="480"/>
        <w:jc w:val="left"/>
        <w:rPr>
          <w:rFonts w:ascii="宋体"/>
          <w:sz w:val="24"/>
          <w:szCs w:val="24"/>
        </w:rPr>
      </w:pPr>
      <w:r>
        <w:rPr>
          <w:rFonts w:ascii="宋体" w:hAnsi="宋体"/>
          <w:sz w:val="24"/>
          <w:szCs w:val="24"/>
        </w:rPr>
        <w:t>1.</w:t>
      </w:r>
      <w:r>
        <w:rPr>
          <w:rFonts w:ascii="宋体" w:hAnsi="宋体" w:hint="eastAsia"/>
          <w:sz w:val="24"/>
          <w:szCs w:val="24"/>
        </w:rPr>
        <w:t>依照《企业法人登记管理条例》及《企业法人登记管理条例施行细则》设立的企业法人申请注销登记适用本规范。</w:t>
      </w:r>
    </w:p>
    <w:p w:rsidR="004814D4" w:rsidRDefault="004814D4" w:rsidP="004814D4">
      <w:pPr>
        <w:widowControl/>
        <w:adjustRightInd w:val="0"/>
        <w:snapToGrid w:val="0"/>
        <w:spacing w:line="440" w:lineRule="exact"/>
        <w:ind w:firstLineChars="200" w:firstLine="480"/>
        <w:jc w:val="left"/>
        <w:outlineLvl w:val="0"/>
        <w:rPr>
          <w:rFonts w:ascii="宋体"/>
          <w:sz w:val="24"/>
          <w:szCs w:val="24"/>
        </w:rPr>
      </w:pPr>
      <w:bookmarkStart w:id="149" w:name="_Toc1571250"/>
      <w:bookmarkStart w:id="150" w:name="_Toc1571311"/>
      <w:r>
        <w:rPr>
          <w:rFonts w:ascii="宋体" w:hAnsi="宋体"/>
          <w:sz w:val="24"/>
          <w:szCs w:val="24"/>
        </w:rPr>
        <w:t>2.</w:t>
      </w:r>
      <w:r>
        <w:rPr>
          <w:rFonts w:ascii="宋体" w:hAnsi="宋体" w:hint="eastAsia"/>
          <w:sz w:val="24"/>
        </w:rPr>
        <w:t>申请简易注销登记的，无需提交第</w:t>
      </w:r>
      <w:r>
        <w:rPr>
          <w:rFonts w:ascii="宋体" w:hAnsi="宋体"/>
          <w:sz w:val="24"/>
        </w:rPr>
        <w:t>2</w:t>
      </w:r>
      <w:r>
        <w:rPr>
          <w:rFonts w:ascii="宋体" w:hAnsi="宋体" w:hint="eastAsia"/>
          <w:sz w:val="24"/>
        </w:rPr>
        <w:t>、</w:t>
      </w:r>
      <w:r>
        <w:rPr>
          <w:rFonts w:ascii="宋体" w:hAnsi="宋体"/>
          <w:sz w:val="24"/>
        </w:rPr>
        <w:t>3</w:t>
      </w:r>
      <w:r>
        <w:rPr>
          <w:rFonts w:ascii="宋体" w:hAnsi="宋体" w:hint="eastAsia"/>
          <w:sz w:val="24"/>
        </w:rPr>
        <w:t>、</w:t>
      </w:r>
      <w:r>
        <w:rPr>
          <w:rFonts w:ascii="宋体" w:hAnsi="宋体"/>
          <w:sz w:val="24"/>
        </w:rPr>
        <w:t>4</w:t>
      </w:r>
      <w:r>
        <w:rPr>
          <w:rFonts w:ascii="宋体" w:hAnsi="宋体" w:hint="eastAsia"/>
          <w:sz w:val="24"/>
        </w:rPr>
        <w:t>项材料，需要提交《简易注销全体投资人承诺书》（强制清算终结的企业提交人民法院终结强制清算程序的裁定，破产程序终结的企业提交人民法院终结破产程序的裁定）。</w:t>
      </w:r>
      <w:bookmarkEnd w:id="149"/>
      <w:bookmarkEnd w:id="150"/>
    </w:p>
    <w:p w:rsidR="004814D4" w:rsidRDefault="004814D4" w:rsidP="004814D4">
      <w:pPr>
        <w:widowControl/>
        <w:adjustRightInd w:val="0"/>
        <w:snapToGrid w:val="0"/>
        <w:spacing w:line="440" w:lineRule="exact"/>
        <w:jc w:val="left"/>
        <w:outlineLvl w:val="0"/>
        <w:rPr>
          <w:rFonts w:ascii="宋体"/>
          <w:sz w:val="24"/>
          <w:szCs w:val="24"/>
        </w:rPr>
      </w:pPr>
      <w:r>
        <w:rPr>
          <w:rFonts w:ascii="宋体" w:hAnsi="宋体"/>
          <w:sz w:val="24"/>
          <w:szCs w:val="24"/>
        </w:rPr>
        <w:t xml:space="preserve">    </w:t>
      </w:r>
    </w:p>
    <w:p w:rsidR="004814D4" w:rsidRPr="000D5661" w:rsidRDefault="004814D4" w:rsidP="004814D4">
      <w:pPr>
        <w:pStyle w:val="4"/>
        <w:rPr>
          <w:rFonts w:ascii="宋体"/>
        </w:rPr>
      </w:pPr>
      <w:r w:rsidRPr="000D5661">
        <w:rPr>
          <w:rFonts w:ascii="宋体" w:hAnsi="宋体"/>
        </w:rPr>
        <w:t xml:space="preserve">  </w:t>
      </w:r>
      <w:bookmarkStart w:id="151" w:name="_Toc1571251"/>
      <w:bookmarkStart w:id="152" w:name="_Toc1571312"/>
      <w:bookmarkStart w:id="153" w:name="_Toc1572840"/>
      <w:bookmarkStart w:id="154" w:name="_Toc2003743"/>
      <w:bookmarkStart w:id="155" w:name="_Toc2259164"/>
      <w:r w:rsidRPr="000D5661">
        <w:rPr>
          <w:rFonts w:ascii="宋体" w:hAnsi="宋体" w:hint="eastAsia"/>
        </w:rPr>
        <w:t>【</w:t>
      </w:r>
      <w:r w:rsidRPr="000D5661">
        <w:rPr>
          <w:rFonts w:ascii="宋体" w:hAnsi="宋体"/>
        </w:rPr>
        <w:t>20</w:t>
      </w:r>
      <w:r w:rsidRPr="000D5661">
        <w:rPr>
          <w:rFonts w:ascii="宋体" w:hAnsi="宋体" w:hint="eastAsia"/>
        </w:rPr>
        <w:t>】</w:t>
      </w:r>
      <w:r w:rsidRPr="000D5661">
        <w:rPr>
          <w:rFonts w:ascii="宋体" w:hAnsi="宋体"/>
        </w:rPr>
        <w:t xml:space="preserve"> </w:t>
      </w:r>
      <w:r w:rsidRPr="000D5661">
        <w:rPr>
          <w:rFonts w:ascii="宋体" w:hAnsi="宋体" w:hint="eastAsia"/>
        </w:rPr>
        <w:t>营业单位、企业非法人分支机构注销登记提交材料规范</w:t>
      </w:r>
      <w:bookmarkEnd w:id="151"/>
      <w:bookmarkEnd w:id="152"/>
      <w:bookmarkEnd w:id="153"/>
      <w:bookmarkEnd w:id="154"/>
      <w:bookmarkEnd w:id="155"/>
    </w:p>
    <w:p w:rsidR="004814D4" w:rsidRDefault="004814D4" w:rsidP="004814D4">
      <w:pPr>
        <w:widowControl/>
        <w:adjustRightInd w:val="0"/>
        <w:snapToGrid w:val="0"/>
        <w:spacing w:line="440" w:lineRule="exact"/>
        <w:ind w:firstLineChars="200" w:firstLine="480"/>
        <w:jc w:val="left"/>
        <w:rPr>
          <w:rFonts w:ascii="宋体"/>
          <w:sz w:val="24"/>
          <w:szCs w:val="24"/>
        </w:rPr>
      </w:pPr>
      <w:r>
        <w:rPr>
          <w:rFonts w:ascii="宋体" w:hAnsi="宋体"/>
          <w:sz w:val="24"/>
          <w:szCs w:val="24"/>
        </w:rPr>
        <w:t>1.</w:t>
      </w:r>
      <w:r>
        <w:rPr>
          <w:rFonts w:ascii="宋体" w:hAnsi="宋体" w:hint="eastAsia"/>
          <w:sz w:val="24"/>
          <w:szCs w:val="24"/>
        </w:rPr>
        <w:t>《分公司、非法人分支机构、营业单位登记（备案）申请书》。</w:t>
      </w:r>
    </w:p>
    <w:p w:rsidR="004814D4" w:rsidRDefault="004814D4" w:rsidP="004814D4">
      <w:pPr>
        <w:widowControl/>
        <w:adjustRightInd w:val="0"/>
        <w:snapToGrid w:val="0"/>
        <w:spacing w:line="440" w:lineRule="exact"/>
        <w:ind w:firstLineChars="200" w:firstLine="480"/>
        <w:jc w:val="left"/>
        <w:rPr>
          <w:rFonts w:ascii="宋体"/>
          <w:sz w:val="24"/>
          <w:szCs w:val="24"/>
        </w:rPr>
      </w:pPr>
      <w:r>
        <w:rPr>
          <w:rFonts w:ascii="宋体" w:hAnsi="宋体"/>
          <w:sz w:val="24"/>
          <w:szCs w:val="24"/>
        </w:rPr>
        <w:t>2</w:t>
      </w:r>
      <w:r>
        <w:rPr>
          <w:rFonts w:ascii="宋体"/>
          <w:sz w:val="24"/>
          <w:szCs w:val="24"/>
        </w:rPr>
        <w:t>.</w:t>
      </w:r>
      <w:r>
        <w:rPr>
          <w:rFonts w:ascii="宋体" w:hAnsi="宋体" w:hint="eastAsia"/>
          <w:sz w:val="24"/>
          <w:szCs w:val="24"/>
        </w:rPr>
        <w:t>被依法责令关闭的，提交责令关闭的文件。</w:t>
      </w:r>
    </w:p>
    <w:p w:rsidR="004814D4" w:rsidRDefault="004814D4" w:rsidP="004814D4">
      <w:pPr>
        <w:widowControl/>
        <w:adjustRightInd w:val="0"/>
        <w:snapToGrid w:val="0"/>
        <w:spacing w:line="440" w:lineRule="exact"/>
        <w:ind w:firstLineChars="200" w:firstLine="480"/>
        <w:jc w:val="left"/>
        <w:rPr>
          <w:rFonts w:ascii="宋体"/>
          <w:color w:val="FF0000"/>
          <w:sz w:val="24"/>
          <w:szCs w:val="24"/>
        </w:rPr>
      </w:pPr>
      <w:r>
        <w:rPr>
          <w:rFonts w:ascii="宋体" w:hAnsi="宋体"/>
          <w:color w:val="262626"/>
          <w:sz w:val="24"/>
          <w:szCs w:val="24"/>
        </w:rPr>
        <w:lastRenderedPageBreak/>
        <w:t>3</w:t>
      </w:r>
      <w:r>
        <w:rPr>
          <w:rFonts w:ascii="宋体"/>
          <w:color w:val="262626"/>
          <w:sz w:val="24"/>
          <w:szCs w:val="24"/>
        </w:rPr>
        <w:t>.</w:t>
      </w:r>
      <w:r>
        <w:rPr>
          <w:rFonts w:ascii="宋体" w:hAnsi="宋体" w:hint="eastAsia"/>
          <w:color w:val="000000"/>
          <w:sz w:val="24"/>
          <w:szCs w:val="24"/>
        </w:rPr>
        <w:t>已领取纸质版营业执照的缴回营业执照正、副本</w:t>
      </w:r>
    </w:p>
    <w:p w:rsidR="004814D4" w:rsidRDefault="004814D4" w:rsidP="004814D4">
      <w:pPr>
        <w:widowControl/>
        <w:adjustRightInd w:val="0"/>
        <w:snapToGrid w:val="0"/>
        <w:spacing w:line="440" w:lineRule="exact"/>
        <w:ind w:firstLine="480"/>
        <w:jc w:val="left"/>
        <w:rPr>
          <w:rFonts w:ascii="宋体"/>
          <w:sz w:val="24"/>
          <w:szCs w:val="24"/>
        </w:rPr>
      </w:pPr>
      <w:r>
        <w:rPr>
          <w:rFonts w:ascii="宋体" w:hAnsi="宋体"/>
          <w:sz w:val="24"/>
          <w:szCs w:val="24"/>
        </w:rPr>
        <w:t>4</w:t>
      </w:r>
      <w:r>
        <w:rPr>
          <w:rFonts w:ascii="宋体"/>
          <w:sz w:val="24"/>
          <w:szCs w:val="24"/>
        </w:rPr>
        <w:t>.</w:t>
      </w:r>
      <w:r>
        <w:rPr>
          <w:rFonts w:ascii="宋体" w:hAnsi="宋体" w:hint="eastAsia"/>
          <w:sz w:val="24"/>
          <w:szCs w:val="24"/>
        </w:rPr>
        <w:t>公章。</w:t>
      </w:r>
    </w:p>
    <w:p w:rsidR="004814D4" w:rsidRDefault="004814D4" w:rsidP="004814D4">
      <w:pPr>
        <w:widowControl/>
        <w:spacing w:line="440" w:lineRule="exact"/>
        <w:jc w:val="left"/>
        <w:rPr>
          <w:rFonts w:ascii="宋体"/>
          <w:b/>
          <w:sz w:val="24"/>
          <w:szCs w:val="24"/>
        </w:rPr>
      </w:pPr>
    </w:p>
    <w:p w:rsidR="004814D4" w:rsidRDefault="004814D4" w:rsidP="004814D4">
      <w:pPr>
        <w:widowControl/>
        <w:spacing w:line="440" w:lineRule="exact"/>
        <w:ind w:firstLine="480"/>
        <w:jc w:val="left"/>
        <w:rPr>
          <w:rFonts w:ascii="宋体"/>
          <w:sz w:val="24"/>
          <w:szCs w:val="24"/>
        </w:rPr>
      </w:pPr>
      <w:r>
        <w:rPr>
          <w:rFonts w:ascii="宋体" w:hAnsi="宋体" w:hint="eastAsia"/>
          <w:b/>
          <w:sz w:val="24"/>
          <w:szCs w:val="24"/>
        </w:rPr>
        <w:t>注</w:t>
      </w:r>
      <w:r>
        <w:rPr>
          <w:rFonts w:ascii="宋体" w:hAnsi="宋体" w:hint="eastAsia"/>
          <w:sz w:val="24"/>
          <w:szCs w:val="24"/>
        </w:rPr>
        <w:t>：</w:t>
      </w:r>
    </w:p>
    <w:p w:rsidR="004814D4" w:rsidRDefault="004814D4" w:rsidP="004814D4">
      <w:pPr>
        <w:widowControl/>
        <w:spacing w:line="440" w:lineRule="exact"/>
        <w:ind w:firstLine="480"/>
        <w:jc w:val="left"/>
        <w:rPr>
          <w:rFonts w:ascii="宋体"/>
          <w:sz w:val="24"/>
          <w:szCs w:val="24"/>
        </w:rPr>
      </w:pPr>
      <w:r>
        <w:rPr>
          <w:rFonts w:ascii="宋体" w:hAnsi="宋体"/>
          <w:sz w:val="24"/>
          <w:szCs w:val="24"/>
        </w:rPr>
        <w:t>1.</w:t>
      </w:r>
      <w:r>
        <w:rPr>
          <w:rFonts w:ascii="宋体" w:hAnsi="宋体" w:hint="eastAsia"/>
          <w:sz w:val="24"/>
          <w:szCs w:val="24"/>
        </w:rPr>
        <w:t>依照《企业法人登记管理条例》设立的不具备企业法人条件的联营企业、其他从事经营活动单位、非公司企业法人分支机构申请注销登记适用本规范。</w:t>
      </w:r>
    </w:p>
    <w:p w:rsidR="004814D4" w:rsidRDefault="004814D4" w:rsidP="004814D4">
      <w:pPr>
        <w:widowControl/>
        <w:spacing w:line="440" w:lineRule="exact"/>
        <w:jc w:val="left"/>
        <w:rPr>
          <w:rFonts w:ascii="黑体" w:eastAsia="黑体" w:hAnsi="黑体"/>
          <w:strike/>
          <w:sz w:val="32"/>
          <w:szCs w:val="24"/>
        </w:rPr>
      </w:pPr>
      <w:r>
        <w:rPr>
          <w:rFonts w:ascii="黑体" w:eastAsia="黑体" w:hAnsi="黑体"/>
          <w:sz w:val="32"/>
          <w:szCs w:val="24"/>
        </w:rPr>
        <w:t xml:space="preserve">  </w:t>
      </w:r>
    </w:p>
    <w:p w:rsidR="004814D4" w:rsidRDefault="004814D4" w:rsidP="004814D4">
      <w:pPr>
        <w:pStyle w:val="2"/>
      </w:pPr>
      <w:r>
        <w:rPr>
          <w:rFonts w:ascii="宋体" w:hAnsi="宋体"/>
          <w:sz w:val="28"/>
          <w:szCs w:val="28"/>
        </w:rPr>
        <w:t xml:space="preserve">   </w:t>
      </w:r>
      <w:bookmarkStart w:id="156" w:name="_Toc1572841"/>
      <w:bookmarkStart w:id="157" w:name="_Toc2003744"/>
      <w:bookmarkStart w:id="158" w:name="_Toc2259165"/>
      <w:r>
        <w:rPr>
          <w:rFonts w:hint="eastAsia"/>
        </w:rPr>
        <w:t>三、非公司企业法人按《公司法》改制登记提交材料规范</w:t>
      </w:r>
      <w:bookmarkEnd w:id="156"/>
      <w:bookmarkEnd w:id="157"/>
      <w:bookmarkEnd w:id="158"/>
    </w:p>
    <w:p w:rsidR="004814D4" w:rsidRDefault="004814D4" w:rsidP="004814D4">
      <w:pPr>
        <w:widowControl/>
        <w:spacing w:line="440" w:lineRule="exact"/>
        <w:jc w:val="left"/>
        <w:rPr>
          <w:rFonts w:ascii="宋体"/>
          <w:b/>
          <w:sz w:val="24"/>
          <w:szCs w:val="24"/>
        </w:rPr>
      </w:pPr>
    </w:p>
    <w:p w:rsidR="004814D4" w:rsidRPr="000D5661" w:rsidRDefault="004814D4" w:rsidP="004814D4">
      <w:pPr>
        <w:pStyle w:val="4"/>
        <w:rPr>
          <w:rFonts w:ascii="宋体"/>
        </w:rPr>
      </w:pPr>
      <w:r w:rsidRPr="000D5661">
        <w:rPr>
          <w:rFonts w:ascii="宋体" w:hAnsi="宋体"/>
        </w:rPr>
        <w:t xml:space="preserve"> </w:t>
      </w:r>
      <w:bookmarkStart w:id="159" w:name="_Toc1572842"/>
      <w:bookmarkStart w:id="160" w:name="_Toc2003745"/>
      <w:bookmarkStart w:id="161" w:name="_Toc2259166"/>
      <w:r w:rsidRPr="000D5661">
        <w:rPr>
          <w:rFonts w:ascii="宋体" w:hAnsi="宋体" w:hint="eastAsia"/>
        </w:rPr>
        <w:t>【</w:t>
      </w:r>
      <w:r w:rsidRPr="000D5661">
        <w:rPr>
          <w:rFonts w:ascii="宋体" w:hAnsi="宋体"/>
        </w:rPr>
        <w:t>21</w:t>
      </w:r>
      <w:r w:rsidRPr="000D5661">
        <w:rPr>
          <w:rFonts w:ascii="宋体" w:hAnsi="宋体" w:hint="eastAsia"/>
        </w:rPr>
        <w:t>】非公司企业法人按《公司法》改制登记提交材料规范</w:t>
      </w:r>
      <w:bookmarkEnd w:id="159"/>
      <w:bookmarkEnd w:id="160"/>
      <w:bookmarkEnd w:id="161"/>
    </w:p>
    <w:p w:rsidR="004814D4" w:rsidRDefault="004814D4" w:rsidP="004814D4">
      <w:pPr>
        <w:widowControl/>
        <w:adjustRightInd w:val="0"/>
        <w:snapToGrid w:val="0"/>
        <w:spacing w:line="440" w:lineRule="exact"/>
        <w:jc w:val="left"/>
        <w:rPr>
          <w:rFonts w:ascii="宋体"/>
          <w:sz w:val="24"/>
          <w:szCs w:val="24"/>
        </w:rPr>
      </w:pPr>
      <w:r>
        <w:rPr>
          <w:rFonts w:ascii="宋体" w:hAnsi="宋体"/>
          <w:sz w:val="24"/>
          <w:szCs w:val="24"/>
        </w:rPr>
        <w:t xml:space="preserve">    1.</w:t>
      </w:r>
      <w:r>
        <w:rPr>
          <w:rFonts w:ascii="宋体" w:hAnsi="宋体" w:hint="eastAsia"/>
          <w:sz w:val="24"/>
          <w:szCs w:val="24"/>
        </w:rPr>
        <w:t>《非公司企业法人改制登记</w:t>
      </w:r>
      <w:r>
        <w:rPr>
          <w:rFonts w:ascii="宋体" w:hAnsi="宋体"/>
          <w:sz w:val="24"/>
          <w:szCs w:val="24"/>
        </w:rPr>
        <w:t>(</w:t>
      </w:r>
      <w:r>
        <w:rPr>
          <w:rFonts w:ascii="宋体" w:hAnsi="宋体" w:hint="eastAsia"/>
          <w:sz w:val="24"/>
          <w:szCs w:val="24"/>
        </w:rPr>
        <w:t>备案</w:t>
      </w:r>
      <w:r>
        <w:rPr>
          <w:rFonts w:ascii="宋体" w:hAnsi="宋体"/>
          <w:sz w:val="24"/>
          <w:szCs w:val="24"/>
        </w:rPr>
        <w:t>)</w:t>
      </w:r>
      <w:r>
        <w:rPr>
          <w:rFonts w:ascii="宋体" w:hAnsi="宋体" w:hint="eastAsia"/>
          <w:sz w:val="24"/>
          <w:szCs w:val="24"/>
        </w:rPr>
        <w:t>申请书》。</w:t>
      </w:r>
    </w:p>
    <w:p w:rsidR="004814D4" w:rsidRDefault="004814D4" w:rsidP="004814D4">
      <w:pPr>
        <w:widowControl/>
        <w:adjustRightInd w:val="0"/>
        <w:snapToGrid w:val="0"/>
        <w:spacing w:line="440" w:lineRule="exact"/>
        <w:jc w:val="left"/>
        <w:rPr>
          <w:rFonts w:ascii="宋体"/>
          <w:color w:val="262626"/>
          <w:sz w:val="24"/>
          <w:szCs w:val="24"/>
        </w:rPr>
      </w:pPr>
      <w:r>
        <w:rPr>
          <w:rFonts w:ascii="宋体" w:hAnsi="宋体" w:hint="eastAsia"/>
          <w:sz w:val="24"/>
          <w:szCs w:val="24"/>
        </w:rPr>
        <w:t xml:space="preserve">　　</w:t>
      </w:r>
      <w:r>
        <w:rPr>
          <w:rFonts w:ascii="宋体" w:hAnsi="宋体"/>
          <w:sz w:val="24"/>
          <w:szCs w:val="24"/>
        </w:rPr>
        <w:t>2</w:t>
      </w:r>
      <w:r>
        <w:rPr>
          <w:rFonts w:ascii="宋体"/>
          <w:sz w:val="24"/>
          <w:szCs w:val="24"/>
        </w:rPr>
        <w:t>.</w:t>
      </w:r>
      <w:r>
        <w:rPr>
          <w:rFonts w:ascii="宋体" w:hAnsi="宋体" w:hint="eastAsia"/>
          <w:sz w:val="24"/>
          <w:szCs w:val="24"/>
        </w:rPr>
        <w:t>企业法人的主管部门（出资人）出具的批准改制的文件，</w:t>
      </w:r>
      <w:r>
        <w:rPr>
          <w:rFonts w:ascii="宋体" w:hAnsi="宋体" w:hint="eastAsia"/>
          <w:color w:val="262626"/>
          <w:sz w:val="24"/>
          <w:szCs w:val="24"/>
        </w:rPr>
        <w:t>改制后公司变更法定代表人的，文件中应明确企业原任法定代表人的免职情况。</w:t>
      </w:r>
    </w:p>
    <w:p w:rsidR="004814D4" w:rsidRDefault="004814D4" w:rsidP="004814D4">
      <w:pPr>
        <w:widowControl/>
        <w:adjustRightInd w:val="0"/>
        <w:snapToGrid w:val="0"/>
        <w:spacing w:line="440" w:lineRule="exact"/>
        <w:ind w:firstLineChars="200" w:firstLine="480"/>
        <w:jc w:val="left"/>
        <w:rPr>
          <w:rFonts w:ascii="宋体"/>
          <w:sz w:val="24"/>
          <w:szCs w:val="24"/>
        </w:rPr>
      </w:pPr>
      <w:r>
        <w:rPr>
          <w:rFonts w:ascii="宋体" w:hAnsi="宋体"/>
          <w:sz w:val="24"/>
          <w:szCs w:val="24"/>
        </w:rPr>
        <w:t>3</w:t>
      </w:r>
      <w:r>
        <w:rPr>
          <w:rFonts w:ascii="宋体"/>
          <w:sz w:val="24"/>
          <w:szCs w:val="24"/>
        </w:rPr>
        <w:t>.</w:t>
      </w:r>
      <w:r>
        <w:rPr>
          <w:rFonts w:ascii="宋体" w:hAnsi="宋体" w:hint="eastAsia"/>
          <w:sz w:val="24"/>
          <w:szCs w:val="24"/>
        </w:rPr>
        <w:t>城镇集体所有制企业法人</w:t>
      </w:r>
      <w:proofErr w:type="gramStart"/>
      <w:r>
        <w:rPr>
          <w:rFonts w:ascii="宋体" w:hAnsi="宋体" w:hint="eastAsia"/>
          <w:sz w:val="24"/>
          <w:szCs w:val="24"/>
        </w:rPr>
        <w:t>申请按</w:t>
      </w:r>
      <w:proofErr w:type="gramEnd"/>
      <w:r>
        <w:rPr>
          <w:rFonts w:ascii="宋体" w:hAnsi="宋体" w:hint="eastAsia"/>
          <w:sz w:val="24"/>
          <w:szCs w:val="24"/>
        </w:rPr>
        <w:t>《公司法》改制的，应当提交集体企业的职工（代表）大会的批准决议。乡村集体所有制企业法人</w:t>
      </w:r>
      <w:proofErr w:type="gramStart"/>
      <w:r>
        <w:rPr>
          <w:rFonts w:ascii="宋体" w:hAnsi="宋体" w:hint="eastAsia"/>
          <w:sz w:val="24"/>
          <w:szCs w:val="24"/>
        </w:rPr>
        <w:t>申请按</w:t>
      </w:r>
      <w:proofErr w:type="gramEnd"/>
      <w:r>
        <w:rPr>
          <w:rFonts w:ascii="宋体" w:hAnsi="宋体" w:hint="eastAsia"/>
          <w:sz w:val="24"/>
          <w:szCs w:val="24"/>
        </w:rPr>
        <w:t>《公司法》改制的，应当提交</w:t>
      </w:r>
      <w:proofErr w:type="gramStart"/>
      <w:r>
        <w:rPr>
          <w:rFonts w:ascii="宋体" w:hAnsi="宋体" w:hint="eastAsia"/>
          <w:sz w:val="24"/>
          <w:szCs w:val="24"/>
        </w:rPr>
        <w:t>乡或者</w:t>
      </w:r>
      <w:proofErr w:type="gramEnd"/>
      <w:r>
        <w:rPr>
          <w:rFonts w:ascii="宋体" w:hAnsi="宋体" w:hint="eastAsia"/>
          <w:sz w:val="24"/>
          <w:szCs w:val="24"/>
        </w:rPr>
        <w:t>村的农民大会（农民代表会议）或者代表全体农民的集体经济组织的批准决议或批准文件复印件。</w:t>
      </w:r>
    </w:p>
    <w:p w:rsidR="004814D4" w:rsidRDefault="004814D4" w:rsidP="004814D4">
      <w:pPr>
        <w:widowControl/>
        <w:adjustRightInd w:val="0"/>
        <w:snapToGrid w:val="0"/>
        <w:spacing w:line="440" w:lineRule="exact"/>
        <w:ind w:firstLineChars="200" w:firstLine="480"/>
        <w:jc w:val="left"/>
        <w:rPr>
          <w:rFonts w:ascii="宋体"/>
          <w:sz w:val="24"/>
          <w:szCs w:val="24"/>
        </w:rPr>
      </w:pPr>
      <w:r>
        <w:rPr>
          <w:rFonts w:ascii="宋体" w:hAnsi="宋体"/>
          <w:sz w:val="24"/>
          <w:szCs w:val="24"/>
        </w:rPr>
        <w:t>4</w:t>
      </w:r>
      <w:r>
        <w:rPr>
          <w:rFonts w:ascii="宋体"/>
          <w:sz w:val="24"/>
          <w:szCs w:val="24"/>
        </w:rPr>
        <w:t>.</w:t>
      </w:r>
      <w:r>
        <w:rPr>
          <w:rFonts w:ascii="宋体" w:hAnsi="宋体" w:hint="eastAsia"/>
          <w:sz w:val="24"/>
          <w:szCs w:val="24"/>
        </w:rPr>
        <w:t>法律、行政法规和国务院决定规定企业按《公司法》改制或变更登记必须报经批准的，提交有关的批准文件或者许可证件复印件。</w:t>
      </w:r>
    </w:p>
    <w:p w:rsidR="004814D4" w:rsidRDefault="004814D4" w:rsidP="004814D4">
      <w:pPr>
        <w:widowControl/>
        <w:adjustRightInd w:val="0"/>
        <w:snapToGrid w:val="0"/>
        <w:spacing w:line="440" w:lineRule="exact"/>
        <w:ind w:firstLineChars="200" w:firstLine="480"/>
        <w:jc w:val="left"/>
        <w:rPr>
          <w:rFonts w:ascii="宋体"/>
          <w:color w:val="FF0000"/>
          <w:sz w:val="24"/>
          <w:szCs w:val="24"/>
        </w:rPr>
      </w:pPr>
      <w:r>
        <w:rPr>
          <w:rFonts w:ascii="宋体" w:hAnsi="宋体"/>
          <w:sz w:val="24"/>
          <w:szCs w:val="24"/>
        </w:rPr>
        <w:t>5</w:t>
      </w:r>
      <w:r>
        <w:rPr>
          <w:rFonts w:ascii="宋体"/>
          <w:sz w:val="24"/>
          <w:szCs w:val="24"/>
        </w:rPr>
        <w:t>.</w:t>
      </w:r>
      <w:r>
        <w:rPr>
          <w:rFonts w:ascii="宋体" w:hAnsi="宋体" w:hint="eastAsia"/>
          <w:sz w:val="24"/>
          <w:szCs w:val="24"/>
        </w:rPr>
        <w:t>企业债权银行出具的金融债权保全证明文件和人民银行总行或其派出机构等银行业监督管理机构出具的确认文件（中小企业改制提交）。</w:t>
      </w:r>
    </w:p>
    <w:p w:rsidR="004814D4" w:rsidRDefault="004814D4" w:rsidP="004814D4">
      <w:pPr>
        <w:widowControl/>
        <w:adjustRightInd w:val="0"/>
        <w:snapToGrid w:val="0"/>
        <w:spacing w:line="440" w:lineRule="exact"/>
        <w:ind w:firstLineChars="100" w:firstLine="240"/>
        <w:jc w:val="left"/>
        <w:rPr>
          <w:rFonts w:ascii="宋体"/>
          <w:sz w:val="24"/>
          <w:szCs w:val="24"/>
        </w:rPr>
      </w:pPr>
      <w:r>
        <w:rPr>
          <w:rFonts w:ascii="宋体" w:hAnsi="宋体"/>
          <w:sz w:val="24"/>
          <w:szCs w:val="24"/>
        </w:rPr>
        <w:t xml:space="preserve">  6</w:t>
      </w:r>
      <w:r>
        <w:rPr>
          <w:rFonts w:ascii="宋体"/>
          <w:sz w:val="24"/>
          <w:szCs w:val="24"/>
        </w:rPr>
        <w:t>.</w:t>
      </w:r>
      <w:r>
        <w:rPr>
          <w:rFonts w:ascii="宋体" w:hAnsi="宋体" w:hint="eastAsia"/>
          <w:sz w:val="24"/>
          <w:szCs w:val="24"/>
        </w:rPr>
        <w:t>改制后的公司章程。</w:t>
      </w:r>
    </w:p>
    <w:p w:rsidR="004814D4" w:rsidRDefault="004814D4" w:rsidP="004814D4">
      <w:pPr>
        <w:widowControl/>
        <w:adjustRightInd w:val="0"/>
        <w:snapToGrid w:val="0"/>
        <w:spacing w:line="440" w:lineRule="exact"/>
        <w:jc w:val="left"/>
        <w:rPr>
          <w:rFonts w:ascii="宋体"/>
          <w:sz w:val="24"/>
          <w:szCs w:val="24"/>
        </w:rPr>
      </w:pPr>
      <w:r>
        <w:rPr>
          <w:rFonts w:ascii="宋体" w:hAnsi="宋体"/>
          <w:sz w:val="24"/>
          <w:szCs w:val="24"/>
        </w:rPr>
        <w:t xml:space="preserve">    </w:t>
      </w:r>
      <w:r>
        <w:rPr>
          <w:rFonts w:ascii="宋体" w:hAnsi="宋体" w:hint="eastAsia"/>
          <w:sz w:val="24"/>
          <w:szCs w:val="24"/>
        </w:rPr>
        <w:t>◆</w:t>
      </w:r>
      <w:r>
        <w:rPr>
          <w:rFonts w:ascii="宋体" w:hAnsi="宋体"/>
          <w:sz w:val="24"/>
          <w:szCs w:val="24"/>
        </w:rPr>
        <w:t xml:space="preserve"> </w:t>
      </w:r>
      <w:r>
        <w:rPr>
          <w:rFonts w:ascii="宋体" w:hAnsi="宋体" w:hint="eastAsia"/>
          <w:sz w:val="24"/>
          <w:szCs w:val="24"/>
        </w:rPr>
        <w:t>改制后为有限责任公司的，由全体股东签署。</w:t>
      </w:r>
    </w:p>
    <w:p w:rsidR="004814D4" w:rsidRDefault="004814D4" w:rsidP="004814D4">
      <w:pPr>
        <w:widowControl/>
        <w:adjustRightInd w:val="0"/>
        <w:snapToGrid w:val="0"/>
        <w:spacing w:line="440" w:lineRule="exact"/>
        <w:jc w:val="left"/>
        <w:rPr>
          <w:rFonts w:ascii="宋体"/>
          <w:sz w:val="24"/>
          <w:szCs w:val="24"/>
        </w:rPr>
      </w:pPr>
      <w:r>
        <w:rPr>
          <w:rFonts w:ascii="宋体" w:hAnsi="宋体"/>
          <w:sz w:val="24"/>
          <w:szCs w:val="24"/>
        </w:rPr>
        <w:t xml:space="preserve">    </w:t>
      </w:r>
      <w:r>
        <w:rPr>
          <w:rFonts w:ascii="宋体" w:hAnsi="宋体" w:hint="eastAsia"/>
          <w:sz w:val="24"/>
          <w:szCs w:val="24"/>
        </w:rPr>
        <w:t>◆</w:t>
      </w:r>
      <w:r>
        <w:rPr>
          <w:rFonts w:ascii="宋体" w:hAnsi="宋体"/>
          <w:sz w:val="24"/>
          <w:szCs w:val="24"/>
        </w:rPr>
        <w:t xml:space="preserve"> </w:t>
      </w:r>
      <w:r>
        <w:rPr>
          <w:rFonts w:ascii="宋体" w:hAnsi="宋体" w:hint="eastAsia"/>
          <w:sz w:val="24"/>
          <w:szCs w:val="24"/>
        </w:rPr>
        <w:t>改制后为国有独资公司的，由国务院、地方人民政府或者其授权的本级人民政府国有资产监督管理机构加盖公章。</w:t>
      </w:r>
    </w:p>
    <w:p w:rsidR="004814D4" w:rsidRDefault="004814D4" w:rsidP="004814D4">
      <w:pPr>
        <w:widowControl/>
        <w:adjustRightInd w:val="0"/>
        <w:snapToGrid w:val="0"/>
        <w:spacing w:line="440" w:lineRule="exact"/>
        <w:jc w:val="left"/>
        <w:rPr>
          <w:rFonts w:ascii="宋体"/>
          <w:sz w:val="24"/>
          <w:szCs w:val="24"/>
        </w:rPr>
      </w:pPr>
      <w:r>
        <w:rPr>
          <w:rFonts w:ascii="宋体" w:hAnsi="宋体"/>
          <w:sz w:val="24"/>
          <w:szCs w:val="24"/>
        </w:rPr>
        <w:t xml:space="preserve">    </w:t>
      </w:r>
      <w:r>
        <w:rPr>
          <w:rFonts w:ascii="宋体" w:hAnsi="宋体" w:hint="eastAsia"/>
          <w:sz w:val="24"/>
          <w:szCs w:val="24"/>
        </w:rPr>
        <w:t>◆</w:t>
      </w:r>
      <w:r>
        <w:rPr>
          <w:rFonts w:ascii="宋体" w:hAnsi="宋体"/>
          <w:sz w:val="24"/>
          <w:szCs w:val="24"/>
        </w:rPr>
        <w:t xml:space="preserve"> </w:t>
      </w:r>
      <w:r>
        <w:rPr>
          <w:rFonts w:ascii="宋体" w:hAnsi="宋体" w:hint="eastAsia"/>
          <w:sz w:val="24"/>
          <w:szCs w:val="24"/>
        </w:rPr>
        <w:t>改制后为一人有限责任公司的，由股东签署。</w:t>
      </w:r>
    </w:p>
    <w:p w:rsidR="004814D4" w:rsidRDefault="004814D4" w:rsidP="004814D4">
      <w:pPr>
        <w:widowControl/>
        <w:adjustRightInd w:val="0"/>
        <w:snapToGrid w:val="0"/>
        <w:spacing w:line="440" w:lineRule="exact"/>
        <w:jc w:val="left"/>
        <w:rPr>
          <w:rFonts w:ascii="宋体"/>
          <w:sz w:val="24"/>
          <w:szCs w:val="24"/>
        </w:rPr>
      </w:pPr>
      <w:r>
        <w:rPr>
          <w:rFonts w:ascii="宋体" w:hAnsi="宋体"/>
          <w:sz w:val="24"/>
          <w:szCs w:val="24"/>
        </w:rPr>
        <w:t xml:space="preserve">    </w:t>
      </w:r>
      <w:r>
        <w:rPr>
          <w:rFonts w:ascii="宋体" w:hAnsi="宋体" w:hint="eastAsia"/>
          <w:sz w:val="24"/>
          <w:szCs w:val="24"/>
        </w:rPr>
        <w:t>◆</w:t>
      </w:r>
      <w:r>
        <w:rPr>
          <w:rFonts w:ascii="宋体" w:hAnsi="宋体"/>
          <w:sz w:val="24"/>
          <w:szCs w:val="24"/>
        </w:rPr>
        <w:t xml:space="preserve"> </w:t>
      </w:r>
      <w:r>
        <w:rPr>
          <w:rFonts w:ascii="宋体" w:hAnsi="宋体" w:hint="eastAsia"/>
          <w:sz w:val="24"/>
          <w:szCs w:val="24"/>
        </w:rPr>
        <w:t>改制后为股份有限公司的，由</w:t>
      </w:r>
      <w:r>
        <w:rPr>
          <w:rFonts w:ascii="宋体" w:hAnsi="宋体" w:hint="eastAsia"/>
          <w:color w:val="000000"/>
          <w:sz w:val="24"/>
          <w:szCs w:val="24"/>
        </w:rPr>
        <w:t>全体</w:t>
      </w:r>
      <w:r>
        <w:rPr>
          <w:rFonts w:ascii="宋体" w:hAnsi="宋体" w:hint="eastAsia"/>
          <w:sz w:val="24"/>
          <w:szCs w:val="24"/>
        </w:rPr>
        <w:t>发起人签署。</w:t>
      </w:r>
    </w:p>
    <w:p w:rsidR="004814D4" w:rsidRDefault="004814D4" w:rsidP="004814D4">
      <w:pPr>
        <w:widowControl/>
        <w:adjustRightInd w:val="0"/>
        <w:snapToGrid w:val="0"/>
        <w:spacing w:line="440" w:lineRule="exact"/>
        <w:ind w:firstLineChars="200" w:firstLine="480"/>
        <w:jc w:val="left"/>
        <w:rPr>
          <w:rFonts w:ascii="宋体"/>
          <w:sz w:val="24"/>
          <w:szCs w:val="24"/>
        </w:rPr>
      </w:pPr>
      <w:r>
        <w:rPr>
          <w:rFonts w:ascii="宋体" w:hAnsi="宋体"/>
          <w:sz w:val="24"/>
          <w:szCs w:val="24"/>
        </w:rPr>
        <w:t>7</w:t>
      </w:r>
      <w:r>
        <w:rPr>
          <w:rFonts w:ascii="宋体"/>
          <w:sz w:val="24"/>
          <w:szCs w:val="24"/>
        </w:rPr>
        <w:t>.</w:t>
      </w:r>
      <w:r>
        <w:rPr>
          <w:rFonts w:ascii="宋体" w:hAnsi="宋体" w:hint="eastAsia"/>
          <w:sz w:val="24"/>
          <w:szCs w:val="24"/>
        </w:rPr>
        <w:t>改制后公司股东或发起人的主体资格证明或者自然人身份证件复印件。</w:t>
      </w:r>
    </w:p>
    <w:p w:rsidR="004814D4" w:rsidRDefault="004814D4" w:rsidP="004814D4">
      <w:pPr>
        <w:widowControl/>
        <w:adjustRightInd w:val="0"/>
        <w:snapToGrid w:val="0"/>
        <w:spacing w:line="440" w:lineRule="exact"/>
        <w:jc w:val="left"/>
        <w:rPr>
          <w:rFonts w:ascii="宋体"/>
          <w:sz w:val="24"/>
          <w:szCs w:val="24"/>
        </w:rPr>
      </w:pPr>
      <w:r>
        <w:rPr>
          <w:rFonts w:ascii="宋体" w:hAnsi="宋体"/>
          <w:sz w:val="24"/>
          <w:szCs w:val="24"/>
        </w:rPr>
        <w:lastRenderedPageBreak/>
        <w:t xml:space="preserve">    </w:t>
      </w:r>
      <w:r>
        <w:rPr>
          <w:rFonts w:ascii="宋体" w:hAnsi="宋体" w:hint="eastAsia"/>
          <w:sz w:val="24"/>
          <w:szCs w:val="24"/>
        </w:rPr>
        <w:t>◆</w:t>
      </w:r>
      <w:r>
        <w:rPr>
          <w:rFonts w:ascii="宋体" w:hAnsi="宋体"/>
          <w:sz w:val="24"/>
          <w:szCs w:val="24"/>
        </w:rPr>
        <w:t xml:space="preserve"> </w:t>
      </w:r>
      <w:r>
        <w:rPr>
          <w:rFonts w:ascii="宋体" w:hAnsi="宋体" w:hint="eastAsia"/>
          <w:sz w:val="24"/>
          <w:szCs w:val="24"/>
        </w:rPr>
        <w:t>股东或者发起人为企业的，提交营业执照复印件。</w:t>
      </w:r>
    </w:p>
    <w:p w:rsidR="004814D4" w:rsidRDefault="004814D4" w:rsidP="004814D4">
      <w:pPr>
        <w:widowControl/>
        <w:adjustRightInd w:val="0"/>
        <w:snapToGrid w:val="0"/>
        <w:spacing w:line="440" w:lineRule="exact"/>
        <w:jc w:val="left"/>
        <w:rPr>
          <w:rFonts w:ascii="宋体"/>
          <w:sz w:val="24"/>
          <w:szCs w:val="24"/>
        </w:rPr>
      </w:pPr>
      <w:r>
        <w:rPr>
          <w:rFonts w:ascii="宋体" w:hAnsi="宋体"/>
          <w:sz w:val="24"/>
          <w:szCs w:val="24"/>
        </w:rPr>
        <w:t xml:space="preserve">    </w:t>
      </w:r>
      <w:r>
        <w:rPr>
          <w:rFonts w:ascii="宋体" w:hAnsi="宋体" w:hint="eastAsia"/>
          <w:sz w:val="24"/>
          <w:szCs w:val="24"/>
        </w:rPr>
        <w:t>◆</w:t>
      </w:r>
      <w:r>
        <w:rPr>
          <w:rFonts w:ascii="宋体" w:hAnsi="宋体"/>
          <w:sz w:val="24"/>
          <w:szCs w:val="24"/>
        </w:rPr>
        <w:t xml:space="preserve"> </w:t>
      </w:r>
      <w:r>
        <w:rPr>
          <w:rFonts w:ascii="宋体" w:hAnsi="宋体" w:hint="eastAsia"/>
          <w:sz w:val="24"/>
          <w:szCs w:val="24"/>
        </w:rPr>
        <w:t>股东或者发起人为事业法人的，提交事业法人登记证书复印件。</w:t>
      </w:r>
    </w:p>
    <w:p w:rsidR="004814D4" w:rsidRDefault="004814D4" w:rsidP="004814D4">
      <w:pPr>
        <w:widowControl/>
        <w:adjustRightInd w:val="0"/>
        <w:snapToGrid w:val="0"/>
        <w:spacing w:line="440" w:lineRule="exact"/>
        <w:jc w:val="left"/>
        <w:rPr>
          <w:rFonts w:ascii="宋体"/>
          <w:sz w:val="24"/>
          <w:szCs w:val="24"/>
        </w:rPr>
      </w:pPr>
      <w:r>
        <w:rPr>
          <w:rFonts w:ascii="宋体" w:hAnsi="宋体"/>
          <w:sz w:val="24"/>
          <w:szCs w:val="24"/>
        </w:rPr>
        <w:t xml:space="preserve">    </w:t>
      </w:r>
      <w:r>
        <w:rPr>
          <w:rFonts w:ascii="宋体" w:hAnsi="宋体" w:hint="eastAsia"/>
          <w:sz w:val="24"/>
          <w:szCs w:val="24"/>
        </w:rPr>
        <w:t>◆</w:t>
      </w:r>
      <w:r>
        <w:rPr>
          <w:rFonts w:ascii="宋体" w:hAnsi="宋体"/>
          <w:sz w:val="24"/>
          <w:szCs w:val="24"/>
        </w:rPr>
        <w:t xml:space="preserve"> </w:t>
      </w:r>
      <w:r>
        <w:rPr>
          <w:rFonts w:ascii="宋体" w:hAnsi="宋体" w:hint="eastAsia"/>
          <w:sz w:val="24"/>
          <w:szCs w:val="24"/>
        </w:rPr>
        <w:t>股东或者发起人为社团法人的，提交社团法人登记证复印件。</w:t>
      </w:r>
    </w:p>
    <w:p w:rsidR="004814D4" w:rsidRDefault="004814D4" w:rsidP="004814D4">
      <w:pPr>
        <w:widowControl/>
        <w:adjustRightInd w:val="0"/>
        <w:snapToGrid w:val="0"/>
        <w:spacing w:line="440" w:lineRule="exact"/>
        <w:jc w:val="left"/>
        <w:rPr>
          <w:rFonts w:ascii="宋体"/>
          <w:sz w:val="24"/>
          <w:szCs w:val="24"/>
        </w:rPr>
      </w:pPr>
      <w:r>
        <w:rPr>
          <w:rFonts w:ascii="宋体" w:hAnsi="宋体"/>
          <w:sz w:val="24"/>
          <w:szCs w:val="24"/>
        </w:rPr>
        <w:t xml:space="preserve">    </w:t>
      </w:r>
      <w:r>
        <w:rPr>
          <w:rFonts w:ascii="宋体" w:hAnsi="宋体" w:hint="eastAsia"/>
          <w:sz w:val="24"/>
          <w:szCs w:val="24"/>
        </w:rPr>
        <w:t>◆</w:t>
      </w:r>
      <w:r>
        <w:rPr>
          <w:rFonts w:ascii="宋体" w:hAnsi="宋体"/>
          <w:sz w:val="24"/>
          <w:szCs w:val="24"/>
        </w:rPr>
        <w:t xml:space="preserve"> </w:t>
      </w:r>
      <w:r>
        <w:rPr>
          <w:rFonts w:ascii="宋体" w:hAnsi="宋体" w:hint="eastAsia"/>
          <w:sz w:val="24"/>
          <w:szCs w:val="24"/>
        </w:rPr>
        <w:t>股东或者发起人为民办非企业单位的，提交民办非企业单位证书复印件。</w:t>
      </w:r>
    </w:p>
    <w:p w:rsidR="004814D4" w:rsidRDefault="004814D4" w:rsidP="004814D4">
      <w:pPr>
        <w:widowControl/>
        <w:adjustRightInd w:val="0"/>
        <w:snapToGrid w:val="0"/>
        <w:spacing w:line="440" w:lineRule="exact"/>
        <w:jc w:val="left"/>
        <w:rPr>
          <w:rFonts w:ascii="宋体"/>
          <w:sz w:val="24"/>
          <w:szCs w:val="24"/>
        </w:rPr>
      </w:pPr>
      <w:r>
        <w:rPr>
          <w:rFonts w:ascii="宋体" w:hAnsi="宋体"/>
          <w:sz w:val="24"/>
          <w:szCs w:val="24"/>
        </w:rPr>
        <w:t xml:space="preserve">    </w:t>
      </w:r>
      <w:r>
        <w:rPr>
          <w:rFonts w:ascii="宋体" w:hAnsi="宋体" w:hint="eastAsia"/>
          <w:sz w:val="24"/>
          <w:szCs w:val="24"/>
        </w:rPr>
        <w:t>◆</w:t>
      </w:r>
      <w:r>
        <w:rPr>
          <w:rFonts w:ascii="宋体" w:hAnsi="宋体"/>
          <w:sz w:val="24"/>
          <w:szCs w:val="24"/>
        </w:rPr>
        <w:t xml:space="preserve"> </w:t>
      </w:r>
      <w:r>
        <w:rPr>
          <w:rFonts w:ascii="宋体" w:hAnsi="宋体" w:hint="eastAsia"/>
          <w:sz w:val="24"/>
          <w:szCs w:val="24"/>
        </w:rPr>
        <w:t>股东或者发起人为自然人的，提交身份证件复印件。</w:t>
      </w:r>
    </w:p>
    <w:p w:rsidR="004814D4" w:rsidRDefault="004814D4" w:rsidP="004814D4">
      <w:pPr>
        <w:widowControl/>
        <w:adjustRightInd w:val="0"/>
        <w:snapToGrid w:val="0"/>
        <w:spacing w:line="440" w:lineRule="exact"/>
        <w:jc w:val="left"/>
        <w:rPr>
          <w:rFonts w:ascii="宋体"/>
          <w:sz w:val="24"/>
          <w:szCs w:val="24"/>
        </w:rPr>
      </w:pPr>
      <w:r>
        <w:rPr>
          <w:rFonts w:ascii="宋体" w:hAnsi="宋体"/>
          <w:sz w:val="24"/>
          <w:szCs w:val="24"/>
        </w:rPr>
        <w:t xml:space="preserve">    </w:t>
      </w:r>
      <w:r>
        <w:rPr>
          <w:rFonts w:ascii="宋体" w:hAnsi="宋体" w:hint="eastAsia"/>
          <w:sz w:val="24"/>
          <w:szCs w:val="24"/>
        </w:rPr>
        <w:t>◆</w:t>
      </w:r>
      <w:r>
        <w:rPr>
          <w:rFonts w:ascii="宋体" w:hAnsi="宋体"/>
          <w:sz w:val="24"/>
          <w:szCs w:val="24"/>
        </w:rPr>
        <w:t xml:space="preserve"> </w:t>
      </w:r>
      <w:r>
        <w:rPr>
          <w:rFonts w:ascii="宋体" w:hAnsi="宋体" w:hint="eastAsia"/>
          <w:sz w:val="24"/>
          <w:szCs w:val="24"/>
        </w:rPr>
        <w:t>其他股东或者发起人提交有关法律法规规定的资格证明。</w:t>
      </w:r>
    </w:p>
    <w:p w:rsidR="004814D4" w:rsidRDefault="004814D4" w:rsidP="004814D4">
      <w:pPr>
        <w:widowControl/>
        <w:adjustRightInd w:val="0"/>
        <w:snapToGrid w:val="0"/>
        <w:spacing w:line="440" w:lineRule="exact"/>
        <w:jc w:val="left"/>
        <w:rPr>
          <w:rFonts w:ascii="宋体"/>
          <w:color w:val="262626"/>
          <w:sz w:val="24"/>
          <w:szCs w:val="24"/>
        </w:rPr>
      </w:pPr>
      <w:r>
        <w:rPr>
          <w:rFonts w:ascii="宋体" w:hAnsi="宋体"/>
          <w:sz w:val="24"/>
          <w:szCs w:val="24"/>
        </w:rPr>
        <w:t xml:space="preserve">    8</w:t>
      </w:r>
      <w:r>
        <w:rPr>
          <w:rFonts w:ascii="宋体"/>
          <w:sz w:val="24"/>
          <w:szCs w:val="24"/>
        </w:rPr>
        <w:t>.</w:t>
      </w:r>
      <w:r>
        <w:rPr>
          <w:rFonts w:ascii="宋体" w:hAnsi="宋体" w:hint="eastAsia"/>
          <w:sz w:val="24"/>
          <w:szCs w:val="24"/>
        </w:rPr>
        <w:t>改制为有限责任公司的提交股东会决议；</w:t>
      </w:r>
      <w:r>
        <w:rPr>
          <w:rFonts w:ascii="宋体" w:hAnsi="宋体" w:hint="eastAsia"/>
          <w:color w:val="262626"/>
          <w:sz w:val="24"/>
          <w:szCs w:val="24"/>
        </w:rPr>
        <w:t>改制为一人有限责任公司的提交股东决定；改制为股份有限公司的提交股东大会会议记录或者创立大会会议记录；改制为国有独资公司的提交国务院、地方人民政府或者其授权的本级人民政府国有资产监督管理机构的批准文件复印件。</w:t>
      </w:r>
    </w:p>
    <w:p w:rsidR="004814D4" w:rsidRDefault="004814D4" w:rsidP="004814D4">
      <w:pPr>
        <w:widowControl/>
        <w:adjustRightInd w:val="0"/>
        <w:snapToGrid w:val="0"/>
        <w:spacing w:line="440" w:lineRule="exact"/>
        <w:ind w:firstLine="480"/>
        <w:jc w:val="left"/>
        <w:rPr>
          <w:rFonts w:ascii="宋体"/>
          <w:color w:val="000000"/>
          <w:sz w:val="24"/>
          <w:szCs w:val="24"/>
        </w:rPr>
      </w:pPr>
      <w:r>
        <w:rPr>
          <w:rFonts w:ascii="宋体" w:hAnsi="宋体"/>
          <w:sz w:val="24"/>
          <w:szCs w:val="24"/>
        </w:rPr>
        <w:t>9</w:t>
      </w:r>
      <w:r>
        <w:rPr>
          <w:rFonts w:ascii="宋体"/>
          <w:sz w:val="24"/>
          <w:szCs w:val="24"/>
        </w:rPr>
        <w:t>.</w:t>
      </w:r>
      <w:r>
        <w:rPr>
          <w:rFonts w:ascii="宋体" w:hAnsi="宋体" w:hint="eastAsia"/>
          <w:color w:val="262626"/>
          <w:sz w:val="24"/>
          <w:szCs w:val="24"/>
        </w:rPr>
        <w:t>法定代表人、</w:t>
      </w:r>
      <w:r>
        <w:rPr>
          <w:rFonts w:ascii="宋体" w:hAnsi="宋体" w:hint="eastAsia"/>
          <w:sz w:val="24"/>
          <w:szCs w:val="24"/>
        </w:rPr>
        <w:t>董事、监事</w:t>
      </w:r>
      <w:r>
        <w:rPr>
          <w:rFonts w:ascii="宋体" w:hAnsi="宋体" w:cs="Batang" w:hint="eastAsia"/>
          <w:sz w:val="24"/>
          <w:szCs w:val="24"/>
        </w:rPr>
        <w:t>和</w:t>
      </w:r>
      <w:r>
        <w:rPr>
          <w:rFonts w:ascii="宋体" w:hAnsi="宋体" w:hint="eastAsia"/>
          <w:sz w:val="24"/>
          <w:szCs w:val="24"/>
        </w:rPr>
        <w:t>经理的任职文件</w:t>
      </w:r>
      <w:r>
        <w:rPr>
          <w:rFonts w:ascii="宋体" w:hAnsi="宋体" w:hint="eastAsia"/>
          <w:color w:val="000000"/>
          <w:sz w:val="24"/>
          <w:szCs w:val="24"/>
        </w:rPr>
        <w:t>。</w:t>
      </w:r>
    </w:p>
    <w:p w:rsidR="004814D4" w:rsidRDefault="004814D4" w:rsidP="004814D4">
      <w:pPr>
        <w:pStyle w:val="New"/>
        <w:widowControl/>
        <w:adjustRightInd w:val="0"/>
        <w:snapToGrid w:val="0"/>
        <w:spacing w:line="440" w:lineRule="exact"/>
        <w:ind w:firstLineChars="200" w:firstLine="480"/>
        <w:jc w:val="left"/>
        <w:rPr>
          <w:rFonts w:ascii="宋体"/>
          <w:sz w:val="24"/>
          <w:szCs w:val="24"/>
        </w:rPr>
      </w:pPr>
      <w:r>
        <w:rPr>
          <w:rFonts w:ascii="宋体" w:hAnsi="宋体"/>
          <w:sz w:val="24"/>
          <w:szCs w:val="24"/>
        </w:rPr>
        <w:t xml:space="preserve"> </w:t>
      </w:r>
      <w:r>
        <w:rPr>
          <w:rFonts w:ascii="宋体" w:hAnsi="宋体" w:hint="eastAsia"/>
          <w:sz w:val="24"/>
          <w:szCs w:val="24"/>
        </w:rPr>
        <w:t>◆根据《公司法》和公司章程的规定，有限责任公司提交股东决定或股东会决议，发起设立的股份有限公司提交股东大会会议记录</w:t>
      </w:r>
      <w:r>
        <w:rPr>
          <w:rFonts w:ascii="宋体" w:hAnsi="宋体"/>
          <w:sz w:val="24"/>
          <w:szCs w:val="24"/>
        </w:rPr>
        <w:t>(</w:t>
      </w:r>
      <w:r>
        <w:rPr>
          <w:rFonts w:ascii="宋体" w:hAnsi="宋体" w:hint="eastAsia"/>
          <w:sz w:val="24"/>
          <w:szCs w:val="24"/>
        </w:rPr>
        <w:t>募集设立的股份有限公司提交创立大会会议记录</w:t>
      </w:r>
      <w:r>
        <w:rPr>
          <w:rFonts w:ascii="宋体" w:hAnsi="宋体"/>
          <w:sz w:val="24"/>
          <w:szCs w:val="24"/>
        </w:rPr>
        <w:t>)</w:t>
      </w:r>
      <w:r>
        <w:rPr>
          <w:rFonts w:ascii="宋体" w:hAnsi="宋体" w:hint="eastAsia"/>
          <w:sz w:val="24"/>
          <w:szCs w:val="24"/>
        </w:rPr>
        <w:t>。对《公司法》和章程规定公司组织机构人员任职须经董事会、监事会等形式产生的，还需提交董事签字的董事会决议、监事签字的监事会决议等相关材料。</w:t>
      </w:r>
    </w:p>
    <w:p w:rsidR="004814D4" w:rsidRDefault="004814D4" w:rsidP="004814D4">
      <w:pPr>
        <w:widowControl/>
        <w:adjustRightInd w:val="0"/>
        <w:snapToGrid w:val="0"/>
        <w:spacing w:line="440" w:lineRule="exact"/>
        <w:ind w:firstLineChars="100" w:firstLine="240"/>
        <w:jc w:val="left"/>
        <w:rPr>
          <w:rFonts w:ascii="宋体"/>
          <w:sz w:val="24"/>
          <w:szCs w:val="24"/>
        </w:rPr>
      </w:pPr>
      <w:r>
        <w:rPr>
          <w:rFonts w:ascii="宋体" w:hAnsi="宋体"/>
          <w:sz w:val="24"/>
          <w:szCs w:val="24"/>
        </w:rPr>
        <w:t xml:space="preserve">  10</w:t>
      </w:r>
      <w:r>
        <w:rPr>
          <w:rFonts w:ascii="宋体"/>
          <w:sz w:val="24"/>
          <w:szCs w:val="24"/>
        </w:rPr>
        <w:t>.</w:t>
      </w:r>
      <w:r>
        <w:rPr>
          <w:rFonts w:ascii="宋体" w:hAnsi="宋体" w:hint="eastAsia"/>
          <w:sz w:val="24"/>
          <w:szCs w:val="24"/>
        </w:rPr>
        <w:t>改制同时涉及其他登记事项变更的，应当同时申请变更登记，按相应的提交材料规范提交相应的材料。</w:t>
      </w:r>
    </w:p>
    <w:p w:rsidR="004814D4" w:rsidRDefault="004814D4" w:rsidP="004814D4">
      <w:pPr>
        <w:widowControl/>
        <w:adjustRightInd w:val="0"/>
        <w:snapToGrid w:val="0"/>
        <w:spacing w:line="440" w:lineRule="exact"/>
        <w:ind w:firstLineChars="200" w:firstLine="480"/>
        <w:jc w:val="left"/>
        <w:rPr>
          <w:rFonts w:ascii="宋体"/>
          <w:color w:val="000000"/>
          <w:sz w:val="24"/>
          <w:szCs w:val="24"/>
        </w:rPr>
      </w:pPr>
      <w:r>
        <w:rPr>
          <w:rFonts w:ascii="宋体" w:hAnsi="宋体"/>
          <w:sz w:val="24"/>
          <w:szCs w:val="24"/>
        </w:rPr>
        <w:t>11</w:t>
      </w:r>
      <w:r>
        <w:rPr>
          <w:rFonts w:ascii="宋体"/>
          <w:sz w:val="24"/>
          <w:szCs w:val="24"/>
        </w:rPr>
        <w:t>.</w:t>
      </w:r>
      <w:r>
        <w:rPr>
          <w:rFonts w:ascii="宋体" w:hAnsi="宋体" w:hint="eastAsia"/>
          <w:color w:val="000000"/>
          <w:sz w:val="24"/>
          <w:szCs w:val="24"/>
        </w:rPr>
        <w:t>已领取纸质版营业执照的缴回营业执照正、副本。</w:t>
      </w:r>
    </w:p>
    <w:p w:rsidR="004814D4" w:rsidRDefault="004814D4" w:rsidP="004814D4">
      <w:pPr>
        <w:widowControl/>
        <w:spacing w:line="440" w:lineRule="exact"/>
        <w:jc w:val="left"/>
        <w:rPr>
          <w:rFonts w:ascii="宋体"/>
          <w:b/>
          <w:sz w:val="24"/>
          <w:szCs w:val="24"/>
        </w:rPr>
      </w:pPr>
      <w:r>
        <w:rPr>
          <w:rFonts w:ascii="宋体" w:hAnsi="宋体"/>
          <w:b/>
          <w:sz w:val="24"/>
          <w:szCs w:val="24"/>
        </w:rPr>
        <w:t xml:space="preserve">    </w:t>
      </w:r>
    </w:p>
    <w:p w:rsidR="004814D4" w:rsidRDefault="004814D4" w:rsidP="004814D4">
      <w:pPr>
        <w:widowControl/>
        <w:spacing w:line="440" w:lineRule="exact"/>
        <w:ind w:firstLineChars="196" w:firstLine="472"/>
        <w:jc w:val="left"/>
        <w:rPr>
          <w:rFonts w:ascii="宋体"/>
          <w:b/>
          <w:sz w:val="24"/>
          <w:szCs w:val="24"/>
        </w:rPr>
      </w:pPr>
      <w:r>
        <w:rPr>
          <w:rFonts w:ascii="宋体" w:hAnsi="宋体" w:hint="eastAsia"/>
          <w:b/>
          <w:sz w:val="24"/>
          <w:szCs w:val="24"/>
        </w:rPr>
        <w:t>注：</w:t>
      </w:r>
      <w:r>
        <w:rPr>
          <w:rFonts w:ascii="宋体" w:hAnsi="宋体"/>
          <w:b/>
          <w:sz w:val="24"/>
          <w:szCs w:val="24"/>
        </w:rPr>
        <w:t xml:space="preserve">  </w:t>
      </w:r>
    </w:p>
    <w:p w:rsidR="004814D4" w:rsidRDefault="004814D4" w:rsidP="004814D4">
      <w:pPr>
        <w:widowControl/>
        <w:spacing w:line="440" w:lineRule="exact"/>
        <w:ind w:firstLineChars="200" w:firstLine="480"/>
        <w:jc w:val="left"/>
        <w:rPr>
          <w:rFonts w:ascii="宋体"/>
          <w:sz w:val="24"/>
          <w:szCs w:val="24"/>
        </w:rPr>
      </w:pPr>
      <w:r>
        <w:rPr>
          <w:rFonts w:ascii="宋体" w:hAnsi="宋体"/>
          <w:sz w:val="24"/>
          <w:szCs w:val="24"/>
        </w:rPr>
        <w:t>1.</w:t>
      </w:r>
      <w:r>
        <w:rPr>
          <w:rFonts w:ascii="宋体" w:hAnsi="宋体" w:hint="eastAsia"/>
          <w:sz w:val="24"/>
          <w:szCs w:val="24"/>
        </w:rPr>
        <w:t>依照《企业法人登记管理条例》设立的企业法人申请依照《公司法》、《公司登记管理条例》改制为公司适用本规范。</w:t>
      </w:r>
    </w:p>
    <w:p w:rsidR="004814D4" w:rsidRDefault="004814D4" w:rsidP="004814D4">
      <w:pPr>
        <w:widowControl/>
        <w:spacing w:line="440" w:lineRule="exact"/>
        <w:jc w:val="left"/>
        <w:rPr>
          <w:rFonts w:ascii="宋体"/>
          <w:b/>
          <w:sz w:val="24"/>
          <w:szCs w:val="24"/>
        </w:rPr>
      </w:pPr>
    </w:p>
    <w:p w:rsidR="004814D4" w:rsidRPr="00BD4C23" w:rsidRDefault="004814D4" w:rsidP="004814D4">
      <w:pPr>
        <w:pStyle w:val="2"/>
      </w:pPr>
      <w:r>
        <w:t xml:space="preserve"> </w:t>
      </w:r>
      <w:bookmarkStart w:id="162" w:name="_Toc1572843"/>
      <w:bookmarkStart w:id="163" w:name="_Toc2003746"/>
      <w:bookmarkStart w:id="164" w:name="_Toc2259167"/>
      <w:r>
        <w:rPr>
          <w:rFonts w:hint="eastAsia"/>
        </w:rPr>
        <w:t>四、企业备案提交材料规范</w:t>
      </w:r>
      <w:bookmarkEnd w:id="162"/>
      <w:bookmarkEnd w:id="163"/>
      <w:bookmarkEnd w:id="164"/>
    </w:p>
    <w:p w:rsidR="004814D4" w:rsidRPr="00B029F1" w:rsidRDefault="004814D4" w:rsidP="004814D4">
      <w:pPr>
        <w:pStyle w:val="4"/>
        <w:rPr>
          <w:rFonts w:ascii="宋体"/>
        </w:rPr>
      </w:pPr>
      <w:bookmarkStart w:id="165" w:name="_Toc1572844"/>
      <w:bookmarkStart w:id="166" w:name="_Toc2003747"/>
      <w:bookmarkStart w:id="167" w:name="_Toc2259168"/>
      <w:r w:rsidRPr="00B029F1">
        <w:rPr>
          <w:rFonts w:ascii="宋体" w:hAnsi="宋体" w:hint="eastAsia"/>
        </w:rPr>
        <w:t>【</w:t>
      </w:r>
      <w:r w:rsidRPr="00B029F1">
        <w:rPr>
          <w:rFonts w:ascii="宋体" w:hAnsi="宋体"/>
        </w:rPr>
        <w:t>22</w:t>
      </w:r>
      <w:r w:rsidRPr="00B029F1">
        <w:rPr>
          <w:rFonts w:ascii="宋体" w:hAnsi="宋体" w:hint="eastAsia"/>
        </w:rPr>
        <w:t>】公司备案提交材料规范</w:t>
      </w:r>
      <w:bookmarkEnd w:id="165"/>
      <w:bookmarkEnd w:id="166"/>
      <w:bookmarkEnd w:id="167"/>
    </w:p>
    <w:p w:rsidR="004814D4" w:rsidRDefault="004814D4" w:rsidP="004814D4">
      <w:pPr>
        <w:widowControl/>
        <w:adjustRightInd w:val="0"/>
        <w:snapToGrid w:val="0"/>
        <w:spacing w:line="440" w:lineRule="exact"/>
        <w:jc w:val="left"/>
        <w:rPr>
          <w:rFonts w:ascii="宋体"/>
          <w:sz w:val="24"/>
        </w:rPr>
      </w:pPr>
      <w:r>
        <w:rPr>
          <w:rFonts w:ascii="宋体" w:hAnsi="宋体"/>
          <w:sz w:val="24"/>
        </w:rPr>
        <w:t xml:space="preserve">    1.</w:t>
      </w:r>
      <w:r>
        <w:rPr>
          <w:rFonts w:ascii="宋体" w:hAnsi="宋体" w:hint="eastAsia"/>
          <w:sz w:val="24"/>
        </w:rPr>
        <w:t>《公司登记（备案）申请书》。</w:t>
      </w:r>
    </w:p>
    <w:p w:rsidR="004814D4" w:rsidRDefault="004814D4" w:rsidP="004814D4">
      <w:pPr>
        <w:widowControl/>
        <w:adjustRightInd w:val="0"/>
        <w:snapToGrid w:val="0"/>
        <w:spacing w:line="440" w:lineRule="exact"/>
        <w:ind w:firstLineChars="200" w:firstLine="480"/>
        <w:jc w:val="left"/>
        <w:rPr>
          <w:rFonts w:ascii="宋体"/>
          <w:sz w:val="24"/>
        </w:rPr>
      </w:pPr>
      <w:r>
        <w:rPr>
          <w:rFonts w:ascii="宋体" w:hAnsi="宋体"/>
          <w:sz w:val="24"/>
        </w:rPr>
        <w:t>2</w:t>
      </w:r>
      <w:r>
        <w:rPr>
          <w:rFonts w:ascii="宋体"/>
          <w:sz w:val="24"/>
        </w:rPr>
        <w:t>.</w:t>
      </w:r>
      <w:r>
        <w:rPr>
          <w:rFonts w:ascii="宋体" w:hAnsi="宋体" w:hint="eastAsia"/>
          <w:sz w:val="24"/>
        </w:rPr>
        <w:t>法律、行政法规和国务院决定规定备案事项必须报经批准的，提交有关的批准文件或者许可证件复印件。</w:t>
      </w:r>
    </w:p>
    <w:p w:rsidR="004814D4" w:rsidRDefault="004814D4" w:rsidP="004814D4">
      <w:pPr>
        <w:widowControl/>
        <w:adjustRightInd w:val="0"/>
        <w:snapToGrid w:val="0"/>
        <w:spacing w:line="440" w:lineRule="exact"/>
        <w:jc w:val="left"/>
        <w:rPr>
          <w:rFonts w:ascii="宋体"/>
          <w:sz w:val="24"/>
        </w:rPr>
      </w:pPr>
      <w:r>
        <w:rPr>
          <w:rFonts w:ascii="宋体" w:hAnsi="宋体"/>
          <w:sz w:val="24"/>
        </w:rPr>
        <w:lastRenderedPageBreak/>
        <w:t xml:space="preserve">    3</w:t>
      </w:r>
      <w:r>
        <w:rPr>
          <w:rFonts w:ascii="宋体"/>
          <w:sz w:val="24"/>
        </w:rPr>
        <w:t>.</w:t>
      </w:r>
      <w:r>
        <w:rPr>
          <w:rFonts w:ascii="宋体" w:hAnsi="宋体" w:hint="eastAsia"/>
          <w:sz w:val="24"/>
        </w:rPr>
        <w:t>备案事项证明文件。</w:t>
      </w:r>
    </w:p>
    <w:p w:rsidR="004814D4" w:rsidRDefault="004814D4" w:rsidP="004814D4">
      <w:pPr>
        <w:widowControl/>
        <w:spacing w:line="440" w:lineRule="exact"/>
        <w:jc w:val="left"/>
        <w:rPr>
          <w:rFonts w:ascii="宋体"/>
          <w:sz w:val="24"/>
        </w:rPr>
      </w:pPr>
      <w:r>
        <w:rPr>
          <w:rFonts w:ascii="宋体" w:hAnsi="宋体"/>
          <w:sz w:val="24"/>
        </w:rPr>
        <w:t xml:space="preserve">    </w:t>
      </w:r>
      <w:r>
        <w:rPr>
          <w:rFonts w:ascii="宋体" w:hAnsi="宋体" w:hint="eastAsia"/>
          <w:sz w:val="24"/>
        </w:rPr>
        <w:t>◆</w:t>
      </w:r>
      <w:r>
        <w:rPr>
          <w:rFonts w:ascii="宋体" w:hAnsi="宋体"/>
          <w:sz w:val="24"/>
        </w:rPr>
        <w:t xml:space="preserve"> </w:t>
      </w:r>
      <w:r>
        <w:rPr>
          <w:rFonts w:ascii="宋体" w:hAnsi="宋体" w:hint="eastAsia"/>
          <w:sz w:val="24"/>
        </w:rPr>
        <w:t>章程备案。提交修改后的公司章程或者公司章程修正案（公司法定代表人签署）；关于修改公司章程的决议、决定（其中股东变更登记无须提交该文件，公司章程另有规定的，从其规定）。有限责任公司提交由代表三分之二以上表决权的股东签署的股东会决议；股份有限公司提交由会议主持人及出席会议的董事签署的股东大会会议记录；一人有限责任公司提交股东签署的书面决定；国有独资公司提交国务院、地方人民政府或者其授权的本级人民政府国有资产监督管理机构的批准文件复印件。</w:t>
      </w:r>
    </w:p>
    <w:p w:rsidR="004814D4" w:rsidRDefault="004814D4" w:rsidP="004814D4">
      <w:pPr>
        <w:widowControl/>
        <w:adjustRightInd w:val="0"/>
        <w:snapToGrid w:val="0"/>
        <w:spacing w:line="440" w:lineRule="exact"/>
        <w:ind w:firstLine="480"/>
        <w:jc w:val="left"/>
        <w:rPr>
          <w:rFonts w:ascii="宋体"/>
          <w:sz w:val="24"/>
        </w:rPr>
      </w:pPr>
      <w:r>
        <w:rPr>
          <w:rFonts w:ascii="宋体" w:hAnsi="宋体" w:hint="eastAsia"/>
          <w:sz w:val="24"/>
        </w:rPr>
        <w:t>◆</w:t>
      </w:r>
      <w:r>
        <w:rPr>
          <w:rFonts w:ascii="宋体" w:hAnsi="宋体"/>
          <w:sz w:val="24"/>
        </w:rPr>
        <w:t xml:space="preserve"> </w:t>
      </w:r>
      <w:r>
        <w:rPr>
          <w:rFonts w:ascii="宋体" w:hAnsi="宋体" w:hint="eastAsia"/>
          <w:sz w:val="24"/>
        </w:rPr>
        <w:t>董事、监事、经理备案。提交有关董事、经理、监事</w:t>
      </w:r>
      <w:r>
        <w:rPr>
          <w:rFonts w:ascii="宋体" w:hAnsi="宋体" w:hint="eastAsia"/>
          <w:color w:val="0C0C0C"/>
          <w:sz w:val="24"/>
        </w:rPr>
        <w:t>任职</w:t>
      </w:r>
      <w:r>
        <w:rPr>
          <w:rFonts w:ascii="宋体" w:hAnsi="宋体" w:hint="eastAsia"/>
          <w:sz w:val="24"/>
        </w:rPr>
        <w:t>发生变动的文件。</w:t>
      </w:r>
    </w:p>
    <w:p w:rsidR="004814D4" w:rsidRDefault="004814D4" w:rsidP="004814D4">
      <w:pPr>
        <w:pStyle w:val="New"/>
        <w:widowControl/>
        <w:adjustRightInd w:val="0"/>
        <w:snapToGrid w:val="0"/>
        <w:spacing w:line="440" w:lineRule="exact"/>
        <w:ind w:firstLineChars="200" w:firstLine="480"/>
        <w:jc w:val="left"/>
        <w:rPr>
          <w:rFonts w:ascii="宋体"/>
          <w:strike/>
          <w:sz w:val="24"/>
        </w:rPr>
      </w:pPr>
      <w:r>
        <w:rPr>
          <w:rFonts w:ascii="宋体" w:hAnsi="宋体"/>
          <w:sz w:val="24"/>
          <w:szCs w:val="24"/>
        </w:rPr>
        <w:t xml:space="preserve"> </w:t>
      </w:r>
      <w:r>
        <w:rPr>
          <w:rFonts w:ascii="宋体" w:hAnsi="宋体" w:hint="eastAsia"/>
          <w:sz w:val="24"/>
          <w:szCs w:val="24"/>
        </w:rPr>
        <w:t>根据《公司法》和公司章程的规定，有限责任公司提交股东决定或股东会决议，发起设立的股份有限公司提交股东大会会议记录</w:t>
      </w:r>
      <w:r>
        <w:rPr>
          <w:rFonts w:ascii="宋体" w:hAnsi="宋体"/>
          <w:sz w:val="24"/>
          <w:szCs w:val="24"/>
        </w:rPr>
        <w:t>(</w:t>
      </w:r>
      <w:r>
        <w:rPr>
          <w:rFonts w:ascii="宋体" w:hAnsi="宋体" w:hint="eastAsia"/>
          <w:sz w:val="24"/>
          <w:szCs w:val="24"/>
        </w:rPr>
        <w:t>募集设立的股份有限公司提交创立大会会议记录</w:t>
      </w:r>
      <w:r>
        <w:rPr>
          <w:rFonts w:ascii="宋体" w:hAnsi="宋体"/>
          <w:sz w:val="24"/>
          <w:szCs w:val="24"/>
        </w:rPr>
        <w:t>)</w:t>
      </w:r>
      <w:r>
        <w:rPr>
          <w:rFonts w:ascii="宋体" w:hAnsi="宋体" w:hint="eastAsia"/>
          <w:sz w:val="24"/>
          <w:szCs w:val="24"/>
        </w:rPr>
        <w:t>。对《公司法》和章程规定公司组织机构人员任职须经董事会、监事会等形式产生的，还需提交董事签字的董事会决议、监事签字的监事会决议等相关材料。</w:t>
      </w:r>
    </w:p>
    <w:p w:rsidR="004814D4" w:rsidRDefault="004814D4" w:rsidP="004814D4">
      <w:pPr>
        <w:widowControl/>
        <w:adjustRightInd w:val="0"/>
        <w:snapToGrid w:val="0"/>
        <w:spacing w:line="440" w:lineRule="exact"/>
        <w:ind w:firstLine="480"/>
        <w:jc w:val="left"/>
        <w:rPr>
          <w:rFonts w:ascii="宋体"/>
          <w:sz w:val="24"/>
        </w:rPr>
      </w:pPr>
      <w:r>
        <w:rPr>
          <w:rFonts w:ascii="宋体" w:hAnsi="宋体" w:hint="eastAsia"/>
          <w:sz w:val="24"/>
        </w:rPr>
        <w:t>◆</w:t>
      </w:r>
      <w:r>
        <w:rPr>
          <w:rFonts w:ascii="宋体" w:hAnsi="宋体"/>
          <w:sz w:val="24"/>
        </w:rPr>
        <w:t xml:space="preserve"> </w:t>
      </w:r>
      <w:r>
        <w:rPr>
          <w:rFonts w:ascii="宋体" w:hAnsi="宋体" w:hint="eastAsia"/>
          <w:sz w:val="24"/>
        </w:rPr>
        <w:t>公司清算组备案。提交</w:t>
      </w:r>
      <w:r>
        <w:rPr>
          <w:rFonts w:ascii="宋体" w:hAnsi="宋体" w:hint="eastAsia"/>
          <w:sz w:val="24"/>
          <w:szCs w:val="24"/>
        </w:rPr>
        <w:t>（</w:t>
      </w:r>
      <w:r>
        <w:rPr>
          <w:rFonts w:ascii="宋体" w:hAnsi="宋体"/>
          <w:sz w:val="24"/>
          <w:szCs w:val="24"/>
        </w:rPr>
        <w:t>1</w:t>
      </w:r>
      <w:r>
        <w:rPr>
          <w:rFonts w:ascii="宋体" w:hAnsi="宋体" w:hint="eastAsia"/>
          <w:sz w:val="24"/>
          <w:szCs w:val="24"/>
        </w:rPr>
        <w:t>）</w:t>
      </w:r>
      <w:r>
        <w:rPr>
          <w:rFonts w:ascii="宋体" w:hAnsi="宋体" w:hint="eastAsia"/>
          <w:sz w:val="24"/>
        </w:rPr>
        <w:t>有限责任公司提交股东会关于成立清算组的决议（由代表三分之二以上表决权的股东签署）。股份有限公司提交关于成立清算组的股东大会记录（由股东大会会议主持人及出席会议的董事签字确认）。一人有限责任公司提交股东签署的关于成立清算组的</w:t>
      </w:r>
      <w:r>
        <w:rPr>
          <w:rFonts w:ascii="宋体" w:hAnsi="宋体" w:hint="eastAsia"/>
          <w:color w:val="0C0C0C"/>
          <w:sz w:val="24"/>
        </w:rPr>
        <w:t>股东决定</w:t>
      </w:r>
      <w:r>
        <w:rPr>
          <w:rFonts w:ascii="宋体" w:hAnsi="宋体" w:hint="eastAsia"/>
          <w:sz w:val="24"/>
        </w:rPr>
        <w:t>。国有独资公司提交国务院、地方人民政府或者其授权的本级人民政府国有资产监督管理机构关于成立清算组的批准文件复印件。人民法院组织清算的无须提交股东会决议，提交人民法院成立清算组的决定。人民法院裁定解散的，还应提交法院的裁定文件。依法被吊销营业执照、责令关闭或者被撤销的还应提交行政机关的相关决定；</w:t>
      </w:r>
      <w:r>
        <w:rPr>
          <w:rFonts w:ascii="宋体" w:hAnsi="宋体" w:hint="eastAsia"/>
          <w:sz w:val="24"/>
          <w:szCs w:val="24"/>
        </w:rPr>
        <w:t>（</w:t>
      </w:r>
      <w:r>
        <w:rPr>
          <w:rFonts w:ascii="宋体" w:hAnsi="宋体"/>
          <w:sz w:val="24"/>
          <w:szCs w:val="24"/>
        </w:rPr>
        <w:t>2</w:t>
      </w:r>
      <w:r>
        <w:rPr>
          <w:rFonts w:ascii="宋体" w:hAnsi="宋体" w:hint="eastAsia"/>
          <w:sz w:val="24"/>
          <w:szCs w:val="24"/>
        </w:rPr>
        <w:t>）</w:t>
      </w:r>
      <w:r>
        <w:rPr>
          <w:rFonts w:ascii="宋体" w:hAnsi="宋体" w:hint="eastAsia"/>
          <w:sz w:val="24"/>
        </w:rPr>
        <w:t>清算组成员身份证复印件。</w:t>
      </w:r>
    </w:p>
    <w:p w:rsidR="004814D4" w:rsidRDefault="004814D4" w:rsidP="004814D4">
      <w:pPr>
        <w:widowControl/>
        <w:adjustRightInd w:val="0"/>
        <w:snapToGrid w:val="0"/>
        <w:spacing w:line="440" w:lineRule="exact"/>
        <w:ind w:firstLine="480"/>
        <w:jc w:val="left"/>
        <w:rPr>
          <w:rFonts w:ascii="宋体"/>
          <w:sz w:val="24"/>
        </w:rPr>
      </w:pPr>
      <w:r>
        <w:rPr>
          <w:rFonts w:ascii="宋体" w:hAnsi="宋体"/>
          <w:sz w:val="24"/>
        </w:rPr>
        <w:t>4.</w:t>
      </w:r>
      <w:r>
        <w:rPr>
          <w:rFonts w:ascii="宋体" w:hAnsi="宋体" w:hint="eastAsia"/>
          <w:sz w:val="24"/>
        </w:rPr>
        <w:t>公司营业执照复印件。</w:t>
      </w:r>
    </w:p>
    <w:p w:rsidR="004814D4" w:rsidRDefault="004814D4" w:rsidP="004814D4">
      <w:pPr>
        <w:widowControl/>
        <w:adjustRightInd w:val="0"/>
        <w:snapToGrid w:val="0"/>
        <w:spacing w:line="440" w:lineRule="exact"/>
        <w:jc w:val="left"/>
        <w:rPr>
          <w:rFonts w:ascii="宋体"/>
          <w:b/>
          <w:sz w:val="24"/>
        </w:rPr>
      </w:pPr>
    </w:p>
    <w:p w:rsidR="004814D4" w:rsidRDefault="004814D4" w:rsidP="004814D4">
      <w:pPr>
        <w:widowControl/>
        <w:adjustRightInd w:val="0"/>
        <w:snapToGrid w:val="0"/>
        <w:spacing w:line="440" w:lineRule="exact"/>
        <w:jc w:val="left"/>
        <w:outlineLvl w:val="0"/>
        <w:rPr>
          <w:rFonts w:ascii="宋体"/>
          <w:sz w:val="24"/>
        </w:rPr>
      </w:pPr>
      <w:r>
        <w:rPr>
          <w:rFonts w:ascii="宋体" w:hAnsi="宋体"/>
          <w:b/>
          <w:sz w:val="24"/>
        </w:rPr>
        <w:t xml:space="preserve">    </w:t>
      </w:r>
      <w:bookmarkStart w:id="168" w:name="_Toc1571252"/>
      <w:bookmarkStart w:id="169" w:name="_Toc1571313"/>
      <w:r>
        <w:rPr>
          <w:rFonts w:ascii="宋体" w:hAnsi="宋体" w:hint="eastAsia"/>
          <w:b/>
          <w:sz w:val="24"/>
        </w:rPr>
        <w:t>注：</w:t>
      </w:r>
      <w:bookmarkEnd w:id="168"/>
      <w:bookmarkEnd w:id="169"/>
      <w:r>
        <w:rPr>
          <w:rFonts w:ascii="宋体" w:hAnsi="宋体"/>
          <w:b/>
          <w:sz w:val="24"/>
        </w:rPr>
        <w:t xml:space="preserve"> </w:t>
      </w:r>
      <w:r>
        <w:rPr>
          <w:rFonts w:ascii="宋体" w:hAnsi="宋体"/>
          <w:sz w:val="24"/>
        </w:rPr>
        <w:t xml:space="preserve"> </w:t>
      </w:r>
    </w:p>
    <w:p w:rsidR="004814D4" w:rsidRDefault="004814D4" w:rsidP="004814D4">
      <w:pPr>
        <w:widowControl/>
        <w:adjustRightInd w:val="0"/>
        <w:snapToGrid w:val="0"/>
        <w:spacing w:line="440" w:lineRule="exact"/>
        <w:ind w:firstLineChars="200" w:firstLine="480"/>
        <w:jc w:val="left"/>
        <w:outlineLvl w:val="0"/>
        <w:rPr>
          <w:rFonts w:ascii="宋体"/>
          <w:sz w:val="24"/>
        </w:rPr>
      </w:pPr>
      <w:bookmarkStart w:id="170" w:name="_Toc1571253"/>
      <w:bookmarkStart w:id="171" w:name="_Toc1571314"/>
      <w:r>
        <w:rPr>
          <w:rFonts w:ascii="宋体" w:hAnsi="宋体"/>
          <w:sz w:val="24"/>
        </w:rPr>
        <w:t>1.</w:t>
      </w:r>
      <w:r>
        <w:rPr>
          <w:rFonts w:ascii="宋体" w:hAnsi="宋体" w:hint="eastAsia"/>
          <w:sz w:val="24"/>
        </w:rPr>
        <w:t>依照《公司法》、《公司登记管理条例》设立的公司修改章程等有关事项申请备案的适用本规范。其中，公司依照《公司法》第一百八十条规定解散、按照《公司登记管理条例》第四十二条</w:t>
      </w:r>
      <w:r>
        <w:rPr>
          <w:rFonts w:ascii="宋体" w:hAnsi="宋体" w:hint="eastAsia"/>
          <w:bCs/>
          <w:sz w:val="24"/>
        </w:rPr>
        <w:t>规定</w:t>
      </w:r>
      <w:r>
        <w:rPr>
          <w:rFonts w:ascii="宋体" w:hAnsi="宋体" w:hint="eastAsia"/>
          <w:sz w:val="24"/>
        </w:rPr>
        <w:t>申请清算组成员备案适用本规范。公司经人民法院裁定进入破产程序的，不适用本规范。</w:t>
      </w:r>
      <w:bookmarkEnd w:id="170"/>
      <w:bookmarkEnd w:id="171"/>
    </w:p>
    <w:p w:rsidR="004814D4" w:rsidRPr="00B30F6E" w:rsidRDefault="004814D4" w:rsidP="004814D4">
      <w:pPr>
        <w:widowControl/>
        <w:adjustRightInd w:val="0"/>
        <w:snapToGrid w:val="0"/>
        <w:spacing w:line="440" w:lineRule="exact"/>
        <w:ind w:firstLineChars="200" w:firstLine="480"/>
        <w:jc w:val="left"/>
        <w:rPr>
          <w:rFonts w:ascii="宋体"/>
          <w:sz w:val="24"/>
        </w:rPr>
      </w:pPr>
      <w:r>
        <w:rPr>
          <w:rFonts w:ascii="宋体" w:hAnsi="宋体"/>
          <w:sz w:val="24"/>
        </w:rPr>
        <w:lastRenderedPageBreak/>
        <w:t>2.</w:t>
      </w:r>
      <w:r>
        <w:rPr>
          <w:rFonts w:ascii="宋体" w:hAnsi="宋体" w:hint="eastAsia"/>
          <w:sz w:val="24"/>
        </w:rPr>
        <w:t>公司备案与公司有关变更登记同时申请时，可一并提交有关材料。</w:t>
      </w:r>
      <w:r>
        <w:rPr>
          <w:rFonts w:ascii="宋体"/>
          <w:b/>
          <w:sz w:val="24"/>
        </w:rPr>
        <w:t xml:space="preserve">                                                                                                                                                                                                                                                                                                                                                                                                                                                                                                                                                                                                                                                                                                                 </w:t>
      </w:r>
    </w:p>
    <w:p w:rsidR="004814D4" w:rsidRDefault="004814D4" w:rsidP="004814D4">
      <w:pPr>
        <w:widowControl/>
        <w:adjustRightInd w:val="0"/>
        <w:snapToGrid w:val="0"/>
        <w:spacing w:line="440" w:lineRule="exact"/>
        <w:jc w:val="left"/>
        <w:rPr>
          <w:rFonts w:ascii="宋体"/>
          <w:b/>
          <w:sz w:val="24"/>
          <w:szCs w:val="24"/>
        </w:rPr>
      </w:pPr>
      <w:r>
        <w:rPr>
          <w:rFonts w:ascii="宋体" w:hAnsi="宋体"/>
          <w:b/>
          <w:sz w:val="24"/>
          <w:szCs w:val="24"/>
        </w:rPr>
        <w:t xml:space="preserve">  </w:t>
      </w:r>
    </w:p>
    <w:p w:rsidR="004814D4" w:rsidRPr="00660054" w:rsidRDefault="004814D4" w:rsidP="004814D4">
      <w:pPr>
        <w:pStyle w:val="4"/>
        <w:rPr>
          <w:szCs w:val="24"/>
        </w:rPr>
      </w:pPr>
      <w:r w:rsidRPr="00660054">
        <w:rPr>
          <w:szCs w:val="24"/>
        </w:rPr>
        <w:t xml:space="preserve">  </w:t>
      </w:r>
      <w:bookmarkStart w:id="172" w:name="_Toc2259169"/>
      <w:r w:rsidRPr="00660054">
        <w:rPr>
          <w:rFonts w:hint="eastAsia"/>
          <w:szCs w:val="24"/>
        </w:rPr>
        <w:t>【</w:t>
      </w:r>
      <w:r w:rsidRPr="00660054">
        <w:rPr>
          <w:szCs w:val="24"/>
        </w:rPr>
        <w:t>23</w:t>
      </w:r>
      <w:r w:rsidRPr="00660054">
        <w:rPr>
          <w:rFonts w:hint="eastAsia"/>
          <w:szCs w:val="24"/>
        </w:rPr>
        <w:t>】非公司企业法人备案提交材料规范</w:t>
      </w:r>
      <w:bookmarkEnd w:id="172"/>
    </w:p>
    <w:p w:rsidR="004814D4" w:rsidRDefault="004814D4" w:rsidP="004814D4">
      <w:pPr>
        <w:widowControl/>
        <w:adjustRightInd w:val="0"/>
        <w:snapToGrid w:val="0"/>
        <w:spacing w:line="440" w:lineRule="exact"/>
        <w:jc w:val="left"/>
        <w:rPr>
          <w:rFonts w:ascii="宋体"/>
          <w:sz w:val="24"/>
          <w:szCs w:val="24"/>
        </w:rPr>
      </w:pPr>
      <w:r>
        <w:rPr>
          <w:rFonts w:ascii="宋体" w:hAnsi="宋体"/>
          <w:sz w:val="24"/>
          <w:szCs w:val="24"/>
        </w:rPr>
        <w:t xml:space="preserve">    1.</w:t>
      </w:r>
      <w:r>
        <w:rPr>
          <w:rFonts w:ascii="宋体" w:hAnsi="宋体" w:hint="eastAsia"/>
          <w:sz w:val="24"/>
          <w:szCs w:val="24"/>
        </w:rPr>
        <w:t>《非公司企业法人登记（备案）申请书》。</w:t>
      </w:r>
    </w:p>
    <w:p w:rsidR="004814D4" w:rsidRDefault="004814D4" w:rsidP="004814D4">
      <w:pPr>
        <w:widowControl/>
        <w:adjustRightInd w:val="0"/>
        <w:snapToGrid w:val="0"/>
        <w:spacing w:line="440" w:lineRule="exact"/>
        <w:ind w:firstLineChars="200" w:firstLine="480"/>
        <w:jc w:val="left"/>
        <w:rPr>
          <w:rFonts w:ascii="宋体"/>
          <w:sz w:val="24"/>
          <w:szCs w:val="24"/>
        </w:rPr>
      </w:pPr>
      <w:r>
        <w:rPr>
          <w:rFonts w:ascii="宋体" w:hAnsi="宋体"/>
          <w:sz w:val="24"/>
          <w:szCs w:val="24"/>
        </w:rPr>
        <w:t>2</w:t>
      </w:r>
      <w:r>
        <w:rPr>
          <w:rFonts w:ascii="宋体"/>
          <w:sz w:val="24"/>
          <w:szCs w:val="24"/>
        </w:rPr>
        <w:t>.</w:t>
      </w:r>
      <w:r>
        <w:rPr>
          <w:rFonts w:ascii="宋体" w:hAnsi="宋体" w:hint="eastAsia"/>
          <w:sz w:val="24"/>
          <w:szCs w:val="24"/>
        </w:rPr>
        <w:t>法律、行政法规和国务院决定规定备案事项必须报经批准的，提交有关的批准文件或者许可证书复印件。</w:t>
      </w:r>
    </w:p>
    <w:p w:rsidR="004814D4" w:rsidRDefault="004814D4" w:rsidP="004814D4">
      <w:pPr>
        <w:widowControl/>
        <w:adjustRightInd w:val="0"/>
        <w:snapToGrid w:val="0"/>
        <w:spacing w:line="440" w:lineRule="exact"/>
        <w:jc w:val="left"/>
        <w:rPr>
          <w:rFonts w:ascii="宋体"/>
          <w:sz w:val="24"/>
          <w:szCs w:val="24"/>
        </w:rPr>
      </w:pPr>
      <w:r>
        <w:rPr>
          <w:rFonts w:ascii="宋体" w:hAnsi="宋体"/>
          <w:sz w:val="24"/>
          <w:szCs w:val="24"/>
        </w:rPr>
        <w:t xml:space="preserve">    3</w:t>
      </w:r>
      <w:r>
        <w:rPr>
          <w:rFonts w:ascii="宋体"/>
          <w:sz w:val="24"/>
          <w:szCs w:val="24"/>
        </w:rPr>
        <w:t>.</w:t>
      </w:r>
      <w:r>
        <w:rPr>
          <w:rFonts w:ascii="宋体" w:hAnsi="宋体" w:hint="eastAsia"/>
          <w:sz w:val="24"/>
          <w:szCs w:val="24"/>
        </w:rPr>
        <w:t>备案事项证明文件。</w:t>
      </w:r>
    </w:p>
    <w:p w:rsidR="004814D4" w:rsidRDefault="004814D4" w:rsidP="004814D4">
      <w:pPr>
        <w:widowControl/>
        <w:adjustRightInd w:val="0"/>
        <w:snapToGrid w:val="0"/>
        <w:spacing w:line="440" w:lineRule="exact"/>
        <w:jc w:val="left"/>
        <w:rPr>
          <w:rFonts w:ascii="宋体"/>
          <w:sz w:val="24"/>
          <w:szCs w:val="24"/>
        </w:rPr>
      </w:pPr>
      <w:r>
        <w:rPr>
          <w:rFonts w:ascii="宋体" w:hAnsi="宋体"/>
          <w:sz w:val="24"/>
          <w:szCs w:val="24"/>
        </w:rPr>
        <w:t xml:space="preserve">    </w:t>
      </w:r>
      <w:r>
        <w:rPr>
          <w:rFonts w:ascii="宋体" w:hAnsi="宋体" w:hint="eastAsia"/>
          <w:sz w:val="24"/>
          <w:szCs w:val="24"/>
        </w:rPr>
        <w:t>◆</w:t>
      </w:r>
      <w:r>
        <w:rPr>
          <w:rFonts w:ascii="宋体" w:hAnsi="宋体"/>
          <w:sz w:val="24"/>
          <w:szCs w:val="24"/>
        </w:rPr>
        <w:t xml:space="preserve"> </w:t>
      </w:r>
      <w:r>
        <w:rPr>
          <w:rFonts w:ascii="宋体" w:hAnsi="宋体" w:hint="eastAsia"/>
          <w:sz w:val="24"/>
          <w:szCs w:val="24"/>
        </w:rPr>
        <w:t>章程备案。提交修改后的企业法人章程或者企业法人章程修正案（主管部门〔出资人〕加盖公章）。</w:t>
      </w:r>
    </w:p>
    <w:p w:rsidR="004814D4" w:rsidRDefault="004814D4" w:rsidP="004814D4">
      <w:pPr>
        <w:widowControl/>
        <w:adjustRightInd w:val="0"/>
        <w:snapToGrid w:val="0"/>
        <w:spacing w:line="440" w:lineRule="exact"/>
        <w:jc w:val="left"/>
        <w:rPr>
          <w:rFonts w:ascii="宋体"/>
          <w:sz w:val="24"/>
          <w:szCs w:val="24"/>
        </w:rPr>
      </w:pPr>
      <w:r>
        <w:rPr>
          <w:rFonts w:ascii="宋体" w:hAnsi="宋体"/>
          <w:sz w:val="24"/>
          <w:szCs w:val="24"/>
        </w:rPr>
        <w:t xml:space="preserve">    </w:t>
      </w:r>
      <w:r>
        <w:rPr>
          <w:rFonts w:ascii="宋体" w:hAnsi="宋体" w:hint="eastAsia"/>
          <w:sz w:val="24"/>
          <w:szCs w:val="24"/>
        </w:rPr>
        <w:t>◆</w:t>
      </w:r>
      <w:r>
        <w:rPr>
          <w:rFonts w:ascii="宋体" w:hAnsi="宋体"/>
          <w:sz w:val="24"/>
          <w:szCs w:val="24"/>
        </w:rPr>
        <w:t xml:space="preserve"> </w:t>
      </w:r>
      <w:r>
        <w:rPr>
          <w:rFonts w:ascii="宋体" w:hAnsi="宋体" w:hint="eastAsia"/>
          <w:sz w:val="24"/>
          <w:szCs w:val="24"/>
        </w:rPr>
        <w:t>非公司企业法人主管部门（出资人）变动备案。提交（</w:t>
      </w:r>
      <w:r>
        <w:rPr>
          <w:rFonts w:ascii="宋体" w:hAnsi="宋体"/>
          <w:sz w:val="24"/>
          <w:szCs w:val="24"/>
        </w:rPr>
        <w:t>1</w:t>
      </w:r>
      <w:r>
        <w:rPr>
          <w:rFonts w:ascii="宋体" w:hAnsi="宋体" w:hint="eastAsia"/>
          <w:sz w:val="24"/>
          <w:szCs w:val="24"/>
        </w:rPr>
        <w:t>）企业原主管部门（出资人）的上级机关同意其转让的批准文件、变动</w:t>
      </w:r>
      <w:proofErr w:type="gramStart"/>
      <w:r>
        <w:rPr>
          <w:rFonts w:ascii="宋体" w:hAnsi="宋体" w:hint="eastAsia"/>
          <w:sz w:val="24"/>
          <w:szCs w:val="24"/>
        </w:rPr>
        <w:t>后主管</w:t>
      </w:r>
      <w:proofErr w:type="gramEnd"/>
      <w:r>
        <w:rPr>
          <w:rFonts w:ascii="宋体" w:hAnsi="宋体" w:hint="eastAsia"/>
          <w:sz w:val="24"/>
          <w:szCs w:val="24"/>
        </w:rPr>
        <w:t>部门（出资人）的上级机关同意其受让的批准文件复印件。（</w:t>
      </w:r>
      <w:r>
        <w:rPr>
          <w:rFonts w:ascii="宋体" w:hAnsi="宋体"/>
          <w:sz w:val="24"/>
          <w:szCs w:val="24"/>
        </w:rPr>
        <w:t>2</w:t>
      </w:r>
      <w:r>
        <w:rPr>
          <w:rFonts w:ascii="宋体" w:hAnsi="宋体" w:hint="eastAsia"/>
          <w:sz w:val="24"/>
          <w:szCs w:val="24"/>
        </w:rPr>
        <w:t>）企业原主管部门（出资人）与变动</w:t>
      </w:r>
      <w:proofErr w:type="gramStart"/>
      <w:r>
        <w:rPr>
          <w:rFonts w:ascii="宋体" w:hAnsi="宋体" w:hint="eastAsia"/>
          <w:sz w:val="24"/>
          <w:szCs w:val="24"/>
        </w:rPr>
        <w:t>后主管</w:t>
      </w:r>
      <w:proofErr w:type="gramEnd"/>
      <w:r>
        <w:rPr>
          <w:rFonts w:ascii="宋体" w:hAnsi="宋体" w:hint="eastAsia"/>
          <w:sz w:val="24"/>
          <w:szCs w:val="24"/>
        </w:rPr>
        <w:t>部门（出资人）签署的转让协议（国务院、地方人民政府或者其授权的本级人民政府国有资产监督管理机构决定划转的可不提交）。（</w:t>
      </w:r>
      <w:r>
        <w:rPr>
          <w:rFonts w:ascii="宋体" w:hAnsi="宋体"/>
          <w:sz w:val="24"/>
          <w:szCs w:val="24"/>
        </w:rPr>
        <w:t>3</w:t>
      </w:r>
      <w:r>
        <w:rPr>
          <w:rFonts w:ascii="宋体" w:hAnsi="宋体" w:hint="eastAsia"/>
          <w:sz w:val="24"/>
          <w:szCs w:val="24"/>
        </w:rPr>
        <w:t>）变动</w:t>
      </w:r>
      <w:proofErr w:type="gramStart"/>
      <w:r>
        <w:rPr>
          <w:rFonts w:ascii="宋体" w:hAnsi="宋体" w:hint="eastAsia"/>
          <w:sz w:val="24"/>
          <w:szCs w:val="24"/>
        </w:rPr>
        <w:t>后主管</w:t>
      </w:r>
      <w:proofErr w:type="gramEnd"/>
      <w:r>
        <w:rPr>
          <w:rFonts w:ascii="宋体" w:hAnsi="宋体" w:hint="eastAsia"/>
          <w:sz w:val="24"/>
          <w:szCs w:val="24"/>
        </w:rPr>
        <w:t>部门（出资人）的主体资格证明：主管部门（出资人）为企业的，提交营业执照复印件；主管部门（出资人）为事业法人的，提交事业法人登记证书复印件；主管部门（出资人）为社团法人的，提交社团法人登记证复印件；主管部门（出资人）为民办非企业单位的，提交民办非企业单位证书复印件；其他主管部门（出资人）提交有关法律法规规定的资格证明。（</w:t>
      </w:r>
      <w:r>
        <w:rPr>
          <w:rFonts w:ascii="宋体" w:hAnsi="宋体"/>
          <w:sz w:val="24"/>
          <w:szCs w:val="24"/>
        </w:rPr>
        <w:t>4</w:t>
      </w:r>
      <w:r>
        <w:rPr>
          <w:rFonts w:ascii="宋体" w:hAnsi="宋体" w:hint="eastAsia"/>
          <w:sz w:val="24"/>
          <w:szCs w:val="24"/>
        </w:rPr>
        <w:t>）变动后的主管部门（出资人）为国有企业或者事业单位的，提交国有资产产权登记证明。</w:t>
      </w:r>
    </w:p>
    <w:p w:rsidR="004814D4" w:rsidRPr="00FA0F7C" w:rsidRDefault="004814D4" w:rsidP="004814D4">
      <w:pPr>
        <w:widowControl/>
        <w:spacing w:line="440" w:lineRule="exact"/>
        <w:ind w:firstLineChars="196" w:firstLine="470"/>
        <w:jc w:val="left"/>
        <w:rPr>
          <w:rFonts w:ascii="宋体"/>
          <w:sz w:val="24"/>
          <w:szCs w:val="24"/>
        </w:rPr>
      </w:pPr>
      <w:r w:rsidRPr="00FA0F7C">
        <w:rPr>
          <w:rFonts w:ascii="宋体" w:hAnsi="宋体"/>
          <w:sz w:val="24"/>
          <w:szCs w:val="24"/>
        </w:rPr>
        <w:t>4.</w:t>
      </w:r>
      <w:r>
        <w:rPr>
          <w:rFonts w:ascii="宋体" w:hAnsi="宋体" w:hint="eastAsia"/>
          <w:sz w:val="24"/>
          <w:szCs w:val="24"/>
        </w:rPr>
        <w:t>企业营业执照复印件。</w:t>
      </w:r>
    </w:p>
    <w:p w:rsidR="004814D4" w:rsidRDefault="004814D4" w:rsidP="004814D4">
      <w:pPr>
        <w:widowControl/>
        <w:spacing w:line="440" w:lineRule="exact"/>
        <w:ind w:firstLineChars="196" w:firstLine="472"/>
        <w:jc w:val="left"/>
        <w:rPr>
          <w:rFonts w:ascii="宋体"/>
          <w:b/>
          <w:sz w:val="24"/>
          <w:szCs w:val="24"/>
        </w:rPr>
      </w:pPr>
    </w:p>
    <w:p w:rsidR="004814D4" w:rsidRDefault="004814D4" w:rsidP="004814D4">
      <w:pPr>
        <w:widowControl/>
        <w:spacing w:line="440" w:lineRule="exact"/>
        <w:ind w:firstLineChars="196" w:firstLine="472"/>
        <w:jc w:val="left"/>
        <w:rPr>
          <w:rFonts w:ascii="宋体"/>
          <w:b/>
          <w:sz w:val="24"/>
          <w:szCs w:val="24"/>
        </w:rPr>
      </w:pPr>
      <w:r>
        <w:rPr>
          <w:rFonts w:ascii="宋体" w:hAnsi="宋体" w:hint="eastAsia"/>
          <w:b/>
          <w:sz w:val="24"/>
          <w:szCs w:val="24"/>
        </w:rPr>
        <w:t>注：</w:t>
      </w:r>
    </w:p>
    <w:p w:rsidR="004814D4" w:rsidRDefault="004814D4" w:rsidP="004814D4">
      <w:pPr>
        <w:widowControl/>
        <w:spacing w:line="440" w:lineRule="exact"/>
        <w:ind w:firstLineChars="200" w:firstLine="480"/>
        <w:jc w:val="left"/>
        <w:rPr>
          <w:rFonts w:ascii="宋体"/>
          <w:sz w:val="24"/>
          <w:szCs w:val="24"/>
        </w:rPr>
      </w:pPr>
      <w:r>
        <w:rPr>
          <w:rFonts w:ascii="宋体" w:hAnsi="宋体"/>
          <w:sz w:val="24"/>
          <w:szCs w:val="24"/>
        </w:rPr>
        <w:t>1.</w:t>
      </w:r>
      <w:r>
        <w:rPr>
          <w:rFonts w:ascii="宋体" w:hAnsi="宋体" w:hint="eastAsia"/>
          <w:sz w:val="24"/>
          <w:szCs w:val="24"/>
        </w:rPr>
        <w:t>依照《企业法人登记管理条例》登记的企业法人修改企业章程等事项申请备案的适用本规范。</w:t>
      </w:r>
    </w:p>
    <w:p w:rsidR="004814D4" w:rsidRDefault="004814D4" w:rsidP="004814D4">
      <w:pPr>
        <w:widowControl/>
        <w:adjustRightInd w:val="0"/>
        <w:snapToGrid w:val="0"/>
        <w:spacing w:line="440" w:lineRule="exact"/>
        <w:ind w:firstLineChars="200" w:firstLine="480"/>
        <w:jc w:val="left"/>
        <w:rPr>
          <w:rFonts w:ascii="宋体"/>
          <w:sz w:val="24"/>
          <w:szCs w:val="24"/>
        </w:rPr>
      </w:pPr>
      <w:r>
        <w:rPr>
          <w:rFonts w:ascii="宋体" w:hAnsi="宋体"/>
          <w:sz w:val="24"/>
          <w:szCs w:val="24"/>
        </w:rPr>
        <w:t>2.</w:t>
      </w:r>
      <w:r>
        <w:rPr>
          <w:rFonts w:ascii="宋体" w:hAnsi="宋体" w:hint="eastAsia"/>
          <w:sz w:val="24"/>
          <w:szCs w:val="24"/>
        </w:rPr>
        <w:t>非公司企业法人备案与非公司企业法人有关变更登记同时申请时，可一并提交有关材料。</w:t>
      </w:r>
    </w:p>
    <w:p w:rsidR="004814D4" w:rsidRDefault="004814D4" w:rsidP="004814D4">
      <w:pPr>
        <w:widowControl/>
        <w:spacing w:line="440" w:lineRule="exact"/>
        <w:ind w:firstLineChars="146" w:firstLine="469"/>
        <w:rPr>
          <w:rFonts w:ascii="宋体"/>
          <w:b/>
          <w:sz w:val="32"/>
          <w:szCs w:val="32"/>
        </w:rPr>
      </w:pPr>
    </w:p>
    <w:p w:rsidR="004814D4" w:rsidRDefault="004814D4" w:rsidP="004814D4">
      <w:pPr>
        <w:pStyle w:val="2"/>
      </w:pPr>
      <w:bookmarkStart w:id="173" w:name="_Toc1572845"/>
      <w:bookmarkStart w:id="174" w:name="_Toc2003748"/>
      <w:bookmarkStart w:id="175" w:name="_Toc2259170"/>
      <w:r>
        <w:rPr>
          <w:rFonts w:hint="eastAsia"/>
        </w:rPr>
        <w:lastRenderedPageBreak/>
        <w:t>五、合伙企业登记提交材料规范</w:t>
      </w:r>
      <w:bookmarkEnd w:id="173"/>
      <w:bookmarkEnd w:id="174"/>
      <w:bookmarkEnd w:id="175"/>
    </w:p>
    <w:p w:rsidR="004814D4" w:rsidRDefault="004814D4" w:rsidP="004814D4">
      <w:pPr>
        <w:pStyle w:val="4"/>
      </w:pPr>
    </w:p>
    <w:p w:rsidR="004814D4" w:rsidRDefault="004814D4" w:rsidP="004814D4">
      <w:pPr>
        <w:pStyle w:val="4"/>
        <w:rPr>
          <w:szCs w:val="24"/>
        </w:rPr>
      </w:pPr>
      <w:r>
        <w:rPr>
          <w:rFonts w:hAnsi="宋体"/>
          <w:szCs w:val="24"/>
        </w:rPr>
        <w:t xml:space="preserve">  </w:t>
      </w:r>
      <w:bookmarkStart w:id="176" w:name="_Toc1572846"/>
      <w:bookmarkStart w:id="177" w:name="_Toc2003749"/>
      <w:bookmarkStart w:id="178" w:name="_Toc2259171"/>
      <w:r>
        <w:rPr>
          <w:rFonts w:hAnsi="宋体" w:hint="eastAsia"/>
          <w:szCs w:val="24"/>
        </w:rPr>
        <w:t>【</w:t>
      </w:r>
      <w:r>
        <w:rPr>
          <w:rFonts w:hAnsi="宋体"/>
          <w:szCs w:val="24"/>
        </w:rPr>
        <w:t>24</w:t>
      </w:r>
      <w:r>
        <w:rPr>
          <w:rFonts w:hAnsi="宋体" w:hint="eastAsia"/>
          <w:szCs w:val="24"/>
        </w:rPr>
        <w:t>】合伙企业设立登记提交材料规范</w:t>
      </w:r>
      <w:bookmarkEnd w:id="176"/>
      <w:bookmarkEnd w:id="177"/>
      <w:bookmarkEnd w:id="178"/>
      <w:r>
        <w:rPr>
          <w:rFonts w:hAnsi="宋体"/>
          <w:szCs w:val="24"/>
        </w:rPr>
        <w:t xml:space="preserve"> </w:t>
      </w:r>
    </w:p>
    <w:p w:rsidR="004814D4" w:rsidRDefault="004814D4" w:rsidP="004814D4">
      <w:pPr>
        <w:widowControl/>
        <w:spacing w:line="440" w:lineRule="exact"/>
        <w:ind w:firstLine="465"/>
        <w:rPr>
          <w:rFonts w:ascii="宋体"/>
          <w:bCs/>
          <w:color w:val="000000"/>
          <w:sz w:val="24"/>
          <w:szCs w:val="24"/>
        </w:rPr>
      </w:pPr>
      <w:r>
        <w:rPr>
          <w:rFonts w:ascii="宋体" w:hAnsi="宋体"/>
          <w:bCs/>
          <w:sz w:val="24"/>
          <w:szCs w:val="24"/>
        </w:rPr>
        <w:t>1.</w:t>
      </w:r>
      <w:r>
        <w:rPr>
          <w:rFonts w:ascii="宋体" w:hAnsi="宋体" w:hint="eastAsia"/>
          <w:bCs/>
          <w:sz w:val="24"/>
          <w:szCs w:val="24"/>
        </w:rPr>
        <w:t>《合伙</w:t>
      </w:r>
      <w:r>
        <w:rPr>
          <w:rFonts w:ascii="宋体" w:hAnsi="宋体" w:hint="eastAsia"/>
          <w:bCs/>
          <w:color w:val="000000"/>
          <w:sz w:val="24"/>
          <w:szCs w:val="24"/>
        </w:rPr>
        <w:t>企业登记（备案）申请书》。</w:t>
      </w:r>
    </w:p>
    <w:p w:rsidR="004814D4" w:rsidRDefault="004814D4" w:rsidP="004814D4">
      <w:pPr>
        <w:widowControl/>
        <w:spacing w:line="440" w:lineRule="exact"/>
        <w:ind w:firstLine="465"/>
        <w:rPr>
          <w:rFonts w:ascii="宋体"/>
          <w:bCs/>
          <w:strike/>
          <w:color w:val="000000"/>
          <w:sz w:val="24"/>
          <w:szCs w:val="24"/>
        </w:rPr>
      </w:pPr>
      <w:r>
        <w:rPr>
          <w:rFonts w:ascii="宋体" w:hAnsi="宋体"/>
          <w:bCs/>
          <w:color w:val="000000"/>
          <w:sz w:val="24"/>
          <w:szCs w:val="24"/>
        </w:rPr>
        <w:t>2</w:t>
      </w:r>
      <w:r>
        <w:rPr>
          <w:rFonts w:ascii="宋体"/>
          <w:bCs/>
          <w:color w:val="000000"/>
          <w:sz w:val="24"/>
          <w:szCs w:val="24"/>
        </w:rPr>
        <w:t>.</w:t>
      </w:r>
      <w:r>
        <w:rPr>
          <w:rFonts w:ascii="宋体" w:hAnsi="宋体" w:hint="eastAsia"/>
          <w:bCs/>
          <w:color w:val="000000"/>
          <w:sz w:val="24"/>
          <w:szCs w:val="24"/>
        </w:rPr>
        <w:t>全体合伙人的主体资格证明。</w:t>
      </w:r>
      <w:r>
        <w:rPr>
          <w:rFonts w:ascii="宋体" w:hAnsi="宋体"/>
          <w:bCs/>
          <w:color w:val="000000"/>
          <w:sz w:val="24"/>
          <w:szCs w:val="24"/>
        </w:rPr>
        <w:t xml:space="preserve"> </w:t>
      </w:r>
    </w:p>
    <w:p w:rsidR="004814D4" w:rsidRDefault="004814D4" w:rsidP="004814D4">
      <w:pPr>
        <w:widowControl/>
        <w:spacing w:line="440" w:lineRule="exact"/>
        <w:rPr>
          <w:rFonts w:ascii="宋体"/>
          <w:bCs/>
          <w:color w:val="000000"/>
          <w:sz w:val="24"/>
          <w:szCs w:val="24"/>
        </w:rPr>
      </w:pPr>
      <w:r>
        <w:rPr>
          <w:rFonts w:ascii="宋体" w:hAnsi="宋体"/>
          <w:bCs/>
          <w:color w:val="000000"/>
          <w:sz w:val="24"/>
          <w:szCs w:val="24"/>
        </w:rPr>
        <w:t xml:space="preserve">    </w:t>
      </w:r>
      <w:r>
        <w:rPr>
          <w:rFonts w:ascii="宋体" w:hAnsi="宋体" w:hint="eastAsia"/>
          <w:bCs/>
          <w:color w:val="000000"/>
          <w:sz w:val="24"/>
          <w:szCs w:val="24"/>
        </w:rPr>
        <w:t>◆</w:t>
      </w:r>
      <w:r>
        <w:rPr>
          <w:rFonts w:ascii="宋体" w:hAnsi="宋体"/>
          <w:bCs/>
          <w:color w:val="000000"/>
          <w:sz w:val="24"/>
          <w:szCs w:val="24"/>
        </w:rPr>
        <w:t xml:space="preserve"> </w:t>
      </w:r>
      <w:r>
        <w:rPr>
          <w:rFonts w:ascii="宋体" w:hAnsi="宋体" w:hint="eastAsia"/>
          <w:color w:val="000000"/>
          <w:sz w:val="24"/>
          <w:szCs w:val="24"/>
        </w:rPr>
        <w:t>合伙人为企业的，提交营业执照副本复印件。</w:t>
      </w:r>
    </w:p>
    <w:p w:rsidR="004814D4" w:rsidRDefault="004814D4" w:rsidP="004814D4">
      <w:pPr>
        <w:widowControl/>
        <w:spacing w:line="440" w:lineRule="exact"/>
        <w:rPr>
          <w:rFonts w:ascii="宋体"/>
          <w:bCs/>
          <w:color w:val="000000"/>
          <w:sz w:val="24"/>
          <w:szCs w:val="24"/>
        </w:rPr>
      </w:pPr>
      <w:r>
        <w:rPr>
          <w:rFonts w:ascii="宋体" w:hAnsi="宋体"/>
          <w:bCs/>
          <w:color w:val="000000"/>
          <w:sz w:val="24"/>
          <w:szCs w:val="24"/>
        </w:rPr>
        <w:t xml:space="preserve">    </w:t>
      </w:r>
      <w:r>
        <w:rPr>
          <w:rFonts w:ascii="宋体" w:hAnsi="宋体" w:hint="eastAsia"/>
          <w:bCs/>
          <w:color w:val="000000"/>
          <w:sz w:val="24"/>
          <w:szCs w:val="24"/>
        </w:rPr>
        <w:t>◆</w:t>
      </w:r>
      <w:r>
        <w:rPr>
          <w:rFonts w:ascii="宋体" w:hAnsi="宋体"/>
          <w:bCs/>
          <w:color w:val="000000"/>
          <w:sz w:val="24"/>
          <w:szCs w:val="24"/>
        </w:rPr>
        <w:t xml:space="preserve"> </w:t>
      </w:r>
      <w:r>
        <w:rPr>
          <w:rFonts w:ascii="宋体" w:hAnsi="宋体" w:hint="eastAsia"/>
          <w:bCs/>
          <w:color w:val="000000"/>
          <w:sz w:val="24"/>
          <w:szCs w:val="24"/>
        </w:rPr>
        <w:t>合伙人为事业法人的，提交事业法人登记证书复印件。</w:t>
      </w:r>
    </w:p>
    <w:p w:rsidR="004814D4" w:rsidRDefault="004814D4" w:rsidP="004814D4">
      <w:pPr>
        <w:widowControl/>
        <w:spacing w:line="440" w:lineRule="exact"/>
        <w:rPr>
          <w:rFonts w:ascii="宋体"/>
          <w:bCs/>
          <w:color w:val="000000"/>
          <w:sz w:val="24"/>
          <w:szCs w:val="24"/>
        </w:rPr>
      </w:pPr>
      <w:r>
        <w:rPr>
          <w:rFonts w:ascii="宋体" w:hAnsi="宋体"/>
          <w:bCs/>
          <w:color w:val="000000"/>
          <w:sz w:val="24"/>
          <w:szCs w:val="24"/>
        </w:rPr>
        <w:t xml:space="preserve">    </w:t>
      </w:r>
      <w:r>
        <w:rPr>
          <w:rFonts w:ascii="宋体" w:hAnsi="宋体" w:hint="eastAsia"/>
          <w:bCs/>
          <w:color w:val="000000"/>
          <w:sz w:val="24"/>
          <w:szCs w:val="24"/>
        </w:rPr>
        <w:t>◆</w:t>
      </w:r>
      <w:r>
        <w:rPr>
          <w:rFonts w:ascii="宋体" w:hAnsi="宋体"/>
          <w:bCs/>
          <w:color w:val="000000"/>
          <w:sz w:val="24"/>
          <w:szCs w:val="24"/>
        </w:rPr>
        <w:t xml:space="preserve"> </w:t>
      </w:r>
      <w:r>
        <w:rPr>
          <w:rFonts w:ascii="宋体" w:hAnsi="宋体" w:hint="eastAsia"/>
          <w:bCs/>
          <w:color w:val="000000"/>
          <w:sz w:val="24"/>
          <w:szCs w:val="24"/>
        </w:rPr>
        <w:t>合伙人为社团法人的，提交社团法人登记证复印件。</w:t>
      </w:r>
    </w:p>
    <w:p w:rsidR="004814D4" w:rsidRDefault="004814D4" w:rsidP="004814D4">
      <w:pPr>
        <w:widowControl/>
        <w:spacing w:line="440" w:lineRule="exact"/>
        <w:rPr>
          <w:rFonts w:ascii="宋体"/>
          <w:bCs/>
          <w:color w:val="000000"/>
          <w:sz w:val="24"/>
          <w:szCs w:val="24"/>
        </w:rPr>
      </w:pPr>
      <w:r>
        <w:rPr>
          <w:rFonts w:ascii="宋体" w:hAnsi="宋体"/>
          <w:bCs/>
          <w:color w:val="000000"/>
          <w:sz w:val="24"/>
          <w:szCs w:val="24"/>
        </w:rPr>
        <w:t xml:space="preserve">    </w:t>
      </w:r>
      <w:r>
        <w:rPr>
          <w:rFonts w:ascii="宋体" w:hAnsi="宋体" w:hint="eastAsia"/>
          <w:bCs/>
          <w:color w:val="000000"/>
          <w:sz w:val="24"/>
          <w:szCs w:val="24"/>
        </w:rPr>
        <w:t>◆</w:t>
      </w:r>
      <w:r>
        <w:rPr>
          <w:rFonts w:ascii="宋体" w:hAnsi="宋体"/>
          <w:bCs/>
          <w:color w:val="000000"/>
          <w:sz w:val="24"/>
          <w:szCs w:val="24"/>
        </w:rPr>
        <w:t xml:space="preserve"> </w:t>
      </w:r>
      <w:r>
        <w:rPr>
          <w:rFonts w:ascii="宋体" w:hAnsi="宋体" w:hint="eastAsia"/>
          <w:bCs/>
          <w:color w:val="000000"/>
          <w:sz w:val="24"/>
          <w:szCs w:val="24"/>
        </w:rPr>
        <w:t>合伙人为民办非企业单位的，提交民办非企业单位证书复印件。</w:t>
      </w:r>
    </w:p>
    <w:p w:rsidR="004814D4" w:rsidRDefault="004814D4" w:rsidP="004814D4">
      <w:pPr>
        <w:widowControl/>
        <w:spacing w:line="440" w:lineRule="exact"/>
        <w:rPr>
          <w:rFonts w:ascii="宋体"/>
          <w:bCs/>
          <w:color w:val="000000"/>
          <w:sz w:val="24"/>
          <w:szCs w:val="24"/>
        </w:rPr>
      </w:pPr>
      <w:r>
        <w:rPr>
          <w:rFonts w:ascii="宋体" w:hAnsi="宋体"/>
          <w:bCs/>
          <w:color w:val="000000"/>
          <w:sz w:val="24"/>
          <w:szCs w:val="24"/>
        </w:rPr>
        <w:t xml:space="preserve">    </w:t>
      </w:r>
      <w:r>
        <w:rPr>
          <w:rFonts w:ascii="宋体" w:hAnsi="宋体" w:hint="eastAsia"/>
          <w:bCs/>
          <w:color w:val="000000"/>
          <w:sz w:val="24"/>
          <w:szCs w:val="24"/>
        </w:rPr>
        <w:t>◆</w:t>
      </w:r>
      <w:r>
        <w:rPr>
          <w:rFonts w:ascii="宋体" w:hAnsi="宋体"/>
          <w:bCs/>
          <w:color w:val="000000"/>
          <w:sz w:val="24"/>
          <w:szCs w:val="24"/>
        </w:rPr>
        <w:t xml:space="preserve"> </w:t>
      </w:r>
      <w:r>
        <w:rPr>
          <w:rFonts w:ascii="宋体" w:hAnsi="宋体" w:hint="eastAsia"/>
          <w:bCs/>
          <w:color w:val="000000"/>
          <w:sz w:val="24"/>
          <w:szCs w:val="24"/>
        </w:rPr>
        <w:t>合伙人为自然人的，提交身份证件复印件。</w:t>
      </w:r>
    </w:p>
    <w:p w:rsidR="004814D4" w:rsidRDefault="004814D4" w:rsidP="004814D4">
      <w:pPr>
        <w:widowControl/>
        <w:spacing w:line="440" w:lineRule="exact"/>
        <w:ind w:firstLine="465"/>
        <w:rPr>
          <w:rFonts w:ascii="宋体"/>
          <w:bCs/>
          <w:color w:val="000000"/>
          <w:sz w:val="24"/>
          <w:szCs w:val="24"/>
        </w:rPr>
      </w:pPr>
      <w:r>
        <w:rPr>
          <w:rFonts w:ascii="宋体" w:hAnsi="宋体" w:hint="eastAsia"/>
          <w:bCs/>
          <w:color w:val="000000"/>
          <w:sz w:val="24"/>
          <w:szCs w:val="24"/>
        </w:rPr>
        <w:t>◆</w:t>
      </w:r>
      <w:r>
        <w:rPr>
          <w:rFonts w:ascii="宋体" w:hAnsi="宋体"/>
          <w:bCs/>
          <w:color w:val="000000"/>
          <w:sz w:val="24"/>
          <w:szCs w:val="24"/>
        </w:rPr>
        <w:t xml:space="preserve"> </w:t>
      </w:r>
      <w:r>
        <w:rPr>
          <w:rFonts w:ascii="宋体" w:hAnsi="宋体" w:hint="eastAsia"/>
          <w:bCs/>
          <w:color w:val="000000"/>
          <w:sz w:val="24"/>
          <w:szCs w:val="24"/>
        </w:rPr>
        <w:t>其他合伙人提交有关法律法规规定的资格证明。</w:t>
      </w:r>
    </w:p>
    <w:p w:rsidR="004814D4" w:rsidRDefault="004814D4" w:rsidP="004814D4">
      <w:pPr>
        <w:widowControl/>
        <w:spacing w:line="440" w:lineRule="exact"/>
        <w:ind w:firstLineChars="200" w:firstLine="480"/>
        <w:rPr>
          <w:rFonts w:ascii="宋体"/>
          <w:bCs/>
          <w:color w:val="000000"/>
          <w:sz w:val="24"/>
          <w:szCs w:val="24"/>
        </w:rPr>
      </w:pPr>
      <w:r>
        <w:rPr>
          <w:rFonts w:ascii="宋体" w:hAnsi="宋体"/>
          <w:bCs/>
          <w:color w:val="000000"/>
          <w:sz w:val="24"/>
          <w:szCs w:val="24"/>
        </w:rPr>
        <w:t>3.</w:t>
      </w:r>
      <w:r>
        <w:rPr>
          <w:rFonts w:ascii="宋体" w:hAnsi="宋体" w:hint="eastAsia"/>
          <w:bCs/>
          <w:color w:val="000000"/>
          <w:sz w:val="24"/>
          <w:szCs w:val="24"/>
        </w:rPr>
        <w:t>全体合伙人签署的合伙协议。</w:t>
      </w:r>
    </w:p>
    <w:p w:rsidR="004814D4" w:rsidRDefault="004814D4" w:rsidP="004814D4">
      <w:pPr>
        <w:widowControl/>
        <w:spacing w:line="400" w:lineRule="exact"/>
        <w:ind w:hanging="3"/>
        <w:jc w:val="left"/>
        <w:rPr>
          <w:rFonts w:ascii="宋体"/>
          <w:bCs/>
          <w:sz w:val="24"/>
        </w:rPr>
      </w:pPr>
      <w:r>
        <w:rPr>
          <w:rFonts w:ascii="宋体" w:hAnsi="宋体" w:cs="宋体"/>
          <w:color w:val="FF0000"/>
          <w:sz w:val="24"/>
          <w:szCs w:val="24"/>
          <w:shd w:val="clear" w:color="auto" w:fill="FFFFFF"/>
        </w:rPr>
        <w:t xml:space="preserve">    </w:t>
      </w:r>
      <w:r>
        <w:rPr>
          <w:rFonts w:ascii="宋体" w:hAnsi="宋体"/>
          <w:bCs/>
          <w:color w:val="000000"/>
          <w:sz w:val="24"/>
          <w:szCs w:val="24"/>
        </w:rPr>
        <w:t>4.</w:t>
      </w:r>
      <w:r>
        <w:rPr>
          <w:rFonts w:ascii="宋体" w:hAnsi="宋体" w:hint="eastAsia"/>
          <w:bCs/>
          <w:color w:val="000000"/>
          <w:sz w:val="24"/>
          <w:szCs w:val="24"/>
        </w:rPr>
        <w:t>全体合伙人对各合伙人认缴或者实际缴付出资的确认书。（</w:t>
      </w:r>
      <w:r>
        <w:rPr>
          <w:rFonts w:ascii="宋体" w:hAnsi="宋体" w:hint="eastAsia"/>
          <w:bCs/>
          <w:sz w:val="24"/>
        </w:rPr>
        <w:t>以非货币形式出资的，应载明全体合伙人协商作价出资情况或提交经全体合伙人委托的法定评估机构出具的评估作价证明）。</w:t>
      </w:r>
    </w:p>
    <w:p w:rsidR="004814D4" w:rsidRDefault="004814D4" w:rsidP="004814D4">
      <w:pPr>
        <w:widowControl/>
        <w:spacing w:line="440" w:lineRule="exact"/>
        <w:ind w:firstLineChars="200" w:firstLine="480"/>
        <w:rPr>
          <w:rFonts w:ascii="宋体"/>
          <w:bCs/>
          <w:strike/>
          <w:sz w:val="24"/>
          <w:szCs w:val="24"/>
        </w:rPr>
      </w:pPr>
      <w:r>
        <w:rPr>
          <w:rFonts w:ascii="宋体" w:hAnsi="宋体"/>
          <w:bCs/>
          <w:sz w:val="24"/>
          <w:szCs w:val="24"/>
        </w:rPr>
        <w:t>5</w:t>
      </w:r>
      <w:r>
        <w:rPr>
          <w:rFonts w:ascii="宋体"/>
          <w:bCs/>
          <w:sz w:val="24"/>
          <w:szCs w:val="24"/>
        </w:rPr>
        <w:t>.</w:t>
      </w:r>
      <w:r>
        <w:rPr>
          <w:rFonts w:ascii="宋体" w:hAnsi="宋体" w:hint="eastAsia"/>
          <w:bCs/>
          <w:sz w:val="24"/>
          <w:szCs w:val="24"/>
        </w:rPr>
        <w:t>主要经营场所使用证明。</w:t>
      </w:r>
    </w:p>
    <w:p w:rsidR="004814D4" w:rsidRDefault="004814D4" w:rsidP="004814D4">
      <w:pPr>
        <w:widowControl/>
        <w:spacing w:line="440" w:lineRule="exact"/>
        <w:ind w:firstLine="465"/>
        <w:rPr>
          <w:rFonts w:ascii="宋体"/>
          <w:bCs/>
          <w:sz w:val="24"/>
          <w:szCs w:val="24"/>
        </w:rPr>
      </w:pPr>
      <w:r>
        <w:rPr>
          <w:rFonts w:ascii="宋体" w:hAnsi="宋体"/>
          <w:bCs/>
          <w:sz w:val="24"/>
          <w:szCs w:val="24"/>
        </w:rPr>
        <w:t>6.</w:t>
      </w:r>
      <w:r>
        <w:rPr>
          <w:rFonts w:ascii="宋体" w:hAnsi="宋体" w:hint="eastAsia"/>
          <w:bCs/>
          <w:sz w:val="24"/>
          <w:szCs w:val="24"/>
        </w:rPr>
        <w:t>法律、行政法规和国务院决定规定在登记前须报经批准的或申请登记的经营范围中有法律、行政法规和国务院决定规定须在登记前报经批准的项目，提交有关批准文件或者许可证件的复印件。</w:t>
      </w:r>
    </w:p>
    <w:p w:rsidR="004814D4" w:rsidRDefault="004814D4" w:rsidP="004814D4">
      <w:pPr>
        <w:widowControl/>
        <w:spacing w:line="440" w:lineRule="exact"/>
        <w:ind w:firstLineChars="200" w:firstLine="480"/>
        <w:rPr>
          <w:rFonts w:ascii="宋体"/>
          <w:bCs/>
          <w:sz w:val="24"/>
          <w:szCs w:val="24"/>
        </w:rPr>
      </w:pPr>
      <w:r>
        <w:rPr>
          <w:rFonts w:ascii="宋体" w:hAnsi="宋体"/>
          <w:bCs/>
          <w:sz w:val="24"/>
          <w:szCs w:val="24"/>
        </w:rPr>
        <w:t>7</w:t>
      </w:r>
      <w:r>
        <w:rPr>
          <w:rFonts w:ascii="宋体"/>
          <w:bCs/>
          <w:sz w:val="24"/>
          <w:szCs w:val="24"/>
        </w:rPr>
        <w:t>.</w:t>
      </w:r>
      <w:r>
        <w:rPr>
          <w:rFonts w:ascii="宋体" w:hAnsi="宋体" w:hint="eastAsia"/>
          <w:bCs/>
          <w:sz w:val="24"/>
          <w:szCs w:val="24"/>
        </w:rPr>
        <w:t>法律、行政法规规定设立特殊的普通合伙企业需要提交合伙人的职业资格证明的，提交相应证明。</w:t>
      </w:r>
    </w:p>
    <w:p w:rsidR="004814D4" w:rsidRPr="001D335B" w:rsidRDefault="004814D4" w:rsidP="004814D4">
      <w:pPr>
        <w:pStyle w:val="New"/>
        <w:widowControl/>
        <w:adjustRightInd w:val="0"/>
        <w:snapToGrid w:val="0"/>
        <w:spacing w:line="440" w:lineRule="exact"/>
        <w:jc w:val="left"/>
        <w:rPr>
          <w:rFonts w:ascii="宋体" w:hAnsi="Courier New"/>
          <w:color w:val="000000"/>
          <w:sz w:val="24"/>
          <w:szCs w:val="24"/>
        </w:rPr>
      </w:pPr>
      <w:r>
        <w:rPr>
          <w:rFonts w:ascii="宋体" w:hAnsi="Courier New"/>
          <w:color w:val="000000"/>
          <w:sz w:val="24"/>
          <w:szCs w:val="24"/>
        </w:rPr>
        <w:t xml:space="preserve">    </w:t>
      </w:r>
      <w:r>
        <w:rPr>
          <w:rFonts w:ascii="宋体" w:hAnsi="Courier New" w:hint="eastAsia"/>
          <w:color w:val="000000"/>
          <w:sz w:val="24"/>
          <w:szCs w:val="24"/>
        </w:rPr>
        <w:t>申请人通过名称自主申报系统取得名称的，应同时提交自主申报名称信用承诺书。</w:t>
      </w:r>
    </w:p>
    <w:p w:rsidR="004814D4" w:rsidRPr="002E5393" w:rsidRDefault="004814D4" w:rsidP="004814D4">
      <w:pPr>
        <w:widowControl/>
        <w:spacing w:line="440" w:lineRule="exact"/>
        <w:rPr>
          <w:rFonts w:ascii="宋体"/>
          <w:bCs/>
          <w:sz w:val="24"/>
          <w:szCs w:val="24"/>
        </w:rPr>
      </w:pPr>
    </w:p>
    <w:p w:rsidR="004814D4" w:rsidRDefault="004814D4" w:rsidP="004814D4">
      <w:pPr>
        <w:widowControl/>
        <w:spacing w:line="440" w:lineRule="exact"/>
        <w:rPr>
          <w:rFonts w:ascii="宋体"/>
          <w:b/>
          <w:sz w:val="24"/>
          <w:szCs w:val="24"/>
        </w:rPr>
      </w:pPr>
      <w:r>
        <w:rPr>
          <w:rFonts w:ascii="宋体" w:hAnsi="宋体"/>
          <w:bCs/>
          <w:sz w:val="24"/>
          <w:szCs w:val="24"/>
        </w:rPr>
        <w:t xml:space="preserve">    </w:t>
      </w:r>
      <w:r>
        <w:rPr>
          <w:rFonts w:ascii="宋体" w:hAnsi="宋体" w:hint="eastAsia"/>
          <w:b/>
          <w:sz w:val="24"/>
          <w:szCs w:val="24"/>
        </w:rPr>
        <w:t>注：</w:t>
      </w:r>
    </w:p>
    <w:p w:rsidR="004814D4" w:rsidRDefault="004814D4" w:rsidP="004814D4">
      <w:pPr>
        <w:widowControl/>
        <w:spacing w:line="440" w:lineRule="exact"/>
        <w:rPr>
          <w:rFonts w:ascii="宋体"/>
          <w:bCs/>
          <w:sz w:val="24"/>
          <w:szCs w:val="24"/>
        </w:rPr>
      </w:pPr>
      <w:r>
        <w:rPr>
          <w:rFonts w:ascii="宋体" w:hAnsi="宋体"/>
          <w:bCs/>
          <w:sz w:val="24"/>
          <w:szCs w:val="24"/>
        </w:rPr>
        <w:t xml:space="preserve">    1.</w:t>
      </w:r>
      <w:r>
        <w:rPr>
          <w:rFonts w:ascii="宋体" w:hAnsi="宋体" w:hint="eastAsia"/>
          <w:bCs/>
          <w:sz w:val="24"/>
          <w:szCs w:val="24"/>
        </w:rPr>
        <w:t>依照《合伙企业法》、《合伙企业登记管理办法》设立的合伙企业适用本规范。</w:t>
      </w:r>
      <w:r>
        <w:rPr>
          <w:rFonts w:ascii="宋体" w:hAnsi="宋体"/>
          <w:bCs/>
          <w:sz w:val="24"/>
          <w:szCs w:val="24"/>
        </w:rPr>
        <w:t xml:space="preserve"> </w:t>
      </w:r>
    </w:p>
    <w:p w:rsidR="004814D4" w:rsidRDefault="004814D4" w:rsidP="004814D4">
      <w:pPr>
        <w:widowControl/>
        <w:spacing w:line="440" w:lineRule="exact"/>
        <w:rPr>
          <w:rFonts w:ascii="宋体"/>
          <w:bCs/>
          <w:sz w:val="24"/>
          <w:szCs w:val="24"/>
        </w:rPr>
      </w:pPr>
    </w:p>
    <w:p w:rsidR="004814D4" w:rsidRDefault="004814D4" w:rsidP="004814D4">
      <w:pPr>
        <w:pStyle w:val="4"/>
      </w:pPr>
      <w:r>
        <w:lastRenderedPageBreak/>
        <w:t xml:space="preserve">  </w:t>
      </w:r>
      <w:bookmarkStart w:id="179" w:name="_Toc1572847"/>
      <w:bookmarkStart w:id="180" w:name="_Toc2003750"/>
      <w:bookmarkStart w:id="181" w:name="_Toc2259172"/>
      <w:r>
        <w:rPr>
          <w:rFonts w:hint="eastAsia"/>
        </w:rPr>
        <w:t>【</w:t>
      </w:r>
      <w:r>
        <w:t>25</w:t>
      </w:r>
      <w:r>
        <w:rPr>
          <w:rFonts w:hint="eastAsia"/>
        </w:rPr>
        <w:t>】合伙企业变更（备案）登记提交材料规范</w:t>
      </w:r>
      <w:bookmarkEnd w:id="179"/>
      <w:bookmarkEnd w:id="180"/>
      <w:bookmarkEnd w:id="181"/>
    </w:p>
    <w:p w:rsidR="004814D4" w:rsidRDefault="004814D4" w:rsidP="004814D4">
      <w:pPr>
        <w:widowControl/>
        <w:spacing w:line="440" w:lineRule="exact"/>
        <w:rPr>
          <w:rFonts w:ascii="宋体"/>
          <w:bCs/>
          <w:color w:val="000000"/>
          <w:sz w:val="24"/>
          <w:szCs w:val="24"/>
        </w:rPr>
      </w:pPr>
      <w:r>
        <w:rPr>
          <w:rFonts w:ascii="宋体" w:hAnsi="宋体"/>
          <w:bCs/>
          <w:sz w:val="24"/>
          <w:szCs w:val="24"/>
        </w:rPr>
        <w:t xml:space="preserve">  </w:t>
      </w:r>
      <w:r>
        <w:rPr>
          <w:rFonts w:ascii="宋体" w:hAnsi="宋体"/>
          <w:bCs/>
          <w:color w:val="000000"/>
          <w:sz w:val="24"/>
          <w:szCs w:val="24"/>
        </w:rPr>
        <w:t xml:space="preserve">  1.</w:t>
      </w:r>
      <w:r>
        <w:rPr>
          <w:rFonts w:ascii="宋体" w:hAnsi="宋体" w:hint="eastAsia"/>
          <w:bCs/>
          <w:color w:val="000000"/>
          <w:sz w:val="24"/>
          <w:szCs w:val="24"/>
        </w:rPr>
        <w:t>《合伙企业登记（备案）申请书》</w:t>
      </w:r>
    </w:p>
    <w:p w:rsidR="004814D4" w:rsidRDefault="004814D4" w:rsidP="004814D4">
      <w:pPr>
        <w:widowControl/>
        <w:spacing w:line="440" w:lineRule="exact"/>
        <w:rPr>
          <w:rFonts w:ascii="宋体"/>
          <w:bCs/>
          <w:color w:val="000000"/>
          <w:sz w:val="24"/>
          <w:szCs w:val="24"/>
        </w:rPr>
      </w:pPr>
      <w:r>
        <w:rPr>
          <w:rFonts w:ascii="宋体" w:hAnsi="宋体"/>
          <w:bCs/>
          <w:color w:val="000000"/>
          <w:sz w:val="24"/>
          <w:szCs w:val="24"/>
        </w:rPr>
        <w:t xml:space="preserve">    2</w:t>
      </w:r>
      <w:r>
        <w:rPr>
          <w:rFonts w:ascii="宋体"/>
          <w:bCs/>
          <w:color w:val="000000"/>
          <w:sz w:val="24"/>
          <w:szCs w:val="24"/>
        </w:rPr>
        <w:t>.</w:t>
      </w:r>
      <w:r>
        <w:rPr>
          <w:rFonts w:ascii="宋体" w:hAnsi="宋体" w:hint="eastAsia"/>
          <w:bCs/>
          <w:color w:val="000000"/>
          <w:sz w:val="24"/>
          <w:szCs w:val="24"/>
        </w:rPr>
        <w:t>全体合伙人或者合伙协议约定的人员签署的变更决定书。</w:t>
      </w:r>
    </w:p>
    <w:p w:rsidR="004814D4" w:rsidRDefault="004814D4" w:rsidP="004814D4">
      <w:pPr>
        <w:widowControl/>
        <w:spacing w:line="440" w:lineRule="exact"/>
        <w:ind w:firstLine="465"/>
        <w:rPr>
          <w:rFonts w:ascii="宋体"/>
          <w:bCs/>
          <w:color w:val="000000"/>
          <w:sz w:val="24"/>
          <w:szCs w:val="24"/>
        </w:rPr>
      </w:pPr>
      <w:r>
        <w:rPr>
          <w:rFonts w:ascii="宋体" w:hAnsi="宋体"/>
          <w:bCs/>
          <w:color w:val="000000"/>
          <w:sz w:val="24"/>
          <w:szCs w:val="24"/>
        </w:rPr>
        <w:t>3</w:t>
      </w:r>
      <w:r>
        <w:rPr>
          <w:rFonts w:ascii="宋体" w:hAnsi="宋体" w:hint="eastAsia"/>
          <w:bCs/>
          <w:color w:val="000000"/>
          <w:sz w:val="24"/>
          <w:szCs w:val="24"/>
        </w:rPr>
        <w:t>．变更事项相关证明文件。</w:t>
      </w:r>
    </w:p>
    <w:p w:rsidR="004814D4" w:rsidRPr="002E5393" w:rsidRDefault="004814D4" w:rsidP="00BB4512">
      <w:pPr>
        <w:pStyle w:val="New"/>
        <w:widowControl/>
        <w:adjustRightInd w:val="0"/>
        <w:snapToGrid w:val="0"/>
        <w:spacing w:line="440" w:lineRule="exact"/>
        <w:ind w:firstLineChars="200" w:firstLine="480"/>
        <w:jc w:val="left"/>
        <w:rPr>
          <w:rFonts w:ascii="宋体"/>
          <w:color w:val="FF0000"/>
          <w:sz w:val="24"/>
          <w:szCs w:val="24"/>
          <w:u w:val="single"/>
        </w:rPr>
      </w:pPr>
      <w:r>
        <w:rPr>
          <w:rFonts w:ascii="宋体" w:hAnsi="宋体" w:cs="宋体" w:hint="eastAsia"/>
          <w:color w:val="000000"/>
          <w:sz w:val="24"/>
          <w:szCs w:val="24"/>
        </w:rPr>
        <w:t>◆</w:t>
      </w:r>
      <w:r>
        <w:rPr>
          <w:rFonts w:ascii="宋体" w:hAnsi="宋体" w:cs="宋体"/>
          <w:color w:val="000000"/>
          <w:sz w:val="24"/>
          <w:szCs w:val="24"/>
        </w:rPr>
        <w:t xml:space="preserve"> </w:t>
      </w:r>
      <w:r>
        <w:rPr>
          <w:rFonts w:ascii="宋体" w:hAnsi="宋体" w:hint="eastAsia"/>
          <w:color w:val="000000"/>
          <w:sz w:val="24"/>
          <w:szCs w:val="24"/>
          <w:lang w:val="zh-CN"/>
        </w:rPr>
        <w:t>变更名称</w:t>
      </w:r>
      <w:r>
        <w:rPr>
          <w:rFonts w:ascii="宋体" w:hAnsi="宋体" w:hint="eastAsia"/>
          <w:color w:val="000000"/>
          <w:sz w:val="24"/>
          <w:szCs w:val="24"/>
        </w:rPr>
        <w:t>的</w:t>
      </w:r>
      <w:r>
        <w:rPr>
          <w:rFonts w:ascii="宋体" w:hAnsi="宋体" w:hint="eastAsia"/>
          <w:color w:val="000000"/>
          <w:sz w:val="24"/>
          <w:szCs w:val="24"/>
          <w:lang w:val="zh-CN"/>
        </w:rPr>
        <w:t>，</w:t>
      </w:r>
      <w:r>
        <w:rPr>
          <w:rFonts w:ascii="宋体" w:hAnsi="宋体" w:hint="eastAsia"/>
          <w:sz w:val="24"/>
          <w:szCs w:val="24"/>
        </w:rPr>
        <w:t>应当向其登记机关提出申请。申请名称超出登记机关管辖权限的，由登记机关向有该名称核准权的上级登记机关申报。</w:t>
      </w:r>
      <w:r>
        <w:rPr>
          <w:rFonts w:ascii="宋体" w:hAnsi="Courier New" w:hint="eastAsia"/>
          <w:color w:val="000000"/>
          <w:sz w:val="24"/>
          <w:szCs w:val="24"/>
        </w:rPr>
        <w:t>通过名称自主申报系统取得拟变更名称的，提交自主申报名称信用承诺书。</w:t>
      </w:r>
    </w:p>
    <w:p w:rsidR="004814D4" w:rsidRDefault="004814D4" w:rsidP="004814D4">
      <w:pPr>
        <w:widowControl/>
        <w:spacing w:line="440" w:lineRule="exact"/>
        <w:ind w:firstLine="465"/>
        <w:rPr>
          <w:rFonts w:ascii="宋体"/>
          <w:bCs/>
          <w:color w:val="000000"/>
          <w:sz w:val="24"/>
          <w:szCs w:val="24"/>
        </w:rPr>
      </w:pPr>
      <w:r>
        <w:rPr>
          <w:rFonts w:ascii="宋体" w:hAnsi="宋体" w:cs="宋体" w:hint="eastAsia"/>
          <w:color w:val="000000"/>
          <w:sz w:val="24"/>
          <w:szCs w:val="24"/>
        </w:rPr>
        <w:t>◆</w:t>
      </w:r>
      <w:r>
        <w:rPr>
          <w:rFonts w:ascii="宋体" w:hAnsi="宋体" w:cs="宋体"/>
          <w:color w:val="000000"/>
          <w:sz w:val="24"/>
          <w:szCs w:val="24"/>
        </w:rPr>
        <w:t xml:space="preserve"> </w:t>
      </w:r>
      <w:r>
        <w:rPr>
          <w:rFonts w:ascii="宋体" w:hAnsi="宋体" w:hint="eastAsia"/>
          <w:bCs/>
          <w:color w:val="000000"/>
          <w:sz w:val="24"/>
          <w:szCs w:val="24"/>
        </w:rPr>
        <w:t>变更主要经营场所的，提交变</w:t>
      </w:r>
      <w:r>
        <w:rPr>
          <w:rFonts w:ascii="宋体" w:hAnsi="宋体" w:hint="eastAsia"/>
          <w:bCs/>
          <w:color w:val="0C0C0C"/>
          <w:sz w:val="24"/>
          <w:szCs w:val="24"/>
        </w:rPr>
        <w:t>更</w:t>
      </w:r>
      <w:r>
        <w:rPr>
          <w:rFonts w:ascii="宋体" w:hAnsi="宋体" w:hint="eastAsia"/>
          <w:bCs/>
          <w:color w:val="000000"/>
          <w:sz w:val="24"/>
          <w:szCs w:val="24"/>
        </w:rPr>
        <w:t>后的主要经营场所使用证明。</w:t>
      </w:r>
    </w:p>
    <w:p w:rsidR="004814D4" w:rsidRDefault="004814D4" w:rsidP="004814D4">
      <w:pPr>
        <w:widowControl/>
        <w:adjustRightInd w:val="0"/>
        <w:snapToGrid w:val="0"/>
        <w:spacing w:line="440" w:lineRule="exact"/>
        <w:ind w:firstLineChars="200" w:firstLine="480"/>
        <w:jc w:val="left"/>
        <w:rPr>
          <w:rFonts w:ascii="宋体"/>
          <w:sz w:val="24"/>
          <w:szCs w:val="24"/>
        </w:rPr>
      </w:pPr>
      <w:r>
        <w:rPr>
          <w:rFonts w:ascii="宋体" w:hAnsi="宋体" w:cs="宋体" w:hint="eastAsia"/>
          <w:color w:val="000000"/>
          <w:sz w:val="24"/>
          <w:szCs w:val="24"/>
        </w:rPr>
        <w:t>◆</w:t>
      </w:r>
      <w:r>
        <w:rPr>
          <w:rFonts w:ascii="宋体" w:hAnsi="宋体" w:cs="宋体"/>
          <w:color w:val="000000"/>
          <w:sz w:val="24"/>
          <w:szCs w:val="24"/>
        </w:rPr>
        <w:t xml:space="preserve"> </w:t>
      </w:r>
      <w:r>
        <w:rPr>
          <w:rFonts w:ascii="宋体" w:hAnsi="宋体" w:hint="eastAsia"/>
          <w:color w:val="000000"/>
          <w:sz w:val="24"/>
          <w:szCs w:val="24"/>
          <w:lang w:val="zh-CN"/>
        </w:rPr>
        <w:t>变更经营范围的，</w:t>
      </w:r>
      <w:r>
        <w:rPr>
          <w:rFonts w:ascii="宋体" w:hAnsi="宋体" w:hint="eastAsia"/>
          <w:sz w:val="24"/>
          <w:szCs w:val="24"/>
        </w:rPr>
        <w:t>企业申请的经营范围中含有法律、行政法规和国务院决定规定必须在登记前报经批准的项目，应当提交有关的批准文件或者许可证件复印件。</w:t>
      </w:r>
    </w:p>
    <w:p w:rsidR="004814D4" w:rsidRDefault="004814D4" w:rsidP="004814D4">
      <w:pPr>
        <w:widowControl/>
        <w:spacing w:line="440" w:lineRule="exact"/>
        <w:ind w:firstLineChars="200" w:firstLine="480"/>
        <w:rPr>
          <w:rFonts w:ascii="宋体" w:cs="宋体"/>
          <w:color w:val="000000"/>
          <w:sz w:val="24"/>
          <w:szCs w:val="24"/>
        </w:rPr>
      </w:pPr>
      <w:r>
        <w:rPr>
          <w:rFonts w:ascii="宋体" w:hAnsi="宋体" w:cs="宋体" w:hint="eastAsia"/>
          <w:color w:val="000000"/>
          <w:sz w:val="24"/>
          <w:szCs w:val="24"/>
        </w:rPr>
        <w:t>◆合伙企业变更企业类型的，应当办理企业名称变更。涉及其他登记事项变更，应当同时申请变更登记，按相应的提交材料规范提交材料。普通合伙企业变更为特殊的普通合伙企业，法律、行政法规规定需要提交合伙人的职业资格证明的，提交相应证明。</w:t>
      </w:r>
    </w:p>
    <w:p w:rsidR="004814D4" w:rsidRDefault="004814D4" w:rsidP="004814D4">
      <w:pPr>
        <w:pStyle w:val="New"/>
        <w:widowControl/>
        <w:adjustRightInd w:val="0"/>
        <w:snapToGrid w:val="0"/>
        <w:spacing w:line="440" w:lineRule="exact"/>
        <w:ind w:firstLineChars="200" w:firstLine="480"/>
        <w:jc w:val="left"/>
        <w:rPr>
          <w:rFonts w:ascii="宋体"/>
          <w:sz w:val="24"/>
          <w:szCs w:val="24"/>
        </w:rPr>
      </w:pPr>
      <w:r>
        <w:rPr>
          <w:rFonts w:ascii="宋体" w:hAnsi="宋体" w:cs="宋体" w:hint="eastAsia"/>
          <w:color w:val="000000"/>
          <w:sz w:val="24"/>
          <w:szCs w:val="24"/>
        </w:rPr>
        <w:t>◆</w:t>
      </w:r>
      <w:r>
        <w:rPr>
          <w:rFonts w:ascii="宋体" w:hAnsi="宋体" w:cs="宋体"/>
          <w:color w:val="000000"/>
          <w:sz w:val="24"/>
          <w:szCs w:val="24"/>
        </w:rPr>
        <w:t xml:space="preserve"> </w:t>
      </w:r>
      <w:r>
        <w:rPr>
          <w:rFonts w:ascii="宋体" w:hAnsi="宋体" w:cs="宋体" w:hint="eastAsia"/>
          <w:color w:val="000000"/>
          <w:sz w:val="24"/>
          <w:szCs w:val="24"/>
        </w:rPr>
        <w:t>合伙人姓名（名称）、住所变更的，提交合伙人姓名（名称）、住所变更证明文件，变更后新的主体资格证明或者自然人身份证明复印件。</w:t>
      </w:r>
    </w:p>
    <w:p w:rsidR="004814D4" w:rsidRDefault="004814D4" w:rsidP="004814D4">
      <w:pPr>
        <w:widowControl/>
        <w:spacing w:line="440" w:lineRule="exact"/>
        <w:ind w:firstLineChars="200" w:firstLine="480"/>
        <w:rPr>
          <w:rFonts w:ascii="宋体" w:cs="宋体"/>
          <w:color w:val="000000"/>
          <w:sz w:val="24"/>
          <w:szCs w:val="24"/>
        </w:rPr>
      </w:pPr>
      <w:r>
        <w:rPr>
          <w:rFonts w:ascii="宋体" w:hAnsi="宋体" w:cs="宋体" w:hint="eastAsia"/>
          <w:color w:val="000000"/>
          <w:sz w:val="24"/>
          <w:szCs w:val="24"/>
        </w:rPr>
        <w:t>◆</w:t>
      </w:r>
      <w:r>
        <w:rPr>
          <w:rFonts w:ascii="宋体" w:hAnsi="宋体" w:cs="宋体"/>
          <w:color w:val="000000"/>
          <w:sz w:val="24"/>
          <w:szCs w:val="24"/>
        </w:rPr>
        <w:t xml:space="preserve"> </w:t>
      </w:r>
      <w:r>
        <w:rPr>
          <w:rFonts w:ascii="宋体" w:hAnsi="宋体" w:cs="宋体" w:hint="eastAsia"/>
          <w:color w:val="000000"/>
          <w:sz w:val="24"/>
          <w:szCs w:val="24"/>
        </w:rPr>
        <w:t>退伙变更的，第</w:t>
      </w:r>
      <w:r>
        <w:rPr>
          <w:rFonts w:ascii="宋体" w:hAnsi="宋体" w:cs="宋体"/>
          <w:color w:val="000000"/>
          <w:sz w:val="24"/>
          <w:szCs w:val="24"/>
        </w:rPr>
        <w:t>2</w:t>
      </w:r>
      <w:r>
        <w:rPr>
          <w:rFonts w:ascii="宋体" w:hAnsi="宋体" w:cs="宋体" w:hint="eastAsia"/>
          <w:color w:val="000000"/>
          <w:sz w:val="24"/>
          <w:szCs w:val="24"/>
        </w:rPr>
        <w:t>项的变更决定书应当载明退伙事由，提交申请书的附表“全体合伙人名录及出资情况”。</w:t>
      </w:r>
    </w:p>
    <w:p w:rsidR="004814D4" w:rsidRDefault="004814D4" w:rsidP="004814D4">
      <w:pPr>
        <w:widowControl/>
        <w:spacing w:line="440" w:lineRule="exact"/>
        <w:ind w:firstLineChars="200" w:firstLine="480"/>
        <w:rPr>
          <w:rFonts w:ascii="宋体" w:cs="宋体"/>
          <w:color w:val="000000"/>
          <w:sz w:val="24"/>
          <w:szCs w:val="24"/>
        </w:rPr>
      </w:pPr>
      <w:r>
        <w:rPr>
          <w:rFonts w:ascii="宋体" w:hAnsi="宋体" w:cs="宋体" w:hint="eastAsia"/>
          <w:color w:val="000000"/>
          <w:sz w:val="24"/>
          <w:szCs w:val="24"/>
        </w:rPr>
        <w:t>◆</w:t>
      </w:r>
      <w:r>
        <w:rPr>
          <w:rFonts w:ascii="宋体" w:hAnsi="宋体" w:cs="宋体"/>
          <w:color w:val="000000"/>
          <w:sz w:val="24"/>
          <w:szCs w:val="24"/>
        </w:rPr>
        <w:t xml:space="preserve"> </w:t>
      </w:r>
      <w:r>
        <w:rPr>
          <w:rFonts w:ascii="宋体" w:hAnsi="宋体" w:cs="宋体" w:hint="eastAsia"/>
          <w:color w:val="000000"/>
          <w:sz w:val="24"/>
          <w:szCs w:val="24"/>
        </w:rPr>
        <w:t>新合伙人入伙的，提交新合伙人的主体资格证明或者自然人身份证明、入伙协议、提交申请书的附表“全体合伙人名录及出资情况”。</w:t>
      </w:r>
    </w:p>
    <w:p w:rsidR="004814D4" w:rsidRDefault="004814D4" w:rsidP="004814D4">
      <w:pPr>
        <w:widowControl/>
        <w:spacing w:line="440" w:lineRule="exact"/>
        <w:ind w:firstLineChars="200" w:firstLine="480"/>
        <w:rPr>
          <w:rFonts w:ascii="宋体" w:cs="宋体"/>
          <w:color w:val="000000"/>
          <w:sz w:val="24"/>
          <w:szCs w:val="24"/>
        </w:rPr>
      </w:pPr>
      <w:r>
        <w:rPr>
          <w:rFonts w:ascii="宋体" w:hAnsi="宋体" w:cs="宋体" w:hint="eastAsia"/>
          <w:color w:val="000000"/>
          <w:sz w:val="24"/>
          <w:szCs w:val="24"/>
        </w:rPr>
        <w:t>（</w:t>
      </w:r>
      <w:r>
        <w:rPr>
          <w:rFonts w:ascii="宋体" w:hAnsi="宋体" w:cs="宋体"/>
          <w:color w:val="000000"/>
          <w:sz w:val="24"/>
          <w:szCs w:val="24"/>
        </w:rPr>
        <w:t>1</w:t>
      </w:r>
      <w:r>
        <w:rPr>
          <w:rFonts w:ascii="宋体" w:hAnsi="宋体" w:cs="宋体" w:hint="eastAsia"/>
          <w:color w:val="000000"/>
          <w:sz w:val="24"/>
          <w:szCs w:val="24"/>
        </w:rPr>
        <w:t>）合伙人为企业的，提交营业执照副本复印件。</w:t>
      </w:r>
    </w:p>
    <w:p w:rsidR="004814D4" w:rsidRDefault="004814D4" w:rsidP="004814D4">
      <w:pPr>
        <w:widowControl/>
        <w:spacing w:line="440" w:lineRule="exact"/>
        <w:ind w:firstLineChars="200" w:firstLine="480"/>
        <w:rPr>
          <w:rFonts w:ascii="宋体" w:cs="宋体"/>
          <w:color w:val="000000"/>
          <w:sz w:val="24"/>
          <w:szCs w:val="24"/>
        </w:rPr>
      </w:pPr>
      <w:r>
        <w:rPr>
          <w:rFonts w:ascii="宋体" w:hAnsi="宋体" w:cs="宋体" w:hint="eastAsia"/>
          <w:color w:val="000000"/>
          <w:sz w:val="24"/>
          <w:szCs w:val="24"/>
        </w:rPr>
        <w:t>（</w:t>
      </w:r>
      <w:r>
        <w:rPr>
          <w:rFonts w:ascii="宋体" w:hAnsi="宋体" w:cs="宋体"/>
          <w:color w:val="000000"/>
          <w:sz w:val="24"/>
          <w:szCs w:val="24"/>
        </w:rPr>
        <w:t>2</w:t>
      </w:r>
      <w:r>
        <w:rPr>
          <w:rFonts w:ascii="宋体" w:hAnsi="宋体" w:cs="宋体" w:hint="eastAsia"/>
          <w:color w:val="000000"/>
          <w:sz w:val="24"/>
          <w:szCs w:val="24"/>
        </w:rPr>
        <w:t>）合伙人为事业法人的，提交事业法人登记证书复印件。</w:t>
      </w:r>
    </w:p>
    <w:p w:rsidR="004814D4" w:rsidRDefault="004814D4" w:rsidP="004814D4">
      <w:pPr>
        <w:widowControl/>
        <w:spacing w:line="440" w:lineRule="exact"/>
        <w:ind w:firstLineChars="200" w:firstLine="480"/>
        <w:rPr>
          <w:rFonts w:ascii="宋体" w:cs="宋体"/>
          <w:color w:val="000000"/>
          <w:sz w:val="24"/>
          <w:szCs w:val="24"/>
        </w:rPr>
      </w:pPr>
      <w:r>
        <w:rPr>
          <w:rFonts w:ascii="宋体" w:hAnsi="宋体" w:cs="宋体" w:hint="eastAsia"/>
          <w:color w:val="000000"/>
          <w:sz w:val="24"/>
          <w:szCs w:val="24"/>
        </w:rPr>
        <w:t>（</w:t>
      </w:r>
      <w:r>
        <w:rPr>
          <w:rFonts w:ascii="宋体" w:hAnsi="宋体" w:cs="宋体"/>
          <w:color w:val="000000"/>
          <w:sz w:val="24"/>
          <w:szCs w:val="24"/>
        </w:rPr>
        <w:t>3</w:t>
      </w:r>
      <w:r>
        <w:rPr>
          <w:rFonts w:ascii="宋体" w:hAnsi="宋体" w:cs="宋体" w:hint="eastAsia"/>
          <w:color w:val="000000"/>
          <w:sz w:val="24"/>
          <w:szCs w:val="24"/>
        </w:rPr>
        <w:t>）合伙人为社团法人的，提交社团法人登记证复印件。</w:t>
      </w:r>
    </w:p>
    <w:p w:rsidR="004814D4" w:rsidRDefault="004814D4" w:rsidP="004814D4">
      <w:pPr>
        <w:widowControl/>
        <w:spacing w:line="440" w:lineRule="exact"/>
        <w:ind w:firstLineChars="200" w:firstLine="480"/>
        <w:rPr>
          <w:rFonts w:ascii="宋体" w:cs="宋体"/>
          <w:color w:val="000000"/>
          <w:sz w:val="24"/>
          <w:szCs w:val="24"/>
        </w:rPr>
      </w:pPr>
      <w:r>
        <w:rPr>
          <w:rFonts w:ascii="宋体" w:hAnsi="宋体" w:cs="宋体" w:hint="eastAsia"/>
          <w:color w:val="000000"/>
          <w:sz w:val="24"/>
          <w:szCs w:val="24"/>
        </w:rPr>
        <w:t>（</w:t>
      </w:r>
      <w:r>
        <w:rPr>
          <w:rFonts w:ascii="宋体" w:hAnsi="宋体" w:cs="宋体"/>
          <w:color w:val="000000"/>
          <w:sz w:val="24"/>
          <w:szCs w:val="24"/>
        </w:rPr>
        <w:t>4</w:t>
      </w:r>
      <w:r>
        <w:rPr>
          <w:rFonts w:ascii="宋体" w:hAnsi="宋体" w:cs="宋体" w:hint="eastAsia"/>
          <w:color w:val="000000"/>
          <w:sz w:val="24"/>
          <w:szCs w:val="24"/>
        </w:rPr>
        <w:t>）合伙人为民办非企业单位的，提交民办非企业单位证书复印件。</w:t>
      </w:r>
    </w:p>
    <w:p w:rsidR="004814D4" w:rsidRDefault="004814D4" w:rsidP="004814D4">
      <w:pPr>
        <w:widowControl/>
        <w:spacing w:line="440" w:lineRule="exact"/>
        <w:ind w:firstLineChars="200" w:firstLine="480"/>
        <w:rPr>
          <w:rFonts w:ascii="宋体" w:cs="宋体"/>
          <w:color w:val="000000"/>
          <w:sz w:val="24"/>
          <w:szCs w:val="24"/>
        </w:rPr>
      </w:pPr>
      <w:r>
        <w:rPr>
          <w:rFonts w:ascii="宋体" w:hAnsi="宋体" w:cs="宋体" w:hint="eastAsia"/>
          <w:color w:val="000000"/>
          <w:sz w:val="24"/>
          <w:szCs w:val="24"/>
        </w:rPr>
        <w:t>（</w:t>
      </w:r>
      <w:r>
        <w:rPr>
          <w:rFonts w:ascii="宋体" w:hAnsi="宋体" w:cs="宋体"/>
          <w:color w:val="000000"/>
          <w:sz w:val="24"/>
          <w:szCs w:val="24"/>
        </w:rPr>
        <w:t>5</w:t>
      </w:r>
      <w:r>
        <w:rPr>
          <w:rFonts w:ascii="宋体" w:hAnsi="宋体" w:cs="宋体" w:hint="eastAsia"/>
          <w:color w:val="000000"/>
          <w:sz w:val="24"/>
          <w:szCs w:val="24"/>
        </w:rPr>
        <w:t>）合伙人为自然人的，提交身份证件复印件。</w:t>
      </w:r>
    </w:p>
    <w:p w:rsidR="004814D4" w:rsidRDefault="004814D4" w:rsidP="004814D4">
      <w:pPr>
        <w:widowControl/>
        <w:spacing w:line="440" w:lineRule="exact"/>
        <w:ind w:firstLineChars="200" w:firstLine="480"/>
        <w:rPr>
          <w:rFonts w:ascii="宋体" w:cs="宋体"/>
          <w:color w:val="000000"/>
          <w:sz w:val="24"/>
          <w:szCs w:val="24"/>
        </w:rPr>
      </w:pPr>
      <w:r>
        <w:rPr>
          <w:rFonts w:ascii="宋体" w:hAnsi="宋体" w:cs="宋体" w:hint="eastAsia"/>
          <w:color w:val="000000"/>
          <w:sz w:val="24"/>
          <w:szCs w:val="24"/>
        </w:rPr>
        <w:t>（</w:t>
      </w:r>
      <w:r>
        <w:rPr>
          <w:rFonts w:ascii="宋体" w:hAnsi="宋体" w:cs="宋体"/>
          <w:color w:val="000000"/>
          <w:sz w:val="24"/>
          <w:szCs w:val="24"/>
        </w:rPr>
        <w:t>6</w:t>
      </w:r>
      <w:r>
        <w:rPr>
          <w:rFonts w:ascii="宋体" w:hAnsi="宋体" w:cs="宋体" w:hint="eastAsia"/>
          <w:color w:val="000000"/>
          <w:sz w:val="24"/>
          <w:szCs w:val="24"/>
        </w:rPr>
        <w:t>）其他合伙人提交有关法律法规规定的资格证明。</w:t>
      </w:r>
    </w:p>
    <w:p w:rsidR="004814D4" w:rsidRDefault="004814D4" w:rsidP="004814D4">
      <w:pPr>
        <w:widowControl/>
        <w:spacing w:line="440" w:lineRule="exact"/>
        <w:ind w:firstLineChars="200" w:firstLine="480"/>
        <w:rPr>
          <w:rFonts w:ascii="宋体" w:cs="宋体"/>
          <w:color w:val="000000"/>
          <w:sz w:val="24"/>
          <w:szCs w:val="24"/>
        </w:rPr>
      </w:pPr>
      <w:r>
        <w:rPr>
          <w:rFonts w:ascii="宋体" w:hAnsi="宋体" w:cs="宋体" w:hint="eastAsia"/>
          <w:color w:val="000000"/>
          <w:sz w:val="24"/>
          <w:szCs w:val="24"/>
        </w:rPr>
        <w:t>◆法人、其他组织委派的执行合伙事务的代表变更的，提交其继任代表的自然人身份证明复印件和继任委派书。</w:t>
      </w:r>
    </w:p>
    <w:p w:rsidR="004814D4" w:rsidRDefault="004814D4" w:rsidP="004814D4">
      <w:pPr>
        <w:widowControl/>
        <w:spacing w:line="440" w:lineRule="exact"/>
        <w:ind w:firstLineChars="200" w:firstLine="480"/>
        <w:rPr>
          <w:rFonts w:ascii="宋体" w:cs="宋体"/>
          <w:color w:val="000000"/>
          <w:sz w:val="24"/>
          <w:szCs w:val="24"/>
        </w:rPr>
      </w:pPr>
      <w:r>
        <w:rPr>
          <w:rFonts w:ascii="宋体" w:hAnsi="宋体" w:cs="宋体" w:hint="eastAsia"/>
          <w:color w:val="000000"/>
          <w:sz w:val="24"/>
          <w:szCs w:val="24"/>
        </w:rPr>
        <w:lastRenderedPageBreak/>
        <w:t>◆</w:t>
      </w:r>
      <w:r>
        <w:rPr>
          <w:rFonts w:ascii="宋体" w:hAnsi="宋体" w:hint="eastAsia"/>
          <w:sz w:val="24"/>
          <w:szCs w:val="24"/>
        </w:rPr>
        <w:t>变更</w:t>
      </w:r>
      <w:r>
        <w:rPr>
          <w:rFonts w:ascii="宋体" w:hAnsi="宋体" w:cs="宋体" w:hint="eastAsia"/>
          <w:color w:val="000000"/>
          <w:sz w:val="24"/>
          <w:szCs w:val="24"/>
        </w:rPr>
        <w:t>执行事务合伙人</w:t>
      </w:r>
      <w:r>
        <w:rPr>
          <w:rFonts w:ascii="宋体" w:hAnsi="宋体" w:hint="eastAsia"/>
          <w:sz w:val="24"/>
          <w:szCs w:val="24"/>
        </w:rPr>
        <w:t>名称或姓名</w:t>
      </w:r>
      <w:r>
        <w:rPr>
          <w:rFonts w:ascii="宋体" w:hAnsi="宋体" w:cs="宋体" w:hint="eastAsia"/>
          <w:color w:val="000000"/>
          <w:sz w:val="24"/>
          <w:szCs w:val="24"/>
        </w:rPr>
        <w:t>的，提交执行事务合伙人</w:t>
      </w:r>
      <w:r>
        <w:rPr>
          <w:rFonts w:ascii="宋体" w:hAnsi="宋体" w:hint="eastAsia"/>
          <w:sz w:val="24"/>
          <w:szCs w:val="24"/>
        </w:rPr>
        <w:t>名称或姓名变更证明，</w:t>
      </w:r>
      <w:r>
        <w:rPr>
          <w:rFonts w:ascii="宋体" w:hAnsi="宋体" w:cs="宋体" w:hint="eastAsia"/>
          <w:color w:val="000000"/>
          <w:sz w:val="24"/>
          <w:szCs w:val="24"/>
        </w:rPr>
        <w:t>变更后新的主体资格证明或者自然人身份证明复印件。</w:t>
      </w:r>
    </w:p>
    <w:p w:rsidR="004814D4" w:rsidRDefault="004814D4" w:rsidP="004814D4">
      <w:pPr>
        <w:widowControl/>
        <w:spacing w:line="440" w:lineRule="exact"/>
        <w:ind w:firstLineChars="200" w:firstLine="480"/>
        <w:rPr>
          <w:rFonts w:ascii="宋体" w:cs="宋体"/>
          <w:color w:val="000000"/>
          <w:sz w:val="24"/>
          <w:szCs w:val="24"/>
        </w:rPr>
      </w:pPr>
      <w:r>
        <w:rPr>
          <w:rFonts w:ascii="宋体" w:hAnsi="宋体" w:cs="宋体" w:hint="eastAsia"/>
          <w:color w:val="000000"/>
          <w:sz w:val="24"/>
          <w:szCs w:val="24"/>
        </w:rPr>
        <w:t>◆合伙人增加或减少对合伙企业出资的，提交全体合伙人对该合伙人认缴或者实际缴付出资的确认书。</w:t>
      </w:r>
      <w:r>
        <w:rPr>
          <w:rFonts w:ascii="宋体" w:hAnsi="宋体"/>
          <w:sz w:val="24"/>
          <w:szCs w:val="24"/>
        </w:rPr>
        <w:t xml:space="preserve"> </w:t>
      </w:r>
    </w:p>
    <w:p w:rsidR="004814D4" w:rsidRDefault="004814D4" w:rsidP="004814D4">
      <w:pPr>
        <w:widowControl/>
        <w:spacing w:line="440" w:lineRule="exact"/>
        <w:ind w:firstLineChars="200" w:firstLine="480"/>
        <w:rPr>
          <w:rFonts w:ascii="宋体"/>
          <w:bCs/>
          <w:color w:val="000000"/>
          <w:sz w:val="24"/>
          <w:szCs w:val="24"/>
        </w:rPr>
      </w:pPr>
      <w:r>
        <w:rPr>
          <w:rFonts w:ascii="宋体" w:hAnsi="宋体" w:cs="宋体" w:hint="eastAsia"/>
          <w:color w:val="000000"/>
          <w:sz w:val="24"/>
          <w:szCs w:val="24"/>
        </w:rPr>
        <w:t>其他登记事项变更，无需提交本项材料</w:t>
      </w:r>
      <w:r>
        <w:rPr>
          <w:rFonts w:ascii="宋体" w:hAnsi="宋体" w:hint="eastAsia"/>
          <w:bCs/>
          <w:color w:val="000000"/>
          <w:sz w:val="24"/>
          <w:szCs w:val="24"/>
        </w:rPr>
        <w:t>。</w:t>
      </w:r>
    </w:p>
    <w:p w:rsidR="004814D4" w:rsidRDefault="004814D4" w:rsidP="004814D4">
      <w:pPr>
        <w:widowControl/>
        <w:spacing w:line="440" w:lineRule="exact"/>
        <w:ind w:firstLineChars="200" w:firstLine="480"/>
        <w:rPr>
          <w:rFonts w:ascii="宋体"/>
          <w:bCs/>
          <w:color w:val="000000"/>
          <w:sz w:val="24"/>
          <w:szCs w:val="24"/>
        </w:rPr>
      </w:pPr>
      <w:r>
        <w:rPr>
          <w:rFonts w:ascii="宋体" w:hAnsi="宋体" w:cs="宋体"/>
          <w:color w:val="000000"/>
          <w:sz w:val="24"/>
          <w:szCs w:val="24"/>
        </w:rPr>
        <w:t>4.</w:t>
      </w:r>
      <w:r>
        <w:rPr>
          <w:rFonts w:ascii="宋体" w:hAnsi="宋体" w:cs="宋体" w:hint="eastAsia"/>
          <w:color w:val="000000"/>
          <w:sz w:val="24"/>
          <w:szCs w:val="24"/>
        </w:rPr>
        <w:t>变更事项涉及修改合伙协议的，应当提交由全体合伙人签署</w:t>
      </w:r>
      <w:r>
        <w:rPr>
          <w:rFonts w:ascii="宋体" w:hAnsi="宋体" w:hint="eastAsia"/>
          <w:bCs/>
          <w:color w:val="000000"/>
          <w:sz w:val="24"/>
          <w:szCs w:val="24"/>
        </w:rPr>
        <w:t>或者合伙协议约定的人员签署</w:t>
      </w:r>
      <w:r>
        <w:rPr>
          <w:rFonts w:ascii="宋体" w:hAnsi="宋体" w:cs="宋体" w:hint="eastAsia"/>
          <w:color w:val="000000"/>
          <w:sz w:val="24"/>
          <w:szCs w:val="24"/>
        </w:rPr>
        <w:t>修改或补充的合伙协议。</w:t>
      </w:r>
    </w:p>
    <w:p w:rsidR="004814D4" w:rsidRDefault="004814D4" w:rsidP="004814D4">
      <w:pPr>
        <w:widowControl/>
        <w:spacing w:line="440" w:lineRule="exact"/>
        <w:ind w:firstLineChars="200" w:firstLine="480"/>
        <w:rPr>
          <w:rFonts w:ascii="宋体" w:cs="宋体"/>
          <w:color w:val="000000"/>
          <w:sz w:val="24"/>
          <w:szCs w:val="24"/>
        </w:rPr>
      </w:pPr>
      <w:r>
        <w:rPr>
          <w:rFonts w:ascii="宋体" w:hAnsi="宋体" w:cs="宋体"/>
          <w:color w:val="000000"/>
          <w:sz w:val="24"/>
          <w:szCs w:val="24"/>
        </w:rPr>
        <w:t>5.</w:t>
      </w:r>
      <w:r>
        <w:rPr>
          <w:rFonts w:ascii="宋体" w:hAnsi="宋体" w:cs="宋体" w:hint="eastAsia"/>
          <w:color w:val="000000"/>
          <w:sz w:val="24"/>
          <w:szCs w:val="24"/>
        </w:rPr>
        <w:t>法律、行政法规或者国务院规定变更事项须经批准的，还应当提交有关批准文件复印件。</w:t>
      </w:r>
    </w:p>
    <w:p w:rsidR="004814D4" w:rsidRDefault="004814D4" w:rsidP="004814D4">
      <w:pPr>
        <w:widowControl/>
        <w:spacing w:line="440" w:lineRule="exact"/>
        <w:ind w:firstLineChars="200" w:firstLine="480"/>
        <w:rPr>
          <w:rFonts w:ascii="宋体"/>
          <w:color w:val="000000"/>
          <w:sz w:val="24"/>
          <w:szCs w:val="24"/>
        </w:rPr>
      </w:pPr>
      <w:r>
        <w:rPr>
          <w:rFonts w:ascii="宋体" w:hAnsi="宋体"/>
          <w:bCs/>
          <w:color w:val="000000"/>
          <w:sz w:val="24"/>
          <w:szCs w:val="20"/>
        </w:rPr>
        <w:t>6</w:t>
      </w:r>
      <w:r>
        <w:rPr>
          <w:rFonts w:ascii="宋体"/>
          <w:bCs/>
          <w:color w:val="000000"/>
          <w:sz w:val="24"/>
          <w:szCs w:val="20"/>
        </w:rPr>
        <w:t>.</w:t>
      </w:r>
      <w:r>
        <w:rPr>
          <w:rFonts w:ascii="宋体" w:hAnsi="宋体" w:hint="eastAsia"/>
          <w:color w:val="000000"/>
          <w:sz w:val="24"/>
          <w:szCs w:val="24"/>
        </w:rPr>
        <w:t>涉及换照的且已领取纸质版营业执照的</w:t>
      </w:r>
      <w:r>
        <w:rPr>
          <w:rFonts w:ascii="宋体"/>
          <w:color w:val="000000"/>
          <w:sz w:val="24"/>
          <w:szCs w:val="24"/>
        </w:rPr>
        <w:t>,</w:t>
      </w:r>
      <w:r>
        <w:rPr>
          <w:rFonts w:ascii="宋体" w:hAnsi="宋体" w:hint="eastAsia"/>
          <w:color w:val="000000"/>
          <w:sz w:val="24"/>
          <w:szCs w:val="24"/>
        </w:rPr>
        <w:t>缴回营业执照正、副本。</w:t>
      </w:r>
    </w:p>
    <w:p w:rsidR="004814D4" w:rsidRDefault="004814D4" w:rsidP="004814D4">
      <w:pPr>
        <w:spacing w:line="440" w:lineRule="exact"/>
        <w:ind w:firstLineChars="200" w:firstLine="480"/>
        <w:rPr>
          <w:rFonts w:ascii="宋体"/>
          <w:color w:val="000000"/>
          <w:sz w:val="24"/>
          <w:szCs w:val="24"/>
          <w:lang w:val="zh-CN"/>
        </w:rPr>
      </w:pPr>
      <w:r>
        <w:rPr>
          <w:rFonts w:ascii="宋体" w:hAnsi="宋体"/>
          <w:bCs/>
          <w:color w:val="000000"/>
          <w:sz w:val="24"/>
          <w:szCs w:val="24"/>
        </w:rPr>
        <w:t>7</w:t>
      </w:r>
      <w:r>
        <w:rPr>
          <w:rFonts w:ascii="宋体" w:hAnsi="宋体" w:hint="eastAsia"/>
          <w:bCs/>
          <w:color w:val="000000"/>
          <w:sz w:val="24"/>
          <w:szCs w:val="24"/>
        </w:rPr>
        <w:t>．</w:t>
      </w:r>
      <w:r>
        <w:rPr>
          <w:rFonts w:ascii="宋体" w:hAnsi="宋体" w:hint="eastAsia"/>
          <w:color w:val="000000"/>
          <w:sz w:val="24"/>
          <w:szCs w:val="24"/>
          <w:lang w:val="zh-CN"/>
        </w:rPr>
        <w:t>备案事项相关证明文件</w:t>
      </w:r>
    </w:p>
    <w:p w:rsidR="004814D4" w:rsidRDefault="004814D4" w:rsidP="004814D4">
      <w:pPr>
        <w:widowControl/>
        <w:spacing w:line="440" w:lineRule="exact"/>
        <w:ind w:firstLineChars="200" w:firstLine="480"/>
        <w:rPr>
          <w:rFonts w:ascii="宋体"/>
          <w:bCs/>
          <w:color w:val="000000"/>
          <w:sz w:val="24"/>
          <w:szCs w:val="24"/>
        </w:rPr>
      </w:pPr>
      <w:r>
        <w:rPr>
          <w:rFonts w:ascii="宋体" w:hAnsi="宋体" w:hint="eastAsia"/>
          <w:color w:val="000000"/>
          <w:sz w:val="24"/>
          <w:szCs w:val="24"/>
        </w:rPr>
        <w:t>◆合伙协议修改备案的，应提交全体合伙人</w:t>
      </w:r>
      <w:r>
        <w:rPr>
          <w:rFonts w:ascii="宋体" w:hAnsi="宋体" w:hint="eastAsia"/>
          <w:bCs/>
          <w:color w:val="000000"/>
          <w:sz w:val="24"/>
          <w:szCs w:val="24"/>
        </w:rPr>
        <w:t>或者合伙协议约定的人员签署</w:t>
      </w:r>
      <w:r>
        <w:rPr>
          <w:rFonts w:ascii="宋体" w:hAnsi="宋体" w:cs="宋体" w:hint="eastAsia"/>
          <w:color w:val="000000"/>
          <w:sz w:val="24"/>
          <w:szCs w:val="24"/>
        </w:rPr>
        <w:t>修改或补充的合伙协议。</w:t>
      </w:r>
    </w:p>
    <w:p w:rsidR="004814D4" w:rsidRDefault="004814D4" w:rsidP="004814D4">
      <w:pPr>
        <w:widowControl/>
        <w:adjustRightInd w:val="0"/>
        <w:snapToGrid w:val="0"/>
        <w:spacing w:line="400" w:lineRule="exact"/>
        <w:ind w:firstLineChars="200" w:firstLine="480"/>
        <w:jc w:val="left"/>
        <w:rPr>
          <w:rFonts w:ascii="宋体"/>
          <w:color w:val="FF0000"/>
          <w:sz w:val="24"/>
        </w:rPr>
      </w:pPr>
      <w:r>
        <w:rPr>
          <w:rFonts w:ascii="宋体" w:hAnsi="宋体" w:hint="eastAsia"/>
          <w:color w:val="000000"/>
          <w:sz w:val="24"/>
          <w:szCs w:val="24"/>
        </w:rPr>
        <w:t>◆</w:t>
      </w:r>
      <w:r>
        <w:rPr>
          <w:rFonts w:ascii="宋体" w:hAnsi="宋体" w:hint="eastAsia"/>
          <w:color w:val="000000"/>
          <w:sz w:val="24"/>
        </w:rPr>
        <w:t>注销清算人备案的，提供全体合伙人签署的合伙协议及清算</w:t>
      </w:r>
      <w:proofErr w:type="gramStart"/>
      <w:r>
        <w:rPr>
          <w:rFonts w:ascii="宋体" w:hAnsi="宋体" w:hint="eastAsia"/>
          <w:color w:val="000000"/>
          <w:sz w:val="24"/>
        </w:rPr>
        <w:t>人成员</w:t>
      </w:r>
      <w:proofErr w:type="gramEnd"/>
      <w:r>
        <w:rPr>
          <w:rFonts w:ascii="宋体" w:hAnsi="宋体" w:hint="eastAsia"/>
          <w:color w:val="000000"/>
          <w:sz w:val="24"/>
        </w:rPr>
        <w:t>名单；清算</w:t>
      </w:r>
      <w:proofErr w:type="gramStart"/>
      <w:r>
        <w:rPr>
          <w:rFonts w:ascii="宋体" w:hAnsi="宋体" w:hint="eastAsia"/>
          <w:color w:val="000000"/>
          <w:sz w:val="24"/>
        </w:rPr>
        <w:t>人成员</w:t>
      </w:r>
      <w:proofErr w:type="gramEnd"/>
      <w:r>
        <w:rPr>
          <w:rFonts w:ascii="宋体" w:hAnsi="宋体" w:hint="eastAsia"/>
          <w:color w:val="000000"/>
          <w:sz w:val="24"/>
        </w:rPr>
        <w:t>身份证复印件。</w:t>
      </w:r>
    </w:p>
    <w:p w:rsidR="004814D4" w:rsidRDefault="004814D4" w:rsidP="004814D4">
      <w:pPr>
        <w:widowControl/>
        <w:spacing w:line="440" w:lineRule="exact"/>
        <w:ind w:firstLineChars="200" w:firstLine="480"/>
        <w:rPr>
          <w:rFonts w:ascii="宋体"/>
          <w:strike/>
          <w:color w:val="000000"/>
          <w:sz w:val="24"/>
          <w:szCs w:val="24"/>
        </w:rPr>
      </w:pPr>
      <w:r>
        <w:rPr>
          <w:rFonts w:ascii="宋体" w:hAnsi="宋体" w:hint="eastAsia"/>
          <w:color w:val="000000"/>
          <w:sz w:val="24"/>
          <w:szCs w:val="24"/>
        </w:rPr>
        <w:t>其他事项备案的，无需提交本项材料。</w:t>
      </w:r>
    </w:p>
    <w:p w:rsidR="004814D4" w:rsidRDefault="004814D4" w:rsidP="004814D4">
      <w:pPr>
        <w:widowControl/>
        <w:spacing w:line="440" w:lineRule="exact"/>
        <w:rPr>
          <w:rFonts w:ascii="宋体"/>
          <w:color w:val="FF0000"/>
          <w:sz w:val="24"/>
          <w:szCs w:val="24"/>
        </w:rPr>
      </w:pPr>
    </w:p>
    <w:p w:rsidR="004814D4" w:rsidRDefault="004814D4" w:rsidP="004814D4">
      <w:pPr>
        <w:widowControl/>
        <w:spacing w:line="440" w:lineRule="exact"/>
        <w:rPr>
          <w:rFonts w:ascii="宋体"/>
          <w:b/>
          <w:sz w:val="24"/>
          <w:szCs w:val="24"/>
        </w:rPr>
      </w:pPr>
      <w:r>
        <w:rPr>
          <w:rFonts w:ascii="宋体" w:hAnsi="宋体" w:hint="eastAsia"/>
          <w:b/>
          <w:sz w:val="24"/>
          <w:szCs w:val="24"/>
        </w:rPr>
        <w:t xml:space="preserve">　　注：</w:t>
      </w:r>
    </w:p>
    <w:p w:rsidR="004814D4" w:rsidRDefault="004814D4" w:rsidP="004814D4">
      <w:pPr>
        <w:widowControl/>
        <w:spacing w:line="440" w:lineRule="exact"/>
        <w:rPr>
          <w:rFonts w:ascii="宋体"/>
          <w:sz w:val="24"/>
          <w:szCs w:val="24"/>
        </w:rPr>
      </w:pPr>
      <w:r>
        <w:rPr>
          <w:rFonts w:ascii="宋体" w:hAnsi="宋体" w:hint="eastAsia"/>
          <w:sz w:val="24"/>
          <w:szCs w:val="24"/>
        </w:rPr>
        <w:t xml:space="preserve">　　</w:t>
      </w:r>
      <w:r>
        <w:rPr>
          <w:rFonts w:ascii="宋体" w:hAnsi="宋体"/>
          <w:sz w:val="24"/>
          <w:szCs w:val="24"/>
        </w:rPr>
        <w:t>1</w:t>
      </w:r>
      <w:r>
        <w:rPr>
          <w:rFonts w:ascii="宋体" w:hAnsi="宋体" w:hint="eastAsia"/>
          <w:sz w:val="24"/>
          <w:szCs w:val="24"/>
        </w:rPr>
        <w:t>、依照《合伙企业法》、《合伙企业登记管理办法》设立的合伙企业</w:t>
      </w:r>
      <w:r>
        <w:rPr>
          <w:rFonts w:ascii="宋体" w:hAnsi="宋体" w:hint="eastAsia"/>
          <w:bCs/>
          <w:sz w:val="24"/>
          <w:szCs w:val="24"/>
        </w:rPr>
        <w:t>变更、</w:t>
      </w:r>
      <w:r>
        <w:rPr>
          <w:rFonts w:ascii="宋体" w:hAnsi="宋体" w:hint="eastAsia"/>
          <w:sz w:val="24"/>
          <w:szCs w:val="24"/>
        </w:rPr>
        <w:t>备案登记适用本规范。</w:t>
      </w:r>
    </w:p>
    <w:p w:rsidR="004814D4" w:rsidRDefault="004814D4" w:rsidP="004814D4">
      <w:pPr>
        <w:widowControl/>
        <w:spacing w:line="440" w:lineRule="exact"/>
        <w:rPr>
          <w:rFonts w:ascii="宋体"/>
          <w:bCs/>
          <w:sz w:val="24"/>
          <w:szCs w:val="24"/>
        </w:rPr>
      </w:pPr>
      <w:r>
        <w:rPr>
          <w:rFonts w:ascii="宋体"/>
          <w:bCs/>
          <w:sz w:val="24"/>
          <w:szCs w:val="24"/>
        </w:rPr>
        <w:t xml:space="preserve">    2</w:t>
      </w:r>
      <w:r>
        <w:rPr>
          <w:rFonts w:ascii="宋体" w:hint="eastAsia"/>
          <w:bCs/>
          <w:sz w:val="24"/>
          <w:szCs w:val="24"/>
        </w:rPr>
        <w:t>、合伙企业备案登记仅需提供第</w:t>
      </w:r>
      <w:r>
        <w:rPr>
          <w:rFonts w:ascii="宋体"/>
          <w:bCs/>
          <w:sz w:val="24"/>
          <w:szCs w:val="24"/>
        </w:rPr>
        <w:t>1</w:t>
      </w:r>
      <w:r>
        <w:rPr>
          <w:rFonts w:ascii="宋体" w:hint="eastAsia"/>
          <w:bCs/>
          <w:sz w:val="24"/>
          <w:szCs w:val="24"/>
        </w:rPr>
        <w:t>、</w:t>
      </w:r>
      <w:r>
        <w:rPr>
          <w:rFonts w:ascii="宋体"/>
          <w:bCs/>
          <w:sz w:val="24"/>
          <w:szCs w:val="24"/>
        </w:rPr>
        <w:t>7</w:t>
      </w:r>
      <w:r>
        <w:rPr>
          <w:rFonts w:ascii="宋体" w:hint="eastAsia"/>
          <w:bCs/>
          <w:sz w:val="24"/>
          <w:szCs w:val="24"/>
        </w:rPr>
        <w:t>项材料。</w:t>
      </w:r>
    </w:p>
    <w:p w:rsidR="004814D4" w:rsidRDefault="004814D4" w:rsidP="004814D4">
      <w:pPr>
        <w:pStyle w:val="4"/>
      </w:pPr>
    </w:p>
    <w:p w:rsidR="004814D4" w:rsidRDefault="004814D4" w:rsidP="004814D4">
      <w:pPr>
        <w:pStyle w:val="4"/>
      </w:pPr>
      <w:r>
        <w:rPr>
          <w:rFonts w:hAnsi="宋体"/>
        </w:rPr>
        <w:t xml:space="preserve">  </w:t>
      </w:r>
      <w:bookmarkStart w:id="182" w:name="_Toc1572848"/>
      <w:bookmarkStart w:id="183" w:name="_Toc2003751"/>
      <w:bookmarkStart w:id="184" w:name="_Toc2259173"/>
      <w:r>
        <w:rPr>
          <w:rFonts w:hAnsi="宋体" w:hint="eastAsia"/>
        </w:rPr>
        <w:t>【</w:t>
      </w:r>
      <w:r>
        <w:rPr>
          <w:rFonts w:hAnsi="宋体"/>
        </w:rPr>
        <w:t>26</w:t>
      </w:r>
      <w:r>
        <w:rPr>
          <w:rFonts w:hAnsi="宋体" w:hint="eastAsia"/>
        </w:rPr>
        <w:t>】合伙企业注销登记提交材料规范</w:t>
      </w:r>
      <w:bookmarkEnd w:id="182"/>
      <w:bookmarkEnd w:id="183"/>
      <w:bookmarkEnd w:id="184"/>
    </w:p>
    <w:p w:rsidR="004814D4" w:rsidRDefault="004814D4" w:rsidP="004814D4">
      <w:pPr>
        <w:widowControl/>
        <w:spacing w:line="440" w:lineRule="exact"/>
        <w:rPr>
          <w:rFonts w:ascii="宋体"/>
          <w:bCs/>
          <w:color w:val="000000"/>
          <w:sz w:val="24"/>
          <w:szCs w:val="24"/>
        </w:rPr>
      </w:pPr>
      <w:r>
        <w:rPr>
          <w:rFonts w:ascii="宋体" w:hAnsi="宋体"/>
          <w:bCs/>
          <w:sz w:val="24"/>
          <w:szCs w:val="24"/>
        </w:rPr>
        <w:t xml:space="preserve">    1.</w:t>
      </w:r>
      <w:r>
        <w:rPr>
          <w:rFonts w:ascii="宋体" w:hAnsi="宋体" w:hint="eastAsia"/>
          <w:bCs/>
          <w:sz w:val="24"/>
          <w:szCs w:val="24"/>
        </w:rPr>
        <w:t>《企</w:t>
      </w:r>
      <w:r>
        <w:rPr>
          <w:rFonts w:ascii="宋体" w:hAnsi="宋体" w:hint="eastAsia"/>
          <w:bCs/>
          <w:color w:val="000000"/>
          <w:sz w:val="24"/>
          <w:szCs w:val="24"/>
        </w:rPr>
        <w:t>业注销登记申请书》。</w:t>
      </w:r>
    </w:p>
    <w:p w:rsidR="004814D4" w:rsidRDefault="004814D4" w:rsidP="004814D4">
      <w:pPr>
        <w:widowControl/>
        <w:spacing w:line="440" w:lineRule="exact"/>
        <w:rPr>
          <w:rFonts w:ascii="宋体"/>
          <w:bCs/>
          <w:sz w:val="24"/>
          <w:szCs w:val="24"/>
        </w:rPr>
      </w:pPr>
      <w:r>
        <w:rPr>
          <w:rFonts w:ascii="宋体" w:hAnsi="宋体"/>
          <w:bCs/>
          <w:color w:val="000000"/>
          <w:sz w:val="24"/>
          <w:szCs w:val="24"/>
        </w:rPr>
        <w:t xml:space="preserve">    2</w:t>
      </w:r>
      <w:r>
        <w:rPr>
          <w:rFonts w:ascii="宋体"/>
          <w:bCs/>
          <w:color w:val="000000"/>
          <w:sz w:val="24"/>
          <w:szCs w:val="24"/>
        </w:rPr>
        <w:t>.</w:t>
      </w:r>
      <w:r>
        <w:rPr>
          <w:rFonts w:ascii="宋体" w:hAnsi="宋体" w:hint="eastAsia"/>
          <w:bCs/>
          <w:color w:val="000000"/>
          <w:sz w:val="24"/>
          <w:szCs w:val="24"/>
        </w:rPr>
        <w:t>人民法院</w:t>
      </w:r>
      <w:r>
        <w:rPr>
          <w:rFonts w:ascii="宋体" w:hAnsi="宋体" w:hint="eastAsia"/>
          <w:bCs/>
          <w:sz w:val="24"/>
          <w:szCs w:val="24"/>
        </w:rPr>
        <w:t>的破产裁定，合伙企业依据《合伙企业法》</w:t>
      </w:r>
      <w:proofErr w:type="gramStart"/>
      <w:r>
        <w:rPr>
          <w:rFonts w:ascii="宋体" w:hAnsi="宋体" w:hint="eastAsia"/>
          <w:bCs/>
          <w:sz w:val="24"/>
          <w:szCs w:val="24"/>
        </w:rPr>
        <w:t>作出</w:t>
      </w:r>
      <w:proofErr w:type="gramEnd"/>
      <w:r>
        <w:rPr>
          <w:rFonts w:ascii="宋体" w:hAnsi="宋体" w:hint="eastAsia"/>
          <w:bCs/>
          <w:sz w:val="24"/>
          <w:szCs w:val="24"/>
        </w:rPr>
        <w:t>的决定，行政机关责令关闭、合伙企业依法被吊销营业执照或者被撤</w:t>
      </w:r>
      <w:r>
        <w:rPr>
          <w:rFonts w:ascii="宋体" w:hAnsi="宋体" w:hint="eastAsia"/>
          <w:bCs/>
          <w:color w:val="000000"/>
          <w:sz w:val="24"/>
          <w:szCs w:val="24"/>
        </w:rPr>
        <w:t>销</w:t>
      </w:r>
      <w:r>
        <w:rPr>
          <w:rFonts w:ascii="宋体" w:hAnsi="宋体" w:hint="eastAsia"/>
          <w:bCs/>
          <w:sz w:val="24"/>
          <w:szCs w:val="24"/>
        </w:rPr>
        <w:t>的文件。</w:t>
      </w:r>
    </w:p>
    <w:p w:rsidR="004814D4" w:rsidRDefault="004814D4" w:rsidP="004814D4">
      <w:pPr>
        <w:widowControl/>
        <w:spacing w:line="440" w:lineRule="exact"/>
        <w:rPr>
          <w:rFonts w:ascii="Times New Roman" w:hAnsi="Times New Roman"/>
          <w:sz w:val="24"/>
          <w:szCs w:val="24"/>
        </w:rPr>
      </w:pPr>
      <w:r>
        <w:rPr>
          <w:rFonts w:ascii="宋体" w:hAnsi="宋体"/>
          <w:bCs/>
          <w:sz w:val="24"/>
          <w:szCs w:val="24"/>
        </w:rPr>
        <w:t xml:space="preserve">    3</w:t>
      </w:r>
      <w:r>
        <w:rPr>
          <w:rFonts w:ascii="宋体"/>
          <w:bCs/>
          <w:sz w:val="24"/>
          <w:szCs w:val="24"/>
        </w:rPr>
        <w:t>.</w:t>
      </w:r>
      <w:r>
        <w:rPr>
          <w:rFonts w:ascii="宋体" w:hAnsi="宋体" w:hint="eastAsia"/>
          <w:bCs/>
          <w:sz w:val="24"/>
          <w:szCs w:val="24"/>
        </w:rPr>
        <w:t>全体合伙人</w:t>
      </w:r>
      <w:r>
        <w:rPr>
          <w:rFonts w:ascii="宋体" w:hAnsi="宋体" w:hint="eastAsia"/>
          <w:bCs/>
          <w:sz w:val="24"/>
        </w:rPr>
        <w:t>签署</w:t>
      </w:r>
      <w:r>
        <w:rPr>
          <w:rFonts w:ascii="宋体" w:hAnsi="宋体" w:hint="eastAsia"/>
          <w:bCs/>
          <w:sz w:val="24"/>
          <w:szCs w:val="24"/>
        </w:rPr>
        <w:t>的清算报告（清算报告中应载明已经在报纸上刊登企业清算公告的情况）。</w:t>
      </w:r>
    </w:p>
    <w:p w:rsidR="004814D4" w:rsidRDefault="004814D4" w:rsidP="004814D4">
      <w:pPr>
        <w:widowControl/>
        <w:adjustRightInd w:val="0"/>
        <w:snapToGrid w:val="0"/>
        <w:spacing w:line="440" w:lineRule="exact"/>
        <w:ind w:firstLineChars="200" w:firstLine="480"/>
        <w:jc w:val="left"/>
        <w:rPr>
          <w:rFonts w:ascii="宋体"/>
          <w:color w:val="000000"/>
          <w:sz w:val="24"/>
          <w:szCs w:val="24"/>
        </w:rPr>
      </w:pPr>
      <w:r>
        <w:rPr>
          <w:rFonts w:ascii="宋体" w:hAnsi="宋体"/>
          <w:bCs/>
          <w:color w:val="000000"/>
          <w:sz w:val="24"/>
          <w:szCs w:val="20"/>
        </w:rPr>
        <w:t>4</w:t>
      </w:r>
      <w:r>
        <w:rPr>
          <w:rFonts w:ascii="宋体"/>
          <w:bCs/>
          <w:color w:val="000000"/>
          <w:sz w:val="24"/>
          <w:szCs w:val="20"/>
        </w:rPr>
        <w:t>.</w:t>
      </w:r>
      <w:r>
        <w:rPr>
          <w:rFonts w:ascii="宋体" w:hAnsi="宋体" w:hint="eastAsia"/>
          <w:color w:val="000000"/>
          <w:sz w:val="24"/>
          <w:szCs w:val="24"/>
        </w:rPr>
        <w:t>已领取纸质版营业执照的缴回营业执照正、副本。</w:t>
      </w:r>
    </w:p>
    <w:p w:rsidR="004814D4" w:rsidRDefault="004814D4" w:rsidP="004814D4">
      <w:pPr>
        <w:widowControl/>
        <w:spacing w:line="440" w:lineRule="exact"/>
        <w:rPr>
          <w:rFonts w:ascii="宋体"/>
          <w:b/>
          <w:sz w:val="24"/>
          <w:szCs w:val="24"/>
        </w:rPr>
      </w:pPr>
    </w:p>
    <w:p w:rsidR="004814D4" w:rsidRDefault="004814D4" w:rsidP="004814D4">
      <w:pPr>
        <w:widowControl/>
        <w:spacing w:line="440" w:lineRule="exact"/>
        <w:ind w:firstLineChars="200" w:firstLine="482"/>
        <w:rPr>
          <w:rFonts w:ascii="宋体"/>
          <w:b/>
          <w:sz w:val="24"/>
          <w:szCs w:val="24"/>
        </w:rPr>
      </w:pPr>
      <w:r>
        <w:rPr>
          <w:rFonts w:ascii="宋体" w:hAnsi="宋体" w:hint="eastAsia"/>
          <w:b/>
          <w:sz w:val="24"/>
          <w:szCs w:val="24"/>
        </w:rPr>
        <w:t>注：</w:t>
      </w:r>
    </w:p>
    <w:p w:rsidR="004814D4" w:rsidRDefault="004814D4" w:rsidP="004814D4">
      <w:pPr>
        <w:widowControl/>
        <w:spacing w:line="440" w:lineRule="exact"/>
        <w:ind w:firstLineChars="200" w:firstLine="480"/>
        <w:rPr>
          <w:rFonts w:ascii="宋体"/>
          <w:bCs/>
          <w:sz w:val="24"/>
          <w:szCs w:val="24"/>
        </w:rPr>
      </w:pPr>
      <w:r>
        <w:rPr>
          <w:rFonts w:ascii="宋体" w:hAnsi="宋体"/>
          <w:bCs/>
          <w:sz w:val="24"/>
          <w:szCs w:val="24"/>
        </w:rPr>
        <w:t>1</w:t>
      </w:r>
      <w:r>
        <w:rPr>
          <w:rFonts w:ascii="宋体" w:hAnsi="宋体" w:hint="eastAsia"/>
          <w:bCs/>
          <w:sz w:val="24"/>
          <w:szCs w:val="24"/>
        </w:rPr>
        <w:t>、依照《合伙企业法》、《合伙企业登记管理办法》设立的合伙企业注销登记适用本规范。</w:t>
      </w:r>
    </w:p>
    <w:p w:rsidR="004814D4" w:rsidRDefault="004814D4" w:rsidP="004814D4">
      <w:pPr>
        <w:widowControl/>
        <w:spacing w:line="440" w:lineRule="exact"/>
        <w:ind w:firstLineChars="200" w:firstLine="480"/>
        <w:rPr>
          <w:rFonts w:ascii="宋体"/>
          <w:bCs/>
          <w:sz w:val="24"/>
          <w:szCs w:val="24"/>
          <w:lang w:val="zh-CN"/>
        </w:rPr>
      </w:pPr>
      <w:r>
        <w:rPr>
          <w:rFonts w:ascii="宋体" w:hAnsi="宋体"/>
          <w:sz w:val="24"/>
        </w:rPr>
        <w:t>2.</w:t>
      </w:r>
      <w:r>
        <w:rPr>
          <w:rFonts w:ascii="宋体" w:hAnsi="宋体" w:hint="eastAsia"/>
          <w:sz w:val="24"/>
        </w:rPr>
        <w:t>申请简易注销登记的，无需提交第</w:t>
      </w:r>
      <w:r>
        <w:rPr>
          <w:rFonts w:ascii="宋体" w:hAnsi="宋体"/>
          <w:sz w:val="24"/>
        </w:rPr>
        <w:t>2</w:t>
      </w:r>
      <w:r>
        <w:rPr>
          <w:rFonts w:ascii="宋体" w:hAnsi="宋体" w:hint="eastAsia"/>
          <w:sz w:val="24"/>
        </w:rPr>
        <w:t>、</w:t>
      </w:r>
      <w:r>
        <w:rPr>
          <w:rFonts w:ascii="宋体" w:hAnsi="宋体"/>
          <w:sz w:val="24"/>
        </w:rPr>
        <w:t>3</w:t>
      </w:r>
      <w:r>
        <w:rPr>
          <w:rFonts w:ascii="宋体" w:hAnsi="宋体" w:hint="eastAsia"/>
          <w:sz w:val="24"/>
        </w:rPr>
        <w:t>项材料，需要提交《简易注销全体投资人承诺书》（强制清算终结的企业提交人民法院终结强制清算程序的裁定，破产程序终结的企业提交人民法院终结破产程序的裁定）。</w:t>
      </w:r>
    </w:p>
    <w:p w:rsidR="004814D4" w:rsidRDefault="004814D4" w:rsidP="004814D4">
      <w:pPr>
        <w:widowControl/>
        <w:spacing w:line="440" w:lineRule="exact"/>
        <w:ind w:firstLineChars="200" w:firstLine="482"/>
        <w:rPr>
          <w:rFonts w:ascii="宋体"/>
          <w:b/>
          <w:bCs/>
          <w:sz w:val="24"/>
          <w:szCs w:val="24"/>
        </w:rPr>
      </w:pPr>
    </w:p>
    <w:p w:rsidR="004814D4" w:rsidRDefault="004814D4" w:rsidP="004814D4">
      <w:pPr>
        <w:pStyle w:val="4"/>
      </w:pPr>
      <w:bookmarkStart w:id="185" w:name="_Toc1572849"/>
      <w:bookmarkStart w:id="186" w:name="_Toc2003752"/>
      <w:bookmarkStart w:id="187" w:name="_Toc2259174"/>
      <w:r>
        <w:rPr>
          <w:rFonts w:hint="eastAsia"/>
        </w:rPr>
        <w:t>【</w:t>
      </w:r>
      <w:r>
        <w:t>27</w:t>
      </w:r>
      <w:r>
        <w:rPr>
          <w:rFonts w:hint="eastAsia"/>
        </w:rPr>
        <w:t>】合伙企业分支机构设立登记提交材料规范</w:t>
      </w:r>
      <w:bookmarkEnd w:id="185"/>
      <w:bookmarkEnd w:id="186"/>
      <w:bookmarkEnd w:id="187"/>
    </w:p>
    <w:p w:rsidR="004814D4" w:rsidRDefault="004814D4" w:rsidP="004814D4">
      <w:pPr>
        <w:widowControl/>
        <w:spacing w:line="440" w:lineRule="exact"/>
        <w:rPr>
          <w:rFonts w:ascii="宋体" w:hAnsi="宋体"/>
          <w:bCs/>
          <w:sz w:val="24"/>
          <w:szCs w:val="24"/>
        </w:rPr>
      </w:pPr>
      <w:r>
        <w:rPr>
          <w:rFonts w:ascii="宋体" w:hAnsi="宋体"/>
          <w:bCs/>
          <w:sz w:val="24"/>
          <w:szCs w:val="24"/>
        </w:rPr>
        <w:t xml:space="preserve">    1.</w:t>
      </w:r>
      <w:r>
        <w:rPr>
          <w:rFonts w:ascii="宋体" w:hAnsi="宋体" w:hint="eastAsia"/>
          <w:color w:val="000000"/>
          <w:sz w:val="24"/>
          <w:szCs w:val="24"/>
        </w:rPr>
        <w:t>《</w:t>
      </w:r>
      <w:r>
        <w:rPr>
          <w:rFonts w:ascii="宋体" w:hAnsi="宋体" w:hint="eastAsia"/>
          <w:bCs/>
          <w:color w:val="000000"/>
          <w:sz w:val="24"/>
          <w:szCs w:val="24"/>
        </w:rPr>
        <w:t>分公司、非法人分支机构、营业单位登记（备案）申请书</w:t>
      </w:r>
      <w:r>
        <w:rPr>
          <w:rFonts w:ascii="宋体" w:hAnsi="宋体" w:hint="eastAsia"/>
          <w:color w:val="000000"/>
          <w:sz w:val="24"/>
          <w:szCs w:val="24"/>
        </w:rPr>
        <w:t>》</w:t>
      </w:r>
      <w:r>
        <w:rPr>
          <w:rFonts w:ascii="宋体" w:hAnsi="宋体" w:hint="eastAsia"/>
          <w:bCs/>
          <w:sz w:val="24"/>
          <w:szCs w:val="24"/>
        </w:rPr>
        <w:t>。</w:t>
      </w:r>
      <w:r>
        <w:rPr>
          <w:rFonts w:ascii="宋体" w:hAnsi="宋体"/>
          <w:bCs/>
          <w:sz w:val="24"/>
          <w:szCs w:val="24"/>
        </w:rPr>
        <w:t xml:space="preserve">   </w:t>
      </w:r>
    </w:p>
    <w:p w:rsidR="004814D4" w:rsidRDefault="004814D4" w:rsidP="004814D4">
      <w:pPr>
        <w:widowControl/>
        <w:spacing w:line="440" w:lineRule="exact"/>
        <w:rPr>
          <w:rFonts w:ascii="宋体"/>
          <w:bCs/>
          <w:sz w:val="24"/>
          <w:szCs w:val="24"/>
        </w:rPr>
      </w:pPr>
      <w:r>
        <w:rPr>
          <w:rFonts w:ascii="宋体" w:hAnsi="宋体"/>
          <w:bCs/>
          <w:sz w:val="24"/>
          <w:szCs w:val="24"/>
        </w:rPr>
        <w:t xml:space="preserve">    2</w:t>
      </w:r>
      <w:r>
        <w:rPr>
          <w:rFonts w:ascii="宋体"/>
          <w:bCs/>
          <w:sz w:val="24"/>
          <w:szCs w:val="24"/>
        </w:rPr>
        <w:t>.</w:t>
      </w:r>
      <w:r>
        <w:rPr>
          <w:rFonts w:ascii="宋体" w:hAnsi="宋体" w:hint="eastAsia"/>
          <w:bCs/>
          <w:sz w:val="24"/>
          <w:szCs w:val="24"/>
        </w:rPr>
        <w:t>全体合伙人签署的设立分支机构的决定书。</w:t>
      </w:r>
    </w:p>
    <w:p w:rsidR="004814D4" w:rsidRDefault="004814D4" w:rsidP="004814D4">
      <w:pPr>
        <w:spacing w:line="440" w:lineRule="exact"/>
        <w:ind w:firstLine="480"/>
        <w:rPr>
          <w:rFonts w:ascii="宋体"/>
          <w:bCs/>
          <w:sz w:val="24"/>
          <w:szCs w:val="24"/>
        </w:rPr>
      </w:pPr>
      <w:r>
        <w:rPr>
          <w:rFonts w:ascii="宋体" w:hAnsi="宋体"/>
          <w:bCs/>
          <w:sz w:val="24"/>
          <w:szCs w:val="24"/>
        </w:rPr>
        <w:t>3</w:t>
      </w:r>
      <w:r>
        <w:rPr>
          <w:rFonts w:ascii="宋体"/>
          <w:bCs/>
          <w:sz w:val="24"/>
          <w:szCs w:val="24"/>
        </w:rPr>
        <w:t>.</w:t>
      </w:r>
      <w:r>
        <w:rPr>
          <w:rFonts w:ascii="宋体" w:hAnsi="宋体" w:hint="eastAsia"/>
          <w:bCs/>
          <w:sz w:val="24"/>
          <w:szCs w:val="24"/>
        </w:rPr>
        <w:t>经营场所使用证明。</w:t>
      </w:r>
    </w:p>
    <w:p w:rsidR="004814D4" w:rsidRDefault="004814D4" w:rsidP="004814D4">
      <w:pPr>
        <w:spacing w:line="440" w:lineRule="exact"/>
        <w:ind w:firstLine="480"/>
        <w:rPr>
          <w:rFonts w:ascii="宋体"/>
          <w:bCs/>
          <w:sz w:val="24"/>
          <w:szCs w:val="24"/>
        </w:rPr>
      </w:pPr>
      <w:r>
        <w:rPr>
          <w:rFonts w:ascii="宋体" w:hAnsi="宋体"/>
          <w:bCs/>
          <w:sz w:val="24"/>
          <w:szCs w:val="24"/>
        </w:rPr>
        <w:t>4.</w:t>
      </w:r>
      <w:r>
        <w:rPr>
          <w:rFonts w:ascii="宋体" w:hAnsi="宋体" w:hint="eastAsia"/>
          <w:bCs/>
          <w:sz w:val="24"/>
          <w:szCs w:val="24"/>
        </w:rPr>
        <w:t>全体合伙人委派执行分支机构事务负责人的委托书和其身份证明复印件（在申请书中粘贴身份证复印件和签署委派信息即可</w:t>
      </w:r>
      <w:r>
        <w:rPr>
          <w:rFonts w:ascii="宋体" w:hAnsi="宋体"/>
          <w:bCs/>
          <w:sz w:val="24"/>
          <w:szCs w:val="24"/>
        </w:rPr>
        <w:t>)</w:t>
      </w:r>
      <w:r>
        <w:rPr>
          <w:rFonts w:ascii="宋体" w:hAnsi="宋体" w:hint="eastAsia"/>
          <w:bCs/>
          <w:sz w:val="24"/>
          <w:szCs w:val="24"/>
        </w:rPr>
        <w:t>。</w:t>
      </w:r>
    </w:p>
    <w:p w:rsidR="004814D4" w:rsidRDefault="004814D4" w:rsidP="004814D4">
      <w:pPr>
        <w:widowControl/>
        <w:spacing w:line="440" w:lineRule="exact"/>
        <w:ind w:firstLine="465"/>
        <w:rPr>
          <w:rFonts w:ascii="宋体"/>
          <w:bCs/>
          <w:sz w:val="24"/>
          <w:szCs w:val="24"/>
        </w:rPr>
      </w:pPr>
      <w:r>
        <w:rPr>
          <w:rFonts w:ascii="宋体" w:hAnsi="宋体"/>
          <w:bCs/>
          <w:sz w:val="24"/>
          <w:szCs w:val="24"/>
        </w:rPr>
        <w:t>5</w:t>
      </w:r>
      <w:r>
        <w:rPr>
          <w:rFonts w:ascii="宋体" w:hAnsi="宋体" w:hint="eastAsia"/>
          <w:bCs/>
          <w:sz w:val="24"/>
          <w:szCs w:val="24"/>
        </w:rPr>
        <w:t>．法律、行政法规和国务院决定规定在登记前须报经批准的或申请登记的经营范围中有法律、行政法规和国务院决定规定须在登记前报经批准的项目，提交有关批准文件或者许可证件的复印件。</w:t>
      </w:r>
    </w:p>
    <w:p w:rsidR="004814D4" w:rsidRDefault="004814D4" w:rsidP="004814D4">
      <w:pPr>
        <w:widowControl/>
        <w:spacing w:line="440" w:lineRule="exact"/>
        <w:ind w:firstLine="465"/>
        <w:rPr>
          <w:rFonts w:ascii="宋体"/>
          <w:bCs/>
          <w:sz w:val="24"/>
          <w:szCs w:val="24"/>
        </w:rPr>
      </w:pPr>
      <w:r>
        <w:rPr>
          <w:rFonts w:ascii="宋体" w:hAnsi="宋体"/>
          <w:bCs/>
          <w:sz w:val="24"/>
          <w:szCs w:val="24"/>
        </w:rPr>
        <w:t>6.</w:t>
      </w:r>
      <w:r>
        <w:rPr>
          <w:rFonts w:ascii="宋体" w:hAnsi="宋体" w:hint="eastAsia"/>
          <w:bCs/>
          <w:sz w:val="24"/>
          <w:szCs w:val="24"/>
        </w:rPr>
        <w:t>合伙企业营业执照复印件。</w:t>
      </w:r>
    </w:p>
    <w:p w:rsidR="004814D4" w:rsidRPr="001D335B" w:rsidRDefault="004814D4" w:rsidP="004814D4">
      <w:pPr>
        <w:pStyle w:val="New"/>
        <w:widowControl/>
        <w:adjustRightInd w:val="0"/>
        <w:snapToGrid w:val="0"/>
        <w:spacing w:line="440" w:lineRule="exact"/>
        <w:jc w:val="left"/>
        <w:rPr>
          <w:rFonts w:ascii="宋体" w:hAnsi="Courier New"/>
          <w:color w:val="000000"/>
          <w:sz w:val="24"/>
          <w:szCs w:val="24"/>
        </w:rPr>
      </w:pPr>
      <w:r>
        <w:rPr>
          <w:rFonts w:ascii="宋体" w:hAnsi="Courier New"/>
          <w:color w:val="000000"/>
          <w:sz w:val="24"/>
          <w:szCs w:val="24"/>
        </w:rPr>
        <w:t xml:space="preserve">    </w:t>
      </w:r>
      <w:r>
        <w:rPr>
          <w:rFonts w:ascii="宋体" w:hAnsi="Courier New" w:hint="eastAsia"/>
          <w:color w:val="000000"/>
          <w:sz w:val="24"/>
          <w:szCs w:val="24"/>
        </w:rPr>
        <w:t>申请人通过名称自主申报系统取得名称的，应同时提交自主申报名称信用承诺书。</w:t>
      </w:r>
    </w:p>
    <w:p w:rsidR="004814D4" w:rsidRPr="002E5393" w:rsidRDefault="004814D4" w:rsidP="004814D4">
      <w:pPr>
        <w:widowControl/>
        <w:spacing w:line="440" w:lineRule="exact"/>
        <w:ind w:firstLineChars="200" w:firstLine="482"/>
        <w:rPr>
          <w:rFonts w:ascii="宋体"/>
          <w:b/>
          <w:sz w:val="24"/>
          <w:szCs w:val="24"/>
        </w:rPr>
      </w:pPr>
    </w:p>
    <w:p w:rsidR="004814D4" w:rsidRDefault="004814D4" w:rsidP="004814D4">
      <w:pPr>
        <w:widowControl/>
        <w:spacing w:line="440" w:lineRule="exact"/>
        <w:ind w:firstLineChars="200" w:firstLine="482"/>
        <w:rPr>
          <w:rFonts w:ascii="宋体"/>
          <w:b/>
          <w:sz w:val="24"/>
          <w:szCs w:val="24"/>
        </w:rPr>
      </w:pPr>
      <w:r>
        <w:rPr>
          <w:rFonts w:ascii="宋体" w:hAnsi="宋体" w:hint="eastAsia"/>
          <w:b/>
          <w:sz w:val="24"/>
          <w:szCs w:val="24"/>
        </w:rPr>
        <w:t>注：</w:t>
      </w:r>
    </w:p>
    <w:p w:rsidR="004814D4" w:rsidRDefault="004814D4" w:rsidP="004814D4">
      <w:pPr>
        <w:widowControl/>
        <w:numPr>
          <w:ilvl w:val="0"/>
          <w:numId w:val="4"/>
        </w:numPr>
        <w:spacing w:line="440" w:lineRule="exact"/>
        <w:ind w:firstLineChars="200" w:firstLine="480"/>
        <w:rPr>
          <w:rFonts w:ascii="宋体"/>
          <w:bCs/>
          <w:sz w:val="24"/>
          <w:szCs w:val="24"/>
        </w:rPr>
      </w:pPr>
      <w:r>
        <w:rPr>
          <w:rFonts w:ascii="宋体" w:hAnsi="宋体" w:hint="eastAsia"/>
          <w:bCs/>
          <w:sz w:val="24"/>
          <w:szCs w:val="24"/>
        </w:rPr>
        <w:t>依照《合伙企业法》、《合伙企业登记管理办法》设立的合伙企业分支机构适用本规范。</w:t>
      </w:r>
    </w:p>
    <w:p w:rsidR="004814D4" w:rsidRDefault="004814D4" w:rsidP="004814D4">
      <w:pPr>
        <w:widowControl/>
        <w:spacing w:line="440" w:lineRule="exact"/>
        <w:rPr>
          <w:rFonts w:ascii="宋体"/>
          <w:bCs/>
          <w:sz w:val="24"/>
          <w:szCs w:val="24"/>
        </w:rPr>
      </w:pPr>
      <w:r>
        <w:rPr>
          <w:rFonts w:ascii="宋体" w:hAnsi="宋体"/>
          <w:bCs/>
          <w:sz w:val="24"/>
          <w:szCs w:val="24"/>
        </w:rPr>
        <w:t xml:space="preserve">   </w:t>
      </w:r>
    </w:p>
    <w:p w:rsidR="004814D4" w:rsidRDefault="004814D4" w:rsidP="004814D4">
      <w:pPr>
        <w:pStyle w:val="4"/>
        <w:rPr>
          <w:sz w:val="30"/>
          <w:szCs w:val="30"/>
        </w:rPr>
      </w:pPr>
      <w:r>
        <w:t xml:space="preserve">  </w:t>
      </w:r>
      <w:bookmarkStart w:id="188" w:name="_Toc1572850"/>
      <w:bookmarkStart w:id="189" w:name="_Toc2003753"/>
      <w:bookmarkStart w:id="190" w:name="_Toc2259175"/>
      <w:r>
        <w:rPr>
          <w:rFonts w:hint="eastAsia"/>
        </w:rPr>
        <w:t>【</w:t>
      </w:r>
      <w:r>
        <w:t>28</w:t>
      </w:r>
      <w:r>
        <w:rPr>
          <w:rFonts w:hint="eastAsia"/>
        </w:rPr>
        <w:t>】合伙企业分支机构变更登记提交材料规范</w:t>
      </w:r>
      <w:bookmarkEnd w:id="188"/>
      <w:bookmarkEnd w:id="189"/>
      <w:bookmarkEnd w:id="190"/>
      <w:r>
        <w:t xml:space="preserve"> </w:t>
      </w:r>
    </w:p>
    <w:p w:rsidR="004814D4" w:rsidRDefault="004814D4" w:rsidP="004814D4">
      <w:pPr>
        <w:widowControl/>
        <w:spacing w:line="440" w:lineRule="exact"/>
        <w:ind w:firstLineChars="200" w:firstLine="480"/>
        <w:rPr>
          <w:rFonts w:ascii="宋体"/>
          <w:bCs/>
          <w:color w:val="000000"/>
          <w:sz w:val="24"/>
          <w:szCs w:val="24"/>
        </w:rPr>
      </w:pPr>
      <w:r>
        <w:rPr>
          <w:rFonts w:ascii="宋体" w:hAnsi="宋体"/>
          <w:bCs/>
          <w:color w:val="000000"/>
          <w:sz w:val="24"/>
          <w:szCs w:val="24"/>
        </w:rPr>
        <w:t>1</w:t>
      </w:r>
      <w:r>
        <w:rPr>
          <w:rFonts w:ascii="宋体" w:hAnsi="宋体" w:hint="eastAsia"/>
          <w:bCs/>
          <w:color w:val="000000"/>
          <w:sz w:val="24"/>
          <w:szCs w:val="24"/>
        </w:rPr>
        <w:t>．</w:t>
      </w:r>
      <w:r>
        <w:rPr>
          <w:rFonts w:ascii="宋体" w:hAnsi="宋体" w:hint="eastAsia"/>
          <w:color w:val="000000"/>
          <w:sz w:val="24"/>
          <w:szCs w:val="24"/>
        </w:rPr>
        <w:t>《</w:t>
      </w:r>
      <w:r>
        <w:rPr>
          <w:rFonts w:ascii="宋体" w:hAnsi="宋体" w:hint="eastAsia"/>
          <w:bCs/>
          <w:color w:val="000000"/>
          <w:sz w:val="24"/>
          <w:szCs w:val="24"/>
        </w:rPr>
        <w:t>分公司、非法人分支机构、营业单位登记（备案）申请书</w:t>
      </w:r>
      <w:r>
        <w:rPr>
          <w:rFonts w:ascii="宋体" w:hAnsi="宋体" w:hint="eastAsia"/>
          <w:color w:val="000000"/>
          <w:sz w:val="24"/>
          <w:szCs w:val="24"/>
        </w:rPr>
        <w:t>》</w:t>
      </w:r>
      <w:r>
        <w:rPr>
          <w:rFonts w:ascii="宋体" w:hAnsi="宋体" w:hint="eastAsia"/>
          <w:bCs/>
          <w:color w:val="000000"/>
          <w:sz w:val="24"/>
          <w:szCs w:val="24"/>
        </w:rPr>
        <w:t>。</w:t>
      </w:r>
    </w:p>
    <w:p w:rsidR="004814D4" w:rsidRDefault="004814D4" w:rsidP="004814D4">
      <w:pPr>
        <w:widowControl/>
        <w:spacing w:line="440" w:lineRule="exact"/>
        <w:ind w:firstLineChars="200" w:firstLine="480"/>
        <w:rPr>
          <w:rFonts w:ascii="宋体"/>
          <w:bCs/>
          <w:color w:val="000000"/>
          <w:sz w:val="24"/>
          <w:szCs w:val="24"/>
        </w:rPr>
      </w:pPr>
      <w:r>
        <w:rPr>
          <w:rFonts w:ascii="宋体" w:hAnsi="宋体"/>
          <w:bCs/>
          <w:color w:val="000000"/>
          <w:sz w:val="24"/>
          <w:szCs w:val="24"/>
        </w:rPr>
        <w:lastRenderedPageBreak/>
        <w:t>2</w:t>
      </w:r>
      <w:r>
        <w:rPr>
          <w:rFonts w:ascii="宋体"/>
          <w:bCs/>
          <w:color w:val="000000"/>
          <w:sz w:val="24"/>
          <w:szCs w:val="24"/>
        </w:rPr>
        <w:t>.</w:t>
      </w:r>
      <w:r>
        <w:rPr>
          <w:rFonts w:ascii="宋体" w:hAnsi="宋体" w:hint="eastAsia"/>
          <w:bCs/>
          <w:color w:val="000000"/>
          <w:sz w:val="24"/>
          <w:szCs w:val="24"/>
        </w:rPr>
        <w:t>全体合伙人签署的变更决定书，或者合伙协议约定的人员签署的变更决定书。</w:t>
      </w:r>
      <w:r>
        <w:rPr>
          <w:rFonts w:ascii="宋体" w:hAnsi="宋体"/>
          <w:bCs/>
          <w:color w:val="000000"/>
          <w:sz w:val="24"/>
          <w:szCs w:val="24"/>
        </w:rPr>
        <w:t xml:space="preserve"> </w:t>
      </w:r>
    </w:p>
    <w:p w:rsidR="004814D4" w:rsidRDefault="004814D4" w:rsidP="004814D4">
      <w:pPr>
        <w:widowControl/>
        <w:spacing w:line="440" w:lineRule="exact"/>
        <w:ind w:firstLineChars="200" w:firstLine="480"/>
        <w:rPr>
          <w:rFonts w:ascii="宋体"/>
          <w:color w:val="000000"/>
          <w:sz w:val="24"/>
          <w:szCs w:val="24"/>
          <w:lang w:val="zh-CN"/>
        </w:rPr>
      </w:pPr>
      <w:r>
        <w:rPr>
          <w:rFonts w:ascii="宋体" w:hAnsi="宋体"/>
          <w:bCs/>
          <w:color w:val="000000"/>
          <w:sz w:val="24"/>
          <w:szCs w:val="24"/>
        </w:rPr>
        <w:t>3</w:t>
      </w:r>
      <w:r>
        <w:rPr>
          <w:rFonts w:ascii="宋体" w:hAnsi="宋体" w:hint="eastAsia"/>
          <w:bCs/>
          <w:color w:val="000000"/>
          <w:sz w:val="24"/>
          <w:szCs w:val="24"/>
        </w:rPr>
        <w:t>．</w:t>
      </w:r>
      <w:r>
        <w:rPr>
          <w:rFonts w:ascii="宋体" w:hAnsi="宋体" w:hint="eastAsia"/>
          <w:color w:val="000000"/>
          <w:sz w:val="24"/>
          <w:szCs w:val="24"/>
          <w:lang w:val="zh-CN"/>
        </w:rPr>
        <w:t>变更事项相关证明文件</w:t>
      </w:r>
    </w:p>
    <w:p w:rsidR="004814D4" w:rsidRPr="00AC4254" w:rsidRDefault="004814D4" w:rsidP="004814D4">
      <w:pPr>
        <w:pStyle w:val="New"/>
        <w:widowControl/>
        <w:adjustRightInd w:val="0"/>
        <w:snapToGrid w:val="0"/>
        <w:spacing w:line="440" w:lineRule="exact"/>
        <w:ind w:firstLineChars="200" w:firstLine="480"/>
        <w:jc w:val="left"/>
        <w:rPr>
          <w:rFonts w:ascii="宋体"/>
          <w:color w:val="FF0000"/>
          <w:sz w:val="24"/>
          <w:szCs w:val="24"/>
          <w:u w:val="single"/>
        </w:rPr>
      </w:pPr>
      <w:r>
        <w:rPr>
          <w:rFonts w:ascii="宋体" w:hAnsi="宋体" w:hint="eastAsia"/>
          <w:color w:val="000000"/>
          <w:sz w:val="24"/>
          <w:szCs w:val="24"/>
        </w:rPr>
        <w:t>◆变更</w:t>
      </w:r>
      <w:r>
        <w:rPr>
          <w:rFonts w:ascii="宋体" w:hAnsi="宋体" w:hint="eastAsia"/>
          <w:bCs/>
          <w:color w:val="000000"/>
          <w:sz w:val="24"/>
          <w:szCs w:val="24"/>
        </w:rPr>
        <w:t>名称的，</w:t>
      </w:r>
      <w:r>
        <w:rPr>
          <w:rFonts w:ascii="宋体" w:hAnsi="宋体" w:hint="eastAsia"/>
          <w:sz w:val="24"/>
          <w:szCs w:val="24"/>
        </w:rPr>
        <w:t>应当向其登记机关提出申请。申请名称超出登记机关管辖权限的，由登记机关向有该名称核准权的上级登记机关申报。</w:t>
      </w:r>
      <w:r>
        <w:rPr>
          <w:rFonts w:ascii="宋体" w:hAnsi="Courier New" w:hint="eastAsia"/>
          <w:color w:val="000000"/>
          <w:sz w:val="24"/>
          <w:szCs w:val="24"/>
        </w:rPr>
        <w:t>通过名称自主申报系统取得拟变更名称的，提交自主申报名称信用承诺书。</w:t>
      </w:r>
    </w:p>
    <w:p w:rsidR="004814D4" w:rsidRDefault="004814D4" w:rsidP="004814D4">
      <w:pPr>
        <w:pStyle w:val="New"/>
        <w:widowControl/>
        <w:adjustRightInd w:val="0"/>
        <w:snapToGrid w:val="0"/>
        <w:spacing w:line="440" w:lineRule="exact"/>
        <w:ind w:firstLineChars="200" w:firstLine="480"/>
        <w:jc w:val="left"/>
        <w:rPr>
          <w:rFonts w:ascii="宋体"/>
          <w:sz w:val="24"/>
          <w:szCs w:val="24"/>
        </w:rPr>
      </w:pPr>
      <w:r>
        <w:rPr>
          <w:rFonts w:ascii="宋体" w:hAnsi="宋体" w:hint="eastAsia"/>
          <w:sz w:val="24"/>
          <w:szCs w:val="24"/>
        </w:rPr>
        <w:t>提交加盖合伙企业印章的营业执照复印件。</w:t>
      </w:r>
    </w:p>
    <w:p w:rsidR="004814D4" w:rsidRPr="005E41B5" w:rsidRDefault="004814D4" w:rsidP="004814D4">
      <w:pPr>
        <w:pStyle w:val="New"/>
        <w:widowControl/>
        <w:adjustRightInd w:val="0"/>
        <w:spacing w:line="440" w:lineRule="exact"/>
        <w:ind w:firstLineChars="200" w:firstLine="480"/>
        <w:jc w:val="left"/>
        <w:rPr>
          <w:rFonts w:ascii="宋体"/>
          <w:sz w:val="24"/>
          <w:szCs w:val="24"/>
        </w:rPr>
      </w:pPr>
      <w:r>
        <w:rPr>
          <w:rFonts w:ascii="宋体" w:hAnsi="宋体" w:hint="eastAsia"/>
          <w:color w:val="000000"/>
          <w:sz w:val="24"/>
          <w:szCs w:val="24"/>
        </w:rPr>
        <w:t>◆</w:t>
      </w:r>
      <w:r>
        <w:rPr>
          <w:rFonts w:ascii="宋体" w:hAnsi="宋体" w:hint="eastAsia"/>
          <w:bCs/>
          <w:color w:val="000000"/>
          <w:sz w:val="24"/>
          <w:szCs w:val="24"/>
        </w:rPr>
        <w:t>变更经营范围的，</w:t>
      </w:r>
      <w:r>
        <w:rPr>
          <w:rFonts w:ascii="宋体" w:hAnsi="宋体" w:hint="eastAsia"/>
          <w:sz w:val="24"/>
          <w:szCs w:val="24"/>
        </w:rPr>
        <w:t>申请的经营范围中含有法律、行政法规和国务院决定规定必须在登记前报经批准的项目，应当提交有关的批准文件或者许可证件复印件。提交加盖合伙企业印章的营业执照复印件。</w:t>
      </w:r>
    </w:p>
    <w:p w:rsidR="004814D4" w:rsidRDefault="004814D4" w:rsidP="004814D4">
      <w:pPr>
        <w:widowControl/>
        <w:spacing w:line="440" w:lineRule="exact"/>
        <w:ind w:firstLineChars="200" w:firstLine="480"/>
        <w:rPr>
          <w:rFonts w:ascii="宋体"/>
          <w:bCs/>
          <w:color w:val="000000"/>
          <w:sz w:val="24"/>
          <w:szCs w:val="24"/>
        </w:rPr>
      </w:pPr>
      <w:r>
        <w:rPr>
          <w:rFonts w:ascii="宋体" w:hAnsi="宋体" w:hint="eastAsia"/>
          <w:color w:val="000000"/>
          <w:sz w:val="24"/>
          <w:szCs w:val="24"/>
        </w:rPr>
        <w:t>◆</w:t>
      </w:r>
      <w:r>
        <w:rPr>
          <w:rFonts w:ascii="宋体" w:hAnsi="宋体" w:hint="eastAsia"/>
          <w:bCs/>
          <w:color w:val="000000"/>
          <w:sz w:val="24"/>
          <w:szCs w:val="24"/>
        </w:rPr>
        <w:t>变更经营场所的，提交变更后的经营场所使用证明。</w:t>
      </w:r>
    </w:p>
    <w:p w:rsidR="004814D4" w:rsidRDefault="004814D4" w:rsidP="004814D4">
      <w:pPr>
        <w:widowControl/>
        <w:spacing w:line="440" w:lineRule="exact"/>
        <w:ind w:firstLineChars="200" w:firstLine="480"/>
        <w:rPr>
          <w:rFonts w:ascii="宋体"/>
          <w:bCs/>
          <w:color w:val="000000"/>
          <w:sz w:val="24"/>
          <w:szCs w:val="24"/>
        </w:rPr>
      </w:pPr>
      <w:r>
        <w:rPr>
          <w:rFonts w:ascii="宋体" w:hAnsi="宋体" w:hint="eastAsia"/>
          <w:color w:val="000000"/>
          <w:sz w:val="24"/>
          <w:szCs w:val="24"/>
        </w:rPr>
        <w:t>◆</w:t>
      </w:r>
      <w:r>
        <w:rPr>
          <w:rFonts w:ascii="宋体" w:hAnsi="宋体" w:hint="eastAsia"/>
          <w:bCs/>
          <w:sz w:val="24"/>
        </w:rPr>
        <w:t>变更负责人的，提交全体合伙人签署的任免文件或者依合伙协议</w:t>
      </w:r>
      <w:proofErr w:type="gramStart"/>
      <w:r>
        <w:rPr>
          <w:rFonts w:ascii="宋体" w:hAnsi="宋体" w:hint="eastAsia"/>
          <w:bCs/>
          <w:sz w:val="24"/>
        </w:rPr>
        <w:t>作出</w:t>
      </w:r>
      <w:proofErr w:type="gramEnd"/>
      <w:r>
        <w:rPr>
          <w:rFonts w:ascii="宋体" w:hAnsi="宋体" w:hint="eastAsia"/>
          <w:bCs/>
          <w:sz w:val="24"/>
        </w:rPr>
        <w:t>的任免决定及新负责人的身份证明</w:t>
      </w:r>
      <w:r>
        <w:rPr>
          <w:rFonts w:ascii="宋体" w:hAnsi="宋体" w:hint="eastAsia"/>
          <w:sz w:val="24"/>
          <w:szCs w:val="24"/>
        </w:rPr>
        <w:t>复印件（在申请书中粘贴身份证复印件和签署确认任、免职信息即可</w:t>
      </w:r>
      <w:r>
        <w:rPr>
          <w:rFonts w:ascii="宋体" w:hAnsi="宋体"/>
          <w:sz w:val="24"/>
          <w:szCs w:val="24"/>
        </w:rPr>
        <w:t>)</w:t>
      </w:r>
      <w:r>
        <w:rPr>
          <w:rFonts w:ascii="宋体" w:hAnsi="宋体" w:hint="eastAsia"/>
          <w:bCs/>
          <w:sz w:val="24"/>
        </w:rPr>
        <w:t>。</w:t>
      </w:r>
    </w:p>
    <w:p w:rsidR="004814D4" w:rsidRDefault="004814D4" w:rsidP="004814D4">
      <w:pPr>
        <w:spacing w:line="440" w:lineRule="exact"/>
        <w:ind w:firstLineChars="200" w:firstLine="480"/>
        <w:rPr>
          <w:rFonts w:ascii="宋体"/>
          <w:bCs/>
          <w:color w:val="000000"/>
          <w:sz w:val="24"/>
          <w:szCs w:val="24"/>
        </w:rPr>
      </w:pPr>
      <w:r>
        <w:rPr>
          <w:rFonts w:ascii="宋体" w:hAnsi="宋体" w:hint="eastAsia"/>
          <w:bCs/>
          <w:color w:val="000000"/>
          <w:sz w:val="24"/>
          <w:szCs w:val="24"/>
        </w:rPr>
        <w:t>其他登记事项变更，无需提交本项材料。</w:t>
      </w:r>
    </w:p>
    <w:p w:rsidR="004814D4" w:rsidRDefault="004814D4" w:rsidP="004814D4">
      <w:pPr>
        <w:widowControl/>
        <w:spacing w:line="440" w:lineRule="exact"/>
        <w:ind w:firstLineChars="200" w:firstLine="480"/>
        <w:rPr>
          <w:rFonts w:ascii="宋体"/>
          <w:bCs/>
          <w:color w:val="000000"/>
          <w:sz w:val="24"/>
          <w:szCs w:val="24"/>
        </w:rPr>
      </w:pPr>
      <w:r>
        <w:rPr>
          <w:rFonts w:ascii="宋体" w:hAnsi="宋体"/>
          <w:bCs/>
          <w:color w:val="000000"/>
          <w:sz w:val="24"/>
          <w:szCs w:val="24"/>
        </w:rPr>
        <w:t>4.</w:t>
      </w:r>
      <w:r>
        <w:rPr>
          <w:rFonts w:ascii="宋体" w:hAnsi="宋体" w:hint="eastAsia"/>
          <w:bCs/>
          <w:color w:val="000000"/>
          <w:sz w:val="24"/>
          <w:szCs w:val="24"/>
        </w:rPr>
        <w:t>法律、行政法规或者国务院规定变更合伙企业分支机构须经批准的，提交有关批准文件复印件。</w:t>
      </w:r>
    </w:p>
    <w:p w:rsidR="004814D4" w:rsidRDefault="004814D4" w:rsidP="004814D4">
      <w:pPr>
        <w:widowControl/>
        <w:spacing w:line="440" w:lineRule="exact"/>
        <w:ind w:firstLineChars="200" w:firstLine="480"/>
        <w:rPr>
          <w:color w:val="FF0000"/>
          <w:sz w:val="24"/>
          <w:szCs w:val="24"/>
        </w:rPr>
      </w:pPr>
      <w:r>
        <w:rPr>
          <w:rFonts w:ascii="宋体" w:hAnsi="宋体"/>
          <w:bCs/>
          <w:color w:val="000000"/>
          <w:sz w:val="24"/>
          <w:szCs w:val="24"/>
        </w:rPr>
        <w:t>5</w:t>
      </w:r>
      <w:r>
        <w:rPr>
          <w:rFonts w:ascii="宋体"/>
          <w:bCs/>
          <w:color w:val="000000"/>
          <w:sz w:val="24"/>
          <w:szCs w:val="24"/>
        </w:rPr>
        <w:t>.</w:t>
      </w:r>
      <w:r>
        <w:rPr>
          <w:rFonts w:ascii="宋体" w:hAnsi="宋体" w:hint="eastAsia"/>
          <w:color w:val="000000"/>
          <w:sz w:val="24"/>
          <w:szCs w:val="24"/>
        </w:rPr>
        <w:t>已领取纸质版营业执照的缴回营业执照正、副本。</w:t>
      </w:r>
    </w:p>
    <w:p w:rsidR="004814D4" w:rsidRDefault="004814D4" w:rsidP="004814D4">
      <w:pPr>
        <w:widowControl/>
        <w:spacing w:line="400" w:lineRule="exact"/>
        <w:jc w:val="left"/>
        <w:rPr>
          <w:rFonts w:ascii="宋体"/>
          <w:b/>
          <w:sz w:val="24"/>
        </w:rPr>
      </w:pPr>
      <w:r>
        <w:rPr>
          <w:rFonts w:ascii="宋体" w:hAnsi="宋体"/>
          <w:b/>
          <w:sz w:val="24"/>
        </w:rPr>
        <w:t xml:space="preserve"> </w:t>
      </w:r>
    </w:p>
    <w:p w:rsidR="004814D4" w:rsidRDefault="004814D4" w:rsidP="004814D4">
      <w:pPr>
        <w:widowControl/>
        <w:spacing w:line="400" w:lineRule="exact"/>
        <w:ind w:firstLineChars="200" w:firstLine="482"/>
        <w:jc w:val="left"/>
        <w:rPr>
          <w:rFonts w:ascii="宋体"/>
          <w:b/>
          <w:sz w:val="24"/>
        </w:rPr>
      </w:pPr>
      <w:r>
        <w:rPr>
          <w:rFonts w:ascii="宋体" w:hAnsi="宋体" w:hint="eastAsia"/>
          <w:b/>
          <w:sz w:val="24"/>
        </w:rPr>
        <w:t>注：</w:t>
      </w:r>
    </w:p>
    <w:p w:rsidR="004814D4" w:rsidRDefault="004814D4" w:rsidP="004814D4">
      <w:pPr>
        <w:widowControl/>
        <w:spacing w:line="400" w:lineRule="exact"/>
        <w:jc w:val="left"/>
        <w:rPr>
          <w:rFonts w:ascii="宋体"/>
          <w:sz w:val="24"/>
        </w:rPr>
      </w:pPr>
      <w:r>
        <w:rPr>
          <w:rFonts w:ascii="宋体" w:hAnsi="宋体"/>
          <w:sz w:val="24"/>
        </w:rPr>
        <w:t xml:space="preserve">    1.</w:t>
      </w:r>
      <w:r>
        <w:rPr>
          <w:rFonts w:ascii="宋体" w:hAnsi="宋体" w:hint="eastAsia"/>
          <w:sz w:val="24"/>
        </w:rPr>
        <w:t>依照《合伙企业法》、《合伙企业登记管理办法》设立的合伙企业分支机构变更适用本规范。</w:t>
      </w:r>
    </w:p>
    <w:p w:rsidR="004814D4" w:rsidRDefault="004814D4" w:rsidP="004814D4">
      <w:pPr>
        <w:widowControl/>
        <w:spacing w:line="440" w:lineRule="exact"/>
        <w:ind w:firstLineChars="100" w:firstLine="241"/>
        <w:rPr>
          <w:rFonts w:ascii="宋体"/>
          <w:b/>
          <w:sz w:val="24"/>
          <w:szCs w:val="24"/>
        </w:rPr>
      </w:pPr>
    </w:p>
    <w:p w:rsidR="004814D4" w:rsidRDefault="004814D4" w:rsidP="004814D4">
      <w:pPr>
        <w:pStyle w:val="4"/>
      </w:pPr>
      <w:bookmarkStart w:id="191" w:name="_Toc1572851"/>
      <w:bookmarkStart w:id="192" w:name="_Toc2003754"/>
      <w:bookmarkStart w:id="193" w:name="_Toc2259176"/>
      <w:r>
        <w:rPr>
          <w:rFonts w:hint="eastAsia"/>
        </w:rPr>
        <w:t>【</w:t>
      </w:r>
      <w:r>
        <w:t>29</w:t>
      </w:r>
      <w:r>
        <w:rPr>
          <w:rFonts w:hint="eastAsia"/>
        </w:rPr>
        <w:t>】合伙企业分支机构注销登记提交材料规范</w:t>
      </w:r>
      <w:bookmarkEnd w:id="191"/>
      <w:bookmarkEnd w:id="192"/>
      <w:bookmarkEnd w:id="193"/>
    </w:p>
    <w:p w:rsidR="004814D4" w:rsidRDefault="004814D4" w:rsidP="004814D4">
      <w:pPr>
        <w:spacing w:line="440" w:lineRule="exact"/>
        <w:ind w:firstLineChars="200" w:firstLine="480"/>
        <w:rPr>
          <w:rFonts w:ascii="宋体"/>
          <w:bCs/>
          <w:sz w:val="24"/>
          <w:szCs w:val="24"/>
        </w:rPr>
      </w:pPr>
      <w:r>
        <w:rPr>
          <w:rFonts w:ascii="宋体" w:hAnsi="宋体"/>
          <w:bCs/>
          <w:sz w:val="24"/>
          <w:szCs w:val="24"/>
        </w:rPr>
        <w:t>1.</w:t>
      </w:r>
      <w:r>
        <w:rPr>
          <w:rFonts w:ascii="宋体" w:hAnsi="宋体" w:hint="eastAsia"/>
          <w:color w:val="000000"/>
          <w:sz w:val="24"/>
          <w:szCs w:val="24"/>
        </w:rPr>
        <w:t>《</w:t>
      </w:r>
      <w:r>
        <w:rPr>
          <w:rFonts w:ascii="宋体" w:hAnsi="宋体" w:hint="eastAsia"/>
          <w:bCs/>
          <w:color w:val="000000"/>
          <w:sz w:val="24"/>
          <w:szCs w:val="24"/>
        </w:rPr>
        <w:t>分公司、非法人分支机构、营业单位登记（备案）申请书</w:t>
      </w:r>
      <w:r>
        <w:rPr>
          <w:rFonts w:ascii="宋体" w:hAnsi="宋体" w:hint="eastAsia"/>
          <w:color w:val="000000"/>
          <w:sz w:val="24"/>
          <w:szCs w:val="24"/>
        </w:rPr>
        <w:t>》</w:t>
      </w:r>
      <w:r>
        <w:rPr>
          <w:rFonts w:ascii="宋体" w:hAnsi="宋体" w:hint="eastAsia"/>
          <w:bCs/>
          <w:sz w:val="24"/>
          <w:szCs w:val="24"/>
        </w:rPr>
        <w:t>。</w:t>
      </w:r>
    </w:p>
    <w:p w:rsidR="004814D4" w:rsidRDefault="004814D4" w:rsidP="004814D4">
      <w:pPr>
        <w:widowControl/>
        <w:spacing w:line="440" w:lineRule="exact"/>
        <w:ind w:firstLineChars="200" w:firstLine="480"/>
        <w:rPr>
          <w:rFonts w:ascii="宋体"/>
          <w:bCs/>
          <w:sz w:val="24"/>
          <w:szCs w:val="24"/>
        </w:rPr>
      </w:pPr>
      <w:r>
        <w:rPr>
          <w:rFonts w:ascii="宋体" w:hAnsi="宋体"/>
          <w:bCs/>
          <w:sz w:val="24"/>
          <w:szCs w:val="24"/>
        </w:rPr>
        <w:t>2</w:t>
      </w:r>
      <w:r>
        <w:rPr>
          <w:rFonts w:ascii="宋体"/>
          <w:bCs/>
          <w:sz w:val="24"/>
          <w:szCs w:val="24"/>
        </w:rPr>
        <w:t>.</w:t>
      </w:r>
      <w:r>
        <w:rPr>
          <w:rFonts w:ascii="宋体" w:hAnsi="宋体" w:hint="eastAsia"/>
          <w:bCs/>
          <w:sz w:val="24"/>
          <w:szCs w:val="24"/>
        </w:rPr>
        <w:t>全体合伙人签署的注销分支机构决定书。</w:t>
      </w:r>
      <w:r>
        <w:rPr>
          <w:rFonts w:ascii="宋体" w:hAnsi="宋体"/>
          <w:bCs/>
          <w:sz w:val="24"/>
          <w:szCs w:val="24"/>
        </w:rPr>
        <w:t xml:space="preserve"> </w:t>
      </w:r>
    </w:p>
    <w:p w:rsidR="004814D4" w:rsidRDefault="004814D4" w:rsidP="004814D4">
      <w:pPr>
        <w:widowControl/>
        <w:spacing w:line="440" w:lineRule="exact"/>
        <w:ind w:firstLineChars="200" w:firstLine="480"/>
        <w:rPr>
          <w:color w:val="FF0000"/>
          <w:sz w:val="24"/>
          <w:szCs w:val="24"/>
        </w:rPr>
      </w:pPr>
      <w:r>
        <w:rPr>
          <w:rFonts w:ascii="宋体" w:hAnsi="宋体"/>
          <w:bCs/>
          <w:color w:val="000000"/>
          <w:sz w:val="24"/>
          <w:szCs w:val="24"/>
        </w:rPr>
        <w:t>3.</w:t>
      </w:r>
      <w:r>
        <w:rPr>
          <w:rFonts w:ascii="宋体" w:hAnsi="宋体" w:hint="eastAsia"/>
          <w:bCs/>
          <w:color w:val="000000"/>
          <w:sz w:val="24"/>
          <w:szCs w:val="24"/>
        </w:rPr>
        <w:t>法律、行政法规或者国务院规定注销合伙企业分支机构须经批准的，提交有关批准文件复印件。</w:t>
      </w:r>
    </w:p>
    <w:p w:rsidR="004814D4" w:rsidRDefault="004814D4" w:rsidP="004814D4">
      <w:pPr>
        <w:widowControl/>
        <w:spacing w:line="440" w:lineRule="exact"/>
        <w:ind w:firstLineChars="200" w:firstLine="480"/>
        <w:rPr>
          <w:rFonts w:ascii="宋体"/>
          <w:color w:val="000000"/>
          <w:sz w:val="24"/>
          <w:szCs w:val="24"/>
        </w:rPr>
      </w:pPr>
      <w:r>
        <w:rPr>
          <w:rFonts w:ascii="宋体" w:hAnsi="宋体"/>
          <w:color w:val="000000"/>
          <w:sz w:val="24"/>
          <w:szCs w:val="24"/>
        </w:rPr>
        <w:t>4.</w:t>
      </w:r>
      <w:r>
        <w:rPr>
          <w:rFonts w:ascii="宋体" w:hAnsi="宋体" w:hint="eastAsia"/>
          <w:color w:val="000000"/>
          <w:sz w:val="24"/>
          <w:szCs w:val="24"/>
        </w:rPr>
        <w:t>已领取纸质版营业执照的缴回营业执照正、副本。</w:t>
      </w:r>
    </w:p>
    <w:p w:rsidR="004814D4" w:rsidRDefault="004814D4" w:rsidP="004814D4">
      <w:pPr>
        <w:widowControl/>
        <w:spacing w:line="440" w:lineRule="exact"/>
        <w:rPr>
          <w:rFonts w:ascii="宋体"/>
          <w:bCs/>
          <w:color w:val="000000"/>
          <w:sz w:val="24"/>
          <w:szCs w:val="24"/>
        </w:rPr>
      </w:pPr>
    </w:p>
    <w:p w:rsidR="004814D4" w:rsidRDefault="004814D4" w:rsidP="004814D4">
      <w:pPr>
        <w:widowControl/>
        <w:spacing w:line="440" w:lineRule="exact"/>
        <w:rPr>
          <w:rFonts w:ascii="宋体"/>
          <w:sz w:val="24"/>
          <w:szCs w:val="24"/>
        </w:rPr>
      </w:pPr>
      <w:r>
        <w:rPr>
          <w:rFonts w:ascii="宋体" w:hAnsi="宋体" w:hint="eastAsia"/>
          <w:sz w:val="24"/>
          <w:szCs w:val="24"/>
        </w:rPr>
        <w:lastRenderedPageBreak/>
        <w:t xml:space="preserve">　　</w:t>
      </w:r>
      <w:r>
        <w:rPr>
          <w:rFonts w:ascii="宋体" w:hAnsi="宋体" w:hint="eastAsia"/>
          <w:b/>
          <w:bCs/>
          <w:sz w:val="24"/>
          <w:szCs w:val="24"/>
        </w:rPr>
        <w:t>注：</w:t>
      </w:r>
    </w:p>
    <w:p w:rsidR="004814D4" w:rsidRDefault="004814D4" w:rsidP="004814D4">
      <w:pPr>
        <w:widowControl/>
        <w:spacing w:line="440" w:lineRule="exact"/>
        <w:rPr>
          <w:rFonts w:ascii="宋体"/>
          <w:sz w:val="24"/>
          <w:szCs w:val="24"/>
        </w:rPr>
      </w:pPr>
      <w:r>
        <w:rPr>
          <w:rFonts w:ascii="宋体" w:hAnsi="宋体" w:hint="eastAsia"/>
          <w:sz w:val="24"/>
          <w:szCs w:val="24"/>
        </w:rPr>
        <w:t xml:space="preserve">　　</w:t>
      </w:r>
      <w:r>
        <w:rPr>
          <w:rFonts w:ascii="宋体" w:hAnsi="宋体"/>
          <w:sz w:val="24"/>
          <w:szCs w:val="24"/>
        </w:rPr>
        <w:t>1.</w:t>
      </w:r>
      <w:r>
        <w:rPr>
          <w:rFonts w:ascii="宋体" w:hAnsi="宋体" w:hint="eastAsia"/>
          <w:sz w:val="24"/>
          <w:szCs w:val="24"/>
        </w:rPr>
        <w:t>依照《合伙企业法》、《合伙企业登记管理办法》设立的合伙企业分支机构注销登记适用本规范。</w:t>
      </w:r>
    </w:p>
    <w:p w:rsidR="004814D4" w:rsidRDefault="004814D4" w:rsidP="004814D4">
      <w:pPr>
        <w:widowControl/>
        <w:spacing w:line="440" w:lineRule="exact"/>
        <w:rPr>
          <w:rFonts w:ascii="宋体"/>
          <w:sz w:val="24"/>
          <w:szCs w:val="24"/>
        </w:rPr>
      </w:pPr>
      <w:r>
        <w:rPr>
          <w:rFonts w:ascii="宋体" w:hAnsi="宋体" w:hint="eastAsia"/>
          <w:sz w:val="24"/>
          <w:szCs w:val="24"/>
        </w:rPr>
        <w:t xml:space="preserve">　</w:t>
      </w:r>
    </w:p>
    <w:p w:rsidR="004814D4" w:rsidRDefault="004814D4" w:rsidP="004814D4">
      <w:pPr>
        <w:pStyle w:val="2"/>
      </w:pPr>
      <w:bookmarkStart w:id="194" w:name="_Toc1572852"/>
      <w:bookmarkStart w:id="195" w:name="_Toc2003755"/>
      <w:bookmarkStart w:id="196" w:name="_Toc2259177"/>
      <w:r>
        <w:rPr>
          <w:rFonts w:hint="eastAsia"/>
        </w:rPr>
        <w:t>六、个人独资企业登记提交材料规范</w:t>
      </w:r>
      <w:bookmarkEnd w:id="194"/>
      <w:bookmarkEnd w:id="195"/>
      <w:bookmarkEnd w:id="196"/>
    </w:p>
    <w:p w:rsidR="004814D4" w:rsidRDefault="004814D4" w:rsidP="004814D4">
      <w:pPr>
        <w:pStyle w:val="4"/>
      </w:pPr>
    </w:p>
    <w:p w:rsidR="004814D4" w:rsidRDefault="004814D4" w:rsidP="004814D4">
      <w:pPr>
        <w:pStyle w:val="4"/>
        <w:rPr>
          <w:szCs w:val="24"/>
        </w:rPr>
      </w:pPr>
      <w:r>
        <w:rPr>
          <w:rFonts w:hAnsi="宋体"/>
          <w:szCs w:val="24"/>
        </w:rPr>
        <w:t xml:space="preserve">  </w:t>
      </w:r>
      <w:bookmarkStart w:id="197" w:name="_Toc1572853"/>
      <w:bookmarkStart w:id="198" w:name="_Toc2003756"/>
      <w:bookmarkStart w:id="199" w:name="_Toc2259178"/>
      <w:r>
        <w:rPr>
          <w:rFonts w:hAnsi="宋体" w:hint="eastAsia"/>
          <w:szCs w:val="24"/>
        </w:rPr>
        <w:t>【</w:t>
      </w:r>
      <w:r>
        <w:rPr>
          <w:rFonts w:hAnsi="宋体"/>
          <w:szCs w:val="24"/>
        </w:rPr>
        <w:t>30</w:t>
      </w:r>
      <w:r>
        <w:rPr>
          <w:rFonts w:hAnsi="宋体" w:hint="eastAsia"/>
          <w:szCs w:val="24"/>
        </w:rPr>
        <w:t>】个人独资企业设立登记提交材料规范</w:t>
      </w:r>
      <w:bookmarkEnd w:id="197"/>
      <w:bookmarkEnd w:id="198"/>
      <w:bookmarkEnd w:id="199"/>
    </w:p>
    <w:p w:rsidR="004814D4" w:rsidRDefault="004814D4" w:rsidP="004814D4">
      <w:pPr>
        <w:widowControl/>
        <w:spacing w:line="440" w:lineRule="exact"/>
        <w:rPr>
          <w:rFonts w:ascii="宋体"/>
          <w:bCs/>
          <w:color w:val="000000"/>
          <w:sz w:val="24"/>
          <w:szCs w:val="24"/>
        </w:rPr>
      </w:pPr>
      <w:r>
        <w:rPr>
          <w:rFonts w:ascii="宋体" w:hAnsi="宋体"/>
          <w:bCs/>
          <w:sz w:val="24"/>
          <w:szCs w:val="24"/>
        </w:rPr>
        <w:t xml:space="preserve">    1</w:t>
      </w:r>
      <w:r>
        <w:rPr>
          <w:rFonts w:ascii="宋体"/>
          <w:bCs/>
          <w:sz w:val="24"/>
        </w:rPr>
        <w:t>.</w:t>
      </w:r>
      <w:r>
        <w:rPr>
          <w:rFonts w:ascii="宋体" w:hAnsi="宋体" w:hint="eastAsia"/>
          <w:bCs/>
          <w:sz w:val="24"/>
          <w:szCs w:val="24"/>
        </w:rPr>
        <w:t>《</w:t>
      </w:r>
      <w:r>
        <w:rPr>
          <w:rFonts w:ascii="宋体" w:hAnsi="宋体" w:hint="eastAsia"/>
          <w:bCs/>
          <w:color w:val="000000"/>
          <w:sz w:val="24"/>
          <w:szCs w:val="24"/>
        </w:rPr>
        <w:t>个人独资企业登记（备案）申请书》。</w:t>
      </w:r>
    </w:p>
    <w:p w:rsidR="004814D4" w:rsidRDefault="004814D4" w:rsidP="004814D4">
      <w:pPr>
        <w:widowControl/>
        <w:spacing w:line="440" w:lineRule="exact"/>
        <w:ind w:firstLineChars="200" w:firstLine="480"/>
        <w:rPr>
          <w:rFonts w:ascii="宋体"/>
          <w:bCs/>
          <w:color w:val="000000"/>
          <w:sz w:val="24"/>
          <w:szCs w:val="24"/>
        </w:rPr>
      </w:pPr>
      <w:r>
        <w:rPr>
          <w:rFonts w:ascii="宋体" w:hAnsi="宋体"/>
          <w:bCs/>
          <w:color w:val="000000"/>
          <w:sz w:val="24"/>
          <w:szCs w:val="24"/>
        </w:rPr>
        <w:t>2</w:t>
      </w:r>
      <w:r>
        <w:rPr>
          <w:rFonts w:ascii="宋体"/>
          <w:bCs/>
          <w:color w:val="000000"/>
          <w:sz w:val="24"/>
          <w:szCs w:val="24"/>
        </w:rPr>
        <w:t>.</w:t>
      </w:r>
      <w:r>
        <w:rPr>
          <w:rFonts w:ascii="宋体" w:hAnsi="宋体" w:hint="eastAsia"/>
          <w:bCs/>
          <w:color w:val="000000"/>
          <w:sz w:val="24"/>
          <w:szCs w:val="24"/>
        </w:rPr>
        <w:t>投资人</w:t>
      </w:r>
      <w:r>
        <w:rPr>
          <w:rFonts w:ascii="宋体" w:hAnsi="宋体" w:hint="eastAsia"/>
          <w:color w:val="000000"/>
          <w:sz w:val="24"/>
          <w:szCs w:val="24"/>
        </w:rPr>
        <w:t>身份证件复印件（在申请书中粘贴身份证复印件即可</w:t>
      </w:r>
      <w:r>
        <w:rPr>
          <w:rFonts w:ascii="宋体" w:hAnsi="宋体"/>
          <w:color w:val="000000"/>
          <w:sz w:val="24"/>
          <w:szCs w:val="24"/>
        </w:rPr>
        <w:t>)</w:t>
      </w:r>
      <w:r>
        <w:rPr>
          <w:rFonts w:ascii="宋体" w:hAnsi="宋体" w:hint="eastAsia"/>
          <w:color w:val="000000"/>
          <w:sz w:val="24"/>
          <w:szCs w:val="24"/>
        </w:rPr>
        <w:t>。</w:t>
      </w:r>
      <w:r>
        <w:rPr>
          <w:rFonts w:ascii="宋体" w:hAnsi="宋体"/>
          <w:bCs/>
          <w:color w:val="000000"/>
          <w:sz w:val="24"/>
          <w:szCs w:val="24"/>
        </w:rPr>
        <w:t xml:space="preserve">  </w:t>
      </w:r>
    </w:p>
    <w:p w:rsidR="004814D4" w:rsidRDefault="004814D4" w:rsidP="004814D4">
      <w:pPr>
        <w:widowControl/>
        <w:spacing w:line="440" w:lineRule="exact"/>
        <w:rPr>
          <w:rFonts w:ascii="宋体"/>
          <w:bCs/>
          <w:color w:val="000000"/>
          <w:sz w:val="24"/>
          <w:szCs w:val="24"/>
        </w:rPr>
      </w:pPr>
      <w:r>
        <w:rPr>
          <w:rFonts w:ascii="宋体" w:hAnsi="宋体"/>
          <w:bCs/>
          <w:color w:val="000000"/>
          <w:sz w:val="24"/>
          <w:szCs w:val="24"/>
        </w:rPr>
        <w:t xml:space="preserve">    3</w:t>
      </w:r>
      <w:r>
        <w:rPr>
          <w:rFonts w:ascii="宋体"/>
          <w:bCs/>
          <w:color w:val="000000"/>
          <w:sz w:val="24"/>
          <w:szCs w:val="24"/>
        </w:rPr>
        <w:t>.</w:t>
      </w:r>
      <w:r>
        <w:rPr>
          <w:rFonts w:ascii="宋体" w:hAnsi="宋体" w:hint="eastAsia"/>
          <w:bCs/>
          <w:color w:val="000000"/>
          <w:sz w:val="24"/>
          <w:szCs w:val="24"/>
        </w:rPr>
        <w:t>企业住所使用证明。</w:t>
      </w:r>
    </w:p>
    <w:p w:rsidR="004814D4" w:rsidRDefault="004814D4" w:rsidP="004814D4">
      <w:pPr>
        <w:widowControl/>
        <w:spacing w:line="440" w:lineRule="exact"/>
        <w:ind w:firstLineChars="200" w:firstLine="480"/>
        <w:rPr>
          <w:rFonts w:ascii="宋体"/>
          <w:bCs/>
          <w:color w:val="000000"/>
          <w:sz w:val="24"/>
          <w:szCs w:val="24"/>
        </w:rPr>
      </w:pPr>
      <w:r>
        <w:rPr>
          <w:rFonts w:ascii="宋体" w:hAnsi="宋体"/>
          <w:bCs/>
          <w:color w:val="000000"/>
          <w:sz w:val="24"/>
          <w:szCs w:val="24"/>
        </w:rPr>
        <w:t>4</w:t>
      </w:r>
      <w:r>
        <w:rPr>
          <w:rFonts w:ascii="宋体"/>
          <w:bCs/>
          <w:color w:val="000000"/>
          <w:sz w:val="24"/>
          <w:szCs w:val="24"/>
        </w:rPr>
        <w:t>.</w:t>
      </w:r>
      <w:r>
        <w:rPr>
          <w:rFonts w:ascii="宋体" w:hAnsi="宋体" w:hint="eastAsia"/>
          <w:bCs/>
          <w:color w:val="000000"/>
          <w:sz w:val="24"/>
          <w:szCs w:val="24"/>
        </w:rPr>
        <w:t>从事法律、行政法规规定必须报经有关部门审批的业务的，提交有关批准文件复印件。</w:t>
      </w:r>
    </w:p>
    <w:p w:rsidR="004814D4" w:rsidRPr="001D335B" w:rsidRDefault="004814D4" w:rsidP="004814D4">
      <w:pPr>
        <w:pStyle w:val="New"/>
        <w:widowControl/>
        <w:adjustRightInd w:val="0"/>
        <w:snapToGrid w:val="0"/>
        <w:spacing w:line="440" w:lineRule="exact"/>
        <w:jc w:val="left"/>
        <w:rPr>
          <w:rFonts w:ascii="宋体" w:hAnsi="Courier New"/>
          <w:color w:val="000000"/>
          <w:sz w:val="24"/>
          <w:szCs w:val="24"/>
        </w:rPr>
      </w:pPr>
      <w:r>
        <w:rPr>
          <w:rFonts w:ascii="宋体" w:hAnsi="宋体"/>
          <w:bCs/>
          <w:color w:val="000000"/>
          <w:sz w:val="24"/>
          <w:szCs w:val="24"/>
        </w:rPr>
        <w:t xml:space="preserve">  </w:t>
      </w:r>
      <w:r>
        <w:rPr>
          <w:rFonts w:ascii="宋体" w:hAnsi="宋体"/>
          <w:bCs/>
          <w:sz w:val="24"/>
          <w:szCs w:val="24"/>
        </w:rPr>
        <w:t xml:space="preserve"> </w:t>
      </w:r>
      <w:r>
        <w:rPr>
          <w:rFonts w:ascii="宋体" w:hAnsi="Courier New"/>
          <w:color w:val="000000"/>
          <w:sz w:val="24"/>
          <w:szCs w:val="24"/>
        </w:rPr>
        <w:t xml:space="preserve"> </w:t>
      </w:r>
      <w:r>
        <w:rPr>
          <w:rFonts w:ascii="宋体" w:hAnsi="Courier New" w:hint="eastAsia"/>
          <w:color w:val="000000"/>
          <w:sz w:val="24"/>
          <w:szCs w:val="24"/>
        </w:rPr>
        <w:t>申请人通过名称自主申报系统取得名称的，应同时提交自主申报名称信用承诺书。</w:t>
      </w:r>
    </w:p>
    <w:p w:rsidR="004814D4" w:rsidRPr="002E5393" w:rsidRDefault="004814D4" w:rsidP="004814D4">
      <w:pPr>
        <w:widowControl/>
        <w:spacing w:line="440" w:lineRule="exact"/>
        <w:rPr>
          <w:rFonts w:ascii="宋体"/>
          <w:bCs/>
          <w:sz w:val="24"/>
          <w:szCs w:val="24"/>
        </w:rPr>
      </w:pPr>
    </w:p>
    <w:p w:rsidR="004814D4" w:rsidRDefault="004814D4" w:rsidP="004814D4">
      <w:pPr>
        <w:widowControl/>
        <w:spacing w:line="440" w:lineRule="exact"/>
        <w:ind w:firstLineChars="200" w:firstLine="482"/>
        <w:rPr>
          <w:rFonts w:ascii="宋体"/>
          <w:b/>
          <w:sz w:val="24"/>
          <w:szCs w:val="24"/>
        </w:rPr>
      </w:pPr>
      <w:r>
        <w:rPr>
          <w:rFonts w:ascii="宋体" w:hAnsi="宋体" w:hint="eastAsia"/>
          <w:b/>
          <w:sz w:val="24"/>
          <w:szCs w:val="24"/>
        </w:rPr>
        <w:t>注：</w:t>
      </w:r>
    </w:p>
    <w:p w:rsidR="004814D4" w:rsidRDefault="004814D4" w:rsidP="004814D4">
      <w:pPr>
        <w:widowControl/>
        <w:spacing w:line="440" w:lineRule="exact"/>
        <w:rPr>
          <w:rFonts w:ascii="宋体"/>
          <w:sz w:val="24"/>
          <w:szCs w:val="24"/>
        </w:rPr>
      </w:pPr>
      <w:r>
        <w:rPr>
          <w:rFonts w:ascii="宋体" w:hAnsi="宋体"/>
          <w:sz w:val="24"/>
          <w:szCs w:val="24"/>
        </w:rPr>
        <w:t xml:space="preserve">    1.</w:t>
      </w:r>
      <w:r>
        <w:rPr>
          <w:rFonts w:ascii="宋体" w:hAnsi="宋体" w:hint="eastAsia"/>
          <w:sz w:val="24"/>
          <w:szCs w:val="24"/>
        </w:rPr>
        <w:t>依照《个人独资企业法》、《个人独资企业登记管理办法》设立的个人独资企业适用本规范。</w:t>
      </w:r>
    </w:p>
    <w:p w:rsidR="004814D4" w:rsidRDefault="004814D4" w:rsidP="004814D4">
      <w:pPr>
        <w:widowControl/>
        <w:spacing w:line="440" w:lineRule="exact"/>
        <w:rPr>
          <w:rFonts w:ascii="宋体"/>
          <w:b/>
          <w:bCs/>
          <w:sz w:val="24"/>
          <w:szCs w:val="24"/>
        </w:rPr>
      </w:pPr>
    </w:p>
    <w:p w:rsidR="004814D4" w:rsidRDefault="004814D4" w:rsidP="004814D4">
      <w:pPr>
        <w:pStyle w:val="4"/>
      </w:pPr>
      <w:r>
        <w:t xml:space="preserve">  </w:t>
      </w:r>
      <w:bookmarkStart w:id="200" w:name="_Toc1572854"/>
      <w:bookmarkStart w:id="201" w:name="_Toc2003757"/>
      <w:bookmarkStart w:id="202" w:name="_Toc2259179"/>
      <w:r>
        <w:rPr>
          <w:rFonts w:hint="eastAsia"/>
        </w:rPr>
        <w:t>【</w:t>
      </w:r>
      <w:r>
        <w:t>31</w:t>
      </w:r>
      <w:r>
        <w:rPr>
          <w:rFonts w:hint="eastAsia"/>
        </w:rPr>
        <w:t>】个人独资企业变更（备案）登记提交材料规范</w:t>
      </w:r>
      <w:bookmarkEnd w:id="200"/>
      <w:bookmarkEnd w:id="201"/>
      <w:bookmarkEnd w:id="202"/>
    </w:p>
    <w:p w:rsidR="004814D4" w:rsidRDefault="004814D4" w:rsidP="004814D4">
      <w:pPr>
        <w:widowControl/>
        <w:spacing w:line="440" w:lineRule="exact"/>
        <w:ind w:firstLineChars="200" w:firstLine="480"/>
        <w:rPr>
          <w:rFonts w:ascii="宋体"/>
          <w:bCs/>
          <w:color w:val="000000"/>
          <w:sz w:val="24"/>
          <w:szCs w:val="24"/>
        </w:rPr>
      </w:pPr>
      <w:r>
        <w:rPr>
          <w:rFonts w:ascii="宋体" w:hAnsi="宋体"/>
          <w:bCs/>
          <w:color w:val="000000"/>
          <w:sz w:val="24"/>
          <w:szCs w:val="24"/>
        </w:rPr>
        <w:t>1.</w:t>
      </w:r>
      <w:r>
        <w:rPr>
          <w:rFonts w:ascii="宋体" w:hAnsi="宋体" w:hint="eastAsia"/>
          <w:bCs/>
          <w:color w:val="000000"/>
          <w:sz w:val="24"/>
          <w:szCs w:val="24"/>
        </w:rPr>
        <w:t>《个人独资企业登记（备案）申请书》。</w:t>
      </w:r>
    </w:p>
    <w:p w:rsidR="004814D4" w:rsidRDefault="004814D4" w:rsidP="004814D4">
      <w:pPr>
        <w:spacing w:line="440" w:lineRule="exact"/>
        <w:ind w:firstLineChars="200" w:firstLine="480"/>
        <w:rPr>
          <w:rFonts w:ascii="宋体"/>
          <w:color w:val="000000"/>
          <w:sz w:val="24"/>
          <w:szCs w:val="24"/>
          <w:lang w:val="zh-CN"/>
        </w:rPr>
      </w:pPr>
      <w:r>
        <w:rPr>
          <w:rFonts w:ascii="宋体" w:hAnsi="宋体"/>
          <w:color w:val="000000"/>
          <w:sz w:val="24"/>
          <w:szCs w:val="24"/>
        </w:rPr>
        <w:t>2.</w:t>
      </w:r>
      <w:r>
        <w:rPr>
          <w:rFonts w:ascii="宋体" w:hAnsi="宋体" w:hint="eastAsia"/>
          <w:color w:val="000000"/>
          <w:sz w:val="24"/>
          <w:szCs w:val="24"/>
          <w:lang w:val="zh-CN"/>
        </w:rPr>
        <w:t>变更事项相关证明文件</w:t>
      </w:r>
    </w:p>
    <w:p w:rsidR="004814D4" w:rsidRPr="002E5393" w:rsidRDefault="004814D4" w:rsidP="004814D4">
      <w:pPr>
        <w:pStyle w:val="New"/>
        <w:widowControl/>
        <w:adjustRightInd w:val="0"/>
        <w:snapToGrid w:val="0"/>
        <w:spacing w:line="440" w:lineRule="exact"/>
        <w:jc w:val="left"/>
        <w:rPr>
          <w:rFonts w:ascii="宋体"/>
          <w:sz w:val="24"/>
          <w:szCs w:val="22"/>
        </w:rPr>
      </w:pPr>
      <w:r>
        <w:rPr>
          <w:rFonts w:ascii="宋体" w:hAnsi="宋体" w:cs="宋体" w:hint="eastAsia"/>
          <w:color w:val="000000"/>
          <w:sz w:val="24"/>
          <w:szCs w:val="24"/>
        </w:rPr>
        <w:t>◆</w:t>
      </w:r>
      <w:r>
        <w:rPr>
          <w:rFonts w:ascii="宋体" w:hAnsi="宋体" w:cs="宋体"/>
          <w:color w:val="000000"/>
          <w:sz w:val="24"/>
          <w:szCs w:val="24"/>
        </w:rPr>
        <w:t xml:space="preserve"> </w:t>
      </w:r>
      <w:r>
        <w:rPr>
          <w:rFonts w:ascii="宋体" w:hAnsi="宋体" w:hint="eastAsia"/>
          <w:color w:val="000000"/>
          <w:sz w:val="24"/>
          <w:szCs w:val="24"/>
          <w:lang w:val="zh-CN"/>
        </w:rPr>
        <w:t>变更名称，</w:t>
      </w:r>
      <w:r>
        <w:rPr>
          <w:rFonts w:ascii="宋体" w:hAnsi="宋体" w:hint="eastAsia"/>
          <w:sz w:val="24"/>
          <w:szCs w:val="24"/>
        </w:rPr>
        <w:t>应当向其登记机关提出申请。申请名称超出登记机关管辖权限的，由登记机关向有该名称核准权的上级登记机关申报</w:t>
      </w:r>
      <w:r>
        <w:rPr>
          <w:rFonts w:ascii="宋体" w:hAnsi="宋体" w:hint="eastAsia"/>
          <w:sz w:val="24"/>
          <w:szCs w:val="22"/>
        </w:rPr>
        <w:t>。</w:t>
      </w:r>
      <w:r>
        <w:rPr>
          <w:rFonts w:ascii="宋体" w:hAnsi="Courier New" w:hint="eastAsia"/>
          <w:color w:val="000000"/>
          <w:sz w:val="24"/>
          <w:szCs w:val="24"/>
        </w:rPr>
        <w:t>通过名称自主申报系统取得拟变更名称的，提交自主申报名称信用承诺书。</w:t>
      </w:r>
    </w:p>
    <w:p w:rsidR="004814D4" w:rsidRDefault="004814D4" w:rsidP="004814D4">
      <w:pPr>
        <w:widowControl/>
        <w:spacing w:line="440" w:lineRule="exact"/>
        <w:ind w:firstLineChars="200" w:firstLine="480"/>
        <w:rPr>
          <w:rFonts w:ascii="宋体"/>
          <w:bCs/>
          <w:color w:val="000000"/>
          <w:sz w:val="24"/>
          <w:szCs w:val="24"/>
        </w:rPr>
      </w:pPr>
      <w:r>
        <w:rPr>
          <w:rFonts w:ascii="宋体" w:hAnsi="宋体" w:cs="宋体" w:hint="eastAsia"/>
          <w:color w:val="000000"/>
          <w:sz w:val="24"/>
          <w:szCs w:val="24"/>
        </w:rPr>
        <w:t>◆</w:t>
      </w:r>
      <w:r>
        <w:rPr>
          <w:rFonts w:ascii="宋体" w:hAnsi="宋体" w:cs="宋体"/>
          <w:color w:val="000000"/>
          <w:sz w:val="24"/>
          <w:szCs w:val="24"/>
        </w:rPr>
        <w:t xml:space="preserve"> </w:t>
      </w:r>
      <w:r>
        <w:rPr>
          <w:rFonts w:ascii="宋体" w:hAnsi="宋体" w:hint="eastAsia"/>
          <w:bCs/>
          <w:color w:val="000000"/>
          <w:sz w:val="24"/>
          <w:szCs w:val="24"/>
        </w:rPr>
        <w:t>变更投资人的，应提交转让协议书或法定继承文件，以及变更后投资人的</w:t>
      </w:r>
      <w:r>
        <w:rPr>
          <w:rFonts w:ascii="宋体" w:hAnsi="宋体" w:hint="eastAsia"/>
          <w:color w:val="000000"/>
          <w:sz w:val="24"/>
          <w:szCs w:val="24"/>
        </w:rPr>
        <w:t>身份证件复印件（在申请书中粘贴身份证复印件即可</w:t>
      </w:r>
      <w:r>
        <w:rPr>
          <w:rFonts w:ascii="宋体" w:hAnsi="宋体"/>
          <w:color w:val="000000"/>
          <w:sz w:val="24"/>
          <w:szCs w:val="24"/>
        </w:rPr>
        <w:t>)</w:t>
      </w:r>
      <w:r>
        <w:rPr>
          <w:rFonts w:ascii="宋体" w:hAnsi="宋体" w:hint="eastAsia"/>
          <w:color w:val="000000"/>
          <w:sz w:val="24"/>
          <w:szCs w:val="24"/>
        </w:rPr>
        <w:t>。</w:t>
      </w:r>
    </w:p>
    <w:p w:rsidR="004814D4" w:rsidRDefault="004814D4" w:rsidP="004814D4">
      <w:pPr>
        <w:widowControl/>
        <w:spacing w:line="440" w:lineRule="exact"/>
        <w:ind w:firstLineChars="200" w:firstLine="480"/>
        <w:rPr>
          <w:rFonts w:ascii="宋体"/>
          <w:bCs/>
          <w:color w:val="000000"/>
          <w:sz w:val="24"/>
          <w:szCs w:val="24"/>
        </w:rPr>
      </w:pPr>
      <w:r>
        <w:rPr>
          <w:rFonts w:ascii="宋体" w:hAnsi="宋体" w:cs="宋体" w:hint="eastAsia"/>
          <w:color w:val="000000"/>
          <w:sz w:val="24"/>
          <w:szCs w:val="24"/>
        </w:rPr>
        <w:lastRenderedPageBreak/>
        <w:t>◆</w:t>
      </w:r>
      <w:r>
        <w:rPr>
          <w:rFonts w:ascii="宋体" w:hAnsi="宋体" w:cs="宋体"/>
          <w:color w:val="000000"/>
          <w:sz w:val="24"/>
          <w:szCs w:val="24"/>
        </w:rPr>
        <w:t xml:space="preserve"> </w:t>
      </w:r>
      <w:r>
        <w:rPr>
          <w:rFonts w:ascii="宋体" w:hAnsi="宋体" w:hint="eastAsia"/>
          <w:bCs/>
          <w:color w:val="000000"/>
          <w:sz w:val="24"/>
          <w:szCs w:val="24"/>
        </w:rPr>
        <w:t>变更企业住所的，应提交</w:t>
      </w:r>
      <w:r>
        <w:rPr>
          <w:rFonts w:ascii="宋体" w:hAnsi="宋体" w:hint="eastAsia"/>
          <w:color w:val="000000"/>
          <w:sz w:val="24"/>
          <w:szCs w:val="24"/>
          <w:lang w:val="zh-CN"/>
        </w:rPr>
        <w:t>变</w:t>
      </w:r>
      <w:r>
        <w:rPr>
          <w:rFonts w:ascii="宋体" w:hAnsi="宋体" w:hint="eastAsia"/>
          <w:color w:val="000000"/>
          <w:sz w:val="24"/>
          <w:szCs w:val="24"/>
        </w:rPr>
        <w:t>更</w:t>
      </w:r>
      <w:r>
        <w:rPr>
          <w:rFonts w:ascii="宋体" w:hAnsi="宋体" w:hint="eastAsia"/>
          <w:color w:val="000000"/>
          <w:sz w:val="24"/>
          <w:szCs w:val="24"/>
          <w:lang w:val="zh-CN"/>
        </w:rPr>
        <w:t>后的</w:t>
      </w:r>
      <w:r>
        <w:rPr>
          <w:rFonts w:ascii="宋体" w:hAnsi="宋体" w:hint="eastAsia"/>
          <w:bCs/>
          <w:color w:val="000000"/>
          <w:sz w:val="24"/>
          <w:szCs w:val="24"/>
        </w:rPr>
        <w:t>住所使用证明。</w:t>
      </w:r>
    </w:p>
    <w:p w:rsidR="004814D4" w:rsidRDefault="004814D4" w:rsidP="004814D4">
      <w:pPr>
        <w:widowControl/>
        <w:spacing w:line="440" w:lineRule="exact"/>
        <w:ind w:firstLineChars="200" w:firstLine="480"/>
        <w:rPr>
          <w:rFonts w:ascii="宋体" w:cs="宋体"/>
          <w:color w:val="000000"/>
          <w:sz w:val="24"/>
          <w:szCs w:val="24"/>
        </w:rPr>
      </w:pPr>
      <w:r>
        <w:rPr>
          <w:rFonts w:ascii="宋体" w:hAnsi="宋体" w:cs="宋体" w:hint="eastAsia"/>
          <w:color w:val="000000"/>
          <w:sz w:val="24"/>
          <w:szCs w:val="24"/>
        </w:rPr>
        <w:t>◆</w:t>
      </w:r>
      <w:r>
        <w:rPr>
          <w:rFonts w:ascii="宋体" w:hAnsi="宋体" w:cs="宋体"/>
          <w:color w:val="000000"/>
          <w:sz w:val="24"/>
          <w:szCs w:val="24"/>
        </w:rPr>
        <w:t xml:space="preserve"> </w:t>
      </w:r>
      <w:r>
        <w:rPr>
          <w:rFonts w:ascii="宋体" w:hAnsi="宋体" w:hint="eastAsia"/>
          <w:bCs/>
          <w:color w:val="000000"/>
          <w:sz w:val="24"/>
          <w:szCs w:val="24"/>
        </w:rPr>
        <w:t>变更投资人姓名和居所的，提交投资人姓名和居所变更证明，</w:t>
      </w:r>
      <w:r>
        <w:rPr>
          <w:rFonts w:ascii="宋体" w:hAnsi="宋体" w:cs="宋体" w:hint="eastAsia"/>
          <w:color w:val="000000"/>
          <w:sz w:val="24"/>
          <w:szCs w:val="24"/>
        </w:rPr>
        <w:t>变更后的身份证明复印件。</w:t>
      </w:r>
      <w:r>
        <w:rPr>
          <w:rFonts w:ascii="宋体" w:hAnsi="宋体"/>
          <w:sz w:val="24"/>
          <w:szCs w:val="24"/>
        </w:rPr>
        <w:t xml:space="preserve"> </w:t>
      </w:r>
    </w:p>
    <w:p w:rsidR="004814D4" w:rsidRDefault="004814D4" w:rsidP="004814D4">
      <w:pPr>
        <w:spacing w:line="440" w:lineRule="exact"/>
        <w:ind w:firstLineChars="200" w:firstLine="480"/>
        <w:rPr>
          <w:rFonts w:ascii="宋体"/>
          <w:bCs/>
          <w:color w:val="000000"/>
          <w:sz w:val="24"/>
          <w:szCs w:val="24"/>
        </w:rPr>
      </w:pPr>
      <w:r>
        <w:rPr>
          <w:rFonts w:ascii="宋体" w:hAnsi="宋体" w:cs="宋体" w:hint="eastAsia"/>
          <w:color w:val="000000"/>
          <w:sz w:val="24"/>
          <w:szCs w:val="24"/>
        </w:rPr>
        <w:t>◆</w:t>
      </w:r>
      <w:r>
        <w:rPr>
          <w:rFonts w:ascii="宋体" w:hAnsi="宋体" w:cs="宋体"/>
          <w:color w:val="000000"/>
          <w:sz w:val="24"/>
          <w:szCs w:val="24"/>
        </w:rPr>
        <w:t xml:space="preserve"> </w:t>
      </w:r>
      <w:r>
        <w:rPr>
          <w:rFonts w:ascii="宋体" w:hAnsi="宋体" w:hint="eastAsia"/>
          <w:bCs/>
          <w:color w:val="000000"/>
          <w:sz w:val="24"/>
          <w:szCs w:val="24"/>
        </w:rPr>
        <w:t>变更经营范围的，从事法律、行政法规规定必须报经有关部门审批的业务的，提交有关批准文件复印件。</w:t>
      </w:r>
    </w:p>
    <w:p w:rsidR="004814D4" w:rsidRDefault="004814D4" w:rsidP="004814D4">
      <w:pPr>
        <w:spacing w:line="440" w:lineRule="exact"/>
        <w:ind w:firstLineChars="150" w:firstLine="360"/>
        <w:rPr>
          <w:rFonts w:ascii="宋体"/>
          <w:bCs/>
          <w:color w:val="000000"/>
          <w:sz w:val="24"/>
          <w:szCs w:val="24"/>
        </w:rPr>
      </w:pPr>
      <w:r>
        <w:rPr>
          <w:rFonts w:ascii="宋体" w:hAnsi="宋体"/>
          <w:bCs/>
          <w:color w:val="000000"/>
          <w:sz w:val="24"/>
          <w:szCs w:val="24"/>
        </w:rPr>
        <w:t xml:space="preserve"> </w:t>
      </w:r>
      <w:r>
        <w:rPr>
          <w:rFonts w:ascii="宋体" w:hAnsi="宋体" w:hint="eastAsia"/>
          <w:bCs/>
          <w:color w:val="000000"/>
          <w:sz w:val="24"/>
          <w:szCs w:val="24"/>
        </w:rPr>
        <w:t>其他登记事项变更的，无需提交本项材料。</w:t>
      </w:r>
    </w:p>
    <w:p w:rsidR="004814D4" w:rsidRDefault="004814D4" w:rsidP="004814D4">
      <w:pPr>
        <w:widowControl/>
        <w:spacing w:line="440" w:lineRule="exact"/>
        <w:ind w:firstLineChars="200" w:firstLine="480"/>
        <w:rPr>
          <w:color w:val="FF0000"/>
          <w:sz w:val="24"/>
          <w:szCs w:val="24"/>
        </w:rPr>
      </w:pPr>
      <w:r>
        <w:rPr>
          <w:rFonts w:ascii="宋体" w:hAnsi="宋体"/>
          <w:bCs/>
          <w:color w:val="000000"/>
          <w:sz w:val="24"/>
          <w:szCs w:val="24"/>
        </w:rPr>
        <w:t>3</w:t>
      </w:r>
      <w:r>
        <w:rPr>
          <w:rFonts w:ascii="宋体" w:hAnsi="宋体" w:hint="eastAsia"/>
          <w:bCs/>
          <w:color w:val="000000"/>
          <w:sz w:val="24"/>
          <w:szCs w:val="24"/>
        </w:rPr>
        <w:t>．</w:t>
      </w:r>
      <w:r>
        <w:rPr>
          <w:rFonts w:ascii="宋体" w:hAnsi="宋体" w:hint="eastAsia"/>
          <w:color w:val="000000"/>
          <w:sz w:val="24"/>
          <w:szCs w:val="24"/>
        </w:rPr>
        <w:t>已领取纸质版营业执照的缴回营业执照正、副本（</w:t>
      </w:r>
      <w:r>
        <w:rPr>
          <w:rFonts w:ascii="宋体" w:hAnsi="宋体" w:hint="eastAsia"/>
          <w:bCs/>
          <w:sz w:val="24"/>
        </w:rPr>
        <w:t>申请变更的登记事项涉及到营业执照内容的</w:t>
      </w:r>
      <w:r>
        <w:rPr>
          <w:rFonts w:ascii="宋体" w:hAnsi="宋体" w:hint="eastAsia"/>
          <w:color w:val="000000"/>
          <w:sz w:val="24"/>
          <w:szCs w:val="24"/>
        </w:rPr>
        <w:t>）。</w:t>
      </w:r>
    </w:p>
    <w:p w:rsidR="004814D4" w:rsidRDefault="004814D4" w:rsidP="004814D4">
      <w:pPr>
        <w:widowControl/>
        <w:adjustRightInd w:val="0"/>
        <w:snapToGrid w:val="0"/>
        <w:spacing w:line="440" w:lineRule="exact"/>
        <w:ind w:firstLineChars="200" w:firstLine="480"/>
        <w:rPr>
          <w:rFonts w:ascii="宋体"/>
          <w:bCs/>
          <w:color w:val="000000"/>
          <w:sz w:val="24"/>
          <w:szCs w:val="24"/>
        </w:rPr>
      </w:pPr>
      <w:r>
        <w:rPr>
          <w:rFonts w:ascii="宋体" w:hAnsi="宋体"/>
          <w:bCs/>
          <w:color w:val="000000"/>
          <w:sz w:val="24"/>
          <w:szCs w:val="24"/>
        </w:rPr>
        <w:t>4</w:t>
      </w:r>
      <w:r>
        <w:rPr>
          <w:rFonts w:ascii="宋体" w:hAnsi="宋体" w:hint="eastAsia"/>
          <w:bCs/>
          <w:color w:val="000000"/>
          <w:sz w:val="24"/>
          <w:szCs w:val="24"/>
        </w:rPr>
        <w:t>．备案相关事项证明文件</w:t>
      </w:r>
    </w:p>
    <w:p w:rsidR="004814D4" w:rsidRDefault="004814D4" w:rsidP="004814D4">
      <w:pPr>
        <w:spacing w:line="440" w:lineRule="exact"/>
        <w:ind w:firstLineChars="200" w:firstLine="480"/>
        <w:rPr>
          <w:rFonts w:ascii="宋体"/>
          <w:bCs/>
          <w:color w:val="000000"/>
          <w:sz w:val="24"/>
          <w:szCs w:val="24"/>
        </w:rPr>
      </w:pPr>
      <w:r>
        <w:rPr>
          <w:rFonts w:ascii="宋体" w:hAnsi="宋体" w:hint="eastAsia"/>
          <w:bCs/>
          <w:color w:val="000000"/>
          <w:sz w:val="24"/>
          <w:szCs w:val="24"/>
        </w:rPr>
        <w:t>◆</w:t>
      </w:r>
      <w:r>
        <w:rPr>
          <w:rFonts w:ascii="宋体" w:hAnsi="宋体"/>
          <w:bCs/>
          <w:color w:val="000000"/>
          <w:sz w:val="24"/>
          <w:szCs w:val="24"/>
        </w:rPr>
        <w:t xml:space="preserve"> </w:t>
      </w:r>
      <w:r>
        <w:rPr>
          <w:rFonts w:ascii="宋体" w:hAnsi="宋体" w:hint="eastAsia"/>
          <w:bCs/>
          <w:color w:val="000000"/>
          <w:sz w:val="24"/>
          <w:szCs w:val="24"/>
        </w:rPr>
        <w:t>增设分支机构备案的，提交设立分支机构的营业执照复印件。</w:t>
      </w:r>
    </w:p>
    <w:p w:rsidR="004814D4" w:rsidRDefault="004814D4" w:rsidP="004814D4">
      <w:pPr>
        <w:spacing w:line="440" w:lineRule="exact"/>
        <w:ind w:firstLineChars="200" w:firstLine="480"/>
        <w:rPr>
          <w:rFonts w:ascii="宋体"/>
          <w:bCs/>
          <w:color w:val="000000"/>
          <w:sz w:val="24"/>
          <w:szCs w:val="24"/>
        </w:rPr>
      </w:pPr>
      <w:r>
        <w:rPr>
          <w:rFonts w:ascii="宋体" w:hAnsi="宋体" w:hint="eastAsia"/>
          <w:bCs/>
          <w:color w:val="000000"/>
          <w:sz w:val="24"/>
          <w:szCs w:val="24"/>
        </w:rPr>
        <w:t>◆</w:t>
      </w:r>
      <w:r>
        <w:rPr>
          <w:rFonts w:ascii="宋体" w:hAnsi="宋体"/>
          <w:bCs/>
          <w:color w:val="000000"/>
          <w:sz w:val="24"/>
          <w:szCs w:val="24"/>
        </w:rPr>
        <w:t xml:space="preserve"> </w:t>
      </w:r>
      <w:r>
        <w:rPr>
          <w:rFonts w:ascii="宋体" w:hAnsi="宋体" w:hint="eastAsia"/>
          <w:bCs/>
          <w:color w:val="000000"/>
          <w:sz w:val="24"/>
          <w:szCs w:val="24"/>
        </w:rPr>
        <w:t>撤销分支机构备案的，提交分支机构的准予注销登记通知书复印件。</w:t>
      </w:r>
    </w:p>
    <w:p w:rsidR="004814D4" w:rsidRDefault="004814D4" w:rsidP="004814D4">
      <w:pPr>
        <w:widowControl/>
        <w:spacing w:line="440" w:lineRule="exact"/>
        <w:ind w:firstLineChars="300" w:firstLine="720"/>
        <w:rPr>
          <w:rFonts w:ascii="宋体"/>
          <w:strike/>
          <w:sz w:val="24"/>
          <w:szCs w:val="24"/>
        </w:rPr>
      </w:pPr>
      <w:r>
        <w:rPr>
          <w:rFonts w:ascii="宋体" w:hAnsi="宋体" w:hint="eastAsia"/>
          <w:color w:val="000000"/>
          <w:sz w:val="24"/>
          <w:szCs w:val="24"/>
        </w:rPr>
        <w:t>其他事项备案的，无需提交本项材料。</w:t>
      </w:r>
    </w:p>
    <w:p w:rsidR="004814D4" w:rsidRDefault="004814D4" w:rsidP="004814D4">
      <w:pPr>
        <w:widowControl/>
        <w:spacing w:line="440" w:lineRule="exact"/>
        <w:ind w:firstLineChars="200" w:firstLine="480"/>
        <w:rPr>
          <w:color w:val="FF0000"/>
          <w:sz w:val="24"/>
          <w:szCs w:val="24"/>
        </w:rPr>
      </w:pPr>
    </w:p>
    <w:p w:rsidR="004814D4" w:rsidRDefault="004814D4" w:rsidP="004814D4">
      <w:pPr>
        <w:widowControl/>
        <w:spacing w:line="400" w:lineRule="exact"/>
        <w:ind w:firstLineChars="149" w:firstLine="359"/>
        <w:jc w:val="left"/>
        <w:rPr>
          <w:rFonts w:ascii="宋体"/>
          <w:b/>
          <w:sz w:val="24"/>
        </w:rPr>
      </w:pPr>
      <w:r>
        <w:rPr>
          <w:rFonts w:ascii="宋体" w:hAnsi="宋体"/>
          <w:b/>
          <w:sz w:val="24"/>
        </w:rPr>
        <w:t xml:space="preserve"> </w:t>
      </w:r>
      <w:r>
        <w:rPr>
          <w:rFonts w:ascii="宋体" w:hAnsi="宋体" w:hint="eastAsia"/>
          <w:b/>
          <w:sz w:val="24"/>
        </w:rPr>
        <w:t>注：</w:t>
      </w:r>
    </w:p>
    <w:p w:rsidR="004814D4" w:rsidRDefault="004814D4" w:rsidP="004814D4">
      <w:pPr>
        <w:widowControl/>
        <w:spacing w:line="400" w:lineRule="exact"/>
        <w:jc w:val="left"/>
        <w:rPr>
          <w:rFonts w:ascii="宋体"/>
          <w:sz w:val="24"/>
        </w:rPr>
      </w:pPr>
      <w:r>
        <w:rPr>
          <w:rFonts w:ascii="宋体" w:hAnsi="宋体"/>
          <w:sz w:val="24"/>
        </w:rPr>
        <w:t xml:space="preserve">    1.</w:t>
      </w:r>
      <w:r>
        <w:rPr>
          <w:rFonts w:ascii="宋体" w:hAnsi="宋体" w:hint="eastAsia"/>
          <w:sz w:val="24"/>
        </w:rPr>
        <w:t>依照《个人独资企业法》、《个人独资企业登记管理办法》设立的个人独资企业适用本规范。</w:t>
      </w:r>
    </w:p>
    <w:p w:rsidR="004814D4" w:rsidRDefault="004814D4" w:rsidP="004814D4">
      <w:pPr>
        <w:widowControl/>
        <w:spacing w:line="440" w:lineRule="exact"/>
        <w:rPr>
          <w:rFonts w:ascii="宋体"/>
          <w:strike/>
          <w:sz w:val="24"/>
          <w:szCs w:val="24"/>
        </w:rPr>
      </w:pPr>
    </w:p>
    <w:p w:rsidR="004814D4" w:rsidRDefault="004814D4" w:rsidP="004814D4">
      <w:pPr>
        <w:pStyle w:val="4"/>
      </w:pPr>
      <w:r>
        <w:t xml:space="preserve">  </w:t>
      </w:r>
      <w:bookmarkStart w:id="203" w:name="_Toc1572855"/>
      <w:bookmarkStart w:id="204" w:name="_Toc2003758"/>
      <w:bookmarkStart w:id="205" w:name="_Toc2259180"/>
      <w:r>
        <w:rPr>
          <w:rFonts w:hint="eastAsia"/>
        </w:rPr>
        <w:t>【</w:t>
      </w:r>
      <w:r>
        <w:t>32</w:t>
      </w:r>
      <w:r>
        <w:rPr>
          <w:rFonts w:hint="eastAsia"/>
        </w:rPr>
        <w:t>】个人独资企业注销登记提交材料规范</w:t>
      </w:r>
      <w:bookmarkEnd w:id="203"/>
      <w:bookmarkEnd w:id="204"/>
      <w:bookmarkEnd w:id="205"/>
    </w:p>
    <w:p w:rsidR="004814D4" w:rsidRDefault="004814D4" w:rsidP="004814D4">
      <w:pPr>
        <w:widowControl/>
        <w:spacing w:line="440" w:lineRule="exact"/>
        <w:ind w:firstLineChars="200" w:firstLine="480"/>
        <w:rPr>
          <w:rFonts w:ascii="宋体"/>
          <w:bCs/>
          <w:color w:val="000000"/>
          <w:sz w:val="24"/>
          <w:szCs w:val="24"/>
        </w:rPr>
      </w:pPr>
      <w:r>
        <w:rPr>
          <w:rFonts w:ascii="宋体" w:hAnsi="宋体"/>
          <w:bCs/>
          <w:color w:val="000000"/>
          <w:sz w:val="24"/>
          <w:szCs w:val="24"/>
        </w:rPr>
        <w:t>1.</w:t>
      </w:r>
      <w:r>
        <w:rPr>
          <w:rFonts w:ascii="宋体" w:hAnsi="宋体" w:hint="eastAsia"/>
          <w:bCs/>
          <w:color w:val="000000"/>
          <w:sz w:val="24"/>
          <w:szCs w:val="24"/>
        </w:rPr>
        <w:t>《</w:t>
      </w:r>
      <w:r>
        <w:rPr>
          <w:rFonts w:ascii="宋体" w:hAnsi="宋体" w:hint="eastAsia"/>
          <w:bCs/>
          <w:sz w:val="24"/>
        </w:rPr>
        <w:t>企业注销登记申请书》</w:t>
      </w:r>
      <w:r>
        <w:rPr>
          <w:rFonts w:ascii="宋体" w:hAnsi="宋体" w:hint="eastAsia"/>
          <w:bCs/>
          <w:color w:val="000000"/>
          <w:sz w:val="24"/>
          <w:szCs w:val="24"/>
        </w:rPr>
        <w:t>。</w:t>
      </w:r>
    </w:p>
    <w:p w:rsidR="004814D4" w:rsidRDefault="004814D4" w:rsidP="004814D4">
      <w:pPr>
        <w:widowControl/>
        <w:spacing w:line="440" w:lineRule="exact"/>
        <w:ind w:firstLineChars="200" w:firstLine="480"/>
        <w:rPr>
          <w:rFonts w:ascii="宋体"/>
          <w:bCs/>
          <w:color w:val="000000"/>
          <w:sz w:val="24"/>
          <w:szCs w:val="24"/>
        </w:rPr>
      </w:pPr>
      <w:r>
        <w:rPr>
          <w:rFonts w:ascii="宋体" w:hAnsi="宋体"/>
          <w:bCs/>
          <w:color w:val="000000"/>
          <w:sz w:val="24"/>
          <w:szCs w:val="24"/>
        </w:rPr>
        <w:t>2</w:t>
      </w:r>
      <w:r>
        <w:rPr>
          <w:rFonts w:ascii="宋体"/>
          <w:bCs/>
          <w:color w:val="000000"/>
          <w:sz w:val="24"/>
          <w:szCs w:val="24"/>
        </w:rPr>
        <w:t>.</w:t>
      </w:r>
      <w:r>
        <w:rPr>
          <w:rFonts w:ascii="宋体" w:hAnsi="宋体" w:hint="eastAsia"/>
          <w:bCs/>
          <w:color w:val="000000"/>
          <w:sz w:val="24"/>
          <w:szCs w:val="24"/>
        </w:rPr>
        <w:t>投资人或者清算人签署的清算报告。</w:t>
      </w:r>
    </w:p>
    <w:p w:rsidR="004814D4" w:rsidRDefault="004814D4" w:rsidP="004814D4">
      <w:pPr>
        <w:widowControl/>
        <w:spacing w:line="440" w:lineRule="exact"/>
        <w:ind w:firstLineChars="200" w:firstLine="480"/>
        <w:rPr>
          <w:rFonts w:ascii="宋体"/>
          <w:bCs/>
          <w:color w:val="000000"/>
          <w:sz w:val="24"/>
          <w:szCs w:val="24"/>
        </w:rPr>
      </w:pPr>
      <w:r>
        <w:rPr>
          <w:rFonts w:ascii="宋体" w:hAnsi="宋体"/>
          <w:bCs/>
          <w:color w:val="000000"/>
          <w:sz w:val="24"/>
          <w:szCs w:val="24"/>
        </w:rPr>
        <w:t>3</w:t>
      </w:r>
      <w:r>
        <w:rPr>
          <w:rFonts w:ascii="宋体"/>
          <w:bCs/>
          <w:color w:val="000000"/>
          <w:sz w:val="24"/>
          <w:szCs w:val="24"/>
        </w:rPr>
        <w:t>.</w:t>
      </w:r>
      <w:r>
        <w:rPr>
          <w:rFonts w:ascii="宋体" w:hAnsi="宋体" w:hint="eastAsia"/>
          <w:bCs/>
          <w:color w:val="000000"/>
          <w:sz w:val="24"/>
          <w:szCs w:val="24"/>
        </w:rPr>
        <w:t>清算人申请注销登记的，应提交人民法院指定其为清算人的证明。</w:t>
      </w:r>
      <w:r>
        <w:rPr>
          <w:rFonts w:ascii="宋体" w:hAnsi="宋体"/>
          <w:bCs/>
          <w:color w:val="000000"/>
          <w:sz w:val="24"/>
          <w:szCs w:val="24"/>
        </w:rPr>
        <w:t xml:space="preserve"> </w:t>
      </w:r>
    </w:p>
    <w:p w:rsidR="004814D4" w:rsidRDefault="004814D4" w:rsidP="004814D4">
      <w:pPr>
        <w:widowControl/>
        <w:spacing w:line="440" w:lineRule="exact"/>
        <w:ind w:firstLineChars="200" w:firstLine="480"/>
        <w:rPr>
          <w:rFonts w:ascii="宋体"/>
          <w:color w:val="000000"/>
          <w:sz w:val="24"/>
          <w:szCs w:val="24"/>
        </w:rPr>
      </w:pPr>
      <w:r>
        <w:rPr>
          <w:rFonts w:ascii="宋体" w:hAnsi="宋体"/>
          <w:color w:val="000000"/>
          <w:sz w:val="24"/>
          <w:szCs w:val="24"/>
        </w:rPr>
        <w:t>4.</w:t>
      </w:r>
      <w:r>
        <w:rPr>
          <w:rFonts w:ascii="宋体" w:hAnsi="宋体" w:hint="eastAsia"/>
          <w:color w:val="000000"/>
          <w:sz w:val="24"/>
          <w:szCs w:val="24"/>
        </w:rPr>
        <w:t>已领取纸质版营业执照的缴回营业执照正、副本。</w:t>
      </w:r>
    </w:p>
    <w:p w:rsidR="004814D4" w:rsidRDefault="004814D4" w:rsidP="004814D4">
      <w:pPr>
        <w:widowControl/>
        <w:spacing w:line="440" w:lineRule="exact"/>
        <w:rPr>
          <w:rFonts w:ascii="宋体"/>
          <w:bCs/>
          <w:sz w:val="24"/>
          <w:szCs w:val="24"/>
        </w:rPr>
      </w:pPr>
    </w:p>
    <w:p w:rsidR="004814D4" w:rsidRDefault="004814D4" w:rsidP="004814D4">
      <w:pPr>
        <w:widowControl/>
        <w:spacing w:line="440" w:lineRule="exact"/>
        <w:rPr>
          <w:rFonts w:ascii="宋体"/>
          <w:b/>
          <w:sz w:val="24"/>
          <w:szCs w:val="24"/>
        </w:rPr>
      </w:pPr>
      <w:r>
        <w:rPr>
          <w:rFonts w:ascii="宋体" w:hAnsi="宋体"/>
          <w:b/>
          <w:bCs/>
          <w:sz w:val="24"/>
          <w:szCs w:val="24"/>
        </w:rPr>
        <w:t xml:space="preserve">   </w:t>
      </w:r>
      <w:r>
        <w:rPr>
          <w:rFonts w:ascii="宋体" w:hAnsi="宋体"/>
          <w:b/>
          <w:sz w:val="24"/>
          <w:szCs w:val="24"/>
        </w:rPr>
        <w:t xml:space="preserve"> </w:t>
      </w:r>
      <w:r>
        <w:rPr>
          <w:rFonts w:ascii="宋体" w:hAnsi="宋体" w:hint="eastAsia"/>
          <w:b/>
          <w:sz w:val="24"/>
          <w:szCs w:val="24"/>
        </w:rPr>
        <w:t>注：</w:t>
      </w:r>
    </w:p>
    <w:p w:rsidR="004814D4" w:rsidRDefault="004814D4" w:rsidP="004814D4">
      <w:pPr>
        <w:widowControl/>
        <w:spacing w:line="440" w:lineRule="exact"/>
        <w:ind w:firstLineChars="200" w:firstLine="480"/>
        <w:rPr>
          <w:rFonts w:ascii="宋体"/>
          <w:color w:val="000000"/>
          <w:sz w:val="24"/>
          <w:szCs w:val="24"/>
        </w:rPr>
      </w:pPr>
      <w:r>
        <w:rPr>
          <w:rFonts w:ascii="宋体" w:hAnsi="宋体"/>
          <w:color w:val="000000"/>
          <w:sz w:val="24"/>
          <w:szCs w:val="24"/>
        </w:rPr>
        <w:t>1.</w:t>
      </w:r>
      <w:r>
        <w:rPr>
          <w:rFonts w:ascii="宋体" w:hAnsi="宋体" w:hint="eastAsia"/>
          <w:color w:val="000000"/>
          <w:sz w:val="24"/>
          <w:szCs w:val="24"/>
        </w:rPr>
        <w:t>依照《个人独资企业法》、《个人独资企业登记管理办法》设立的个人独资企业适用本规范。</w:t>
      </w:r>
    </w:p>
    <w:p w:rsidR="004814D4" w:rsidRPr="00B30F6E" w:rsidRDefault="004814D4" w:rsidP="004814D4">
      <w:pPr>
        <w:widowControl/>
        <w:spacing w:line="440" w:lineRule="exact"/>
        <w:ind w:firstLineChars="200" w:firstLine="480"/>
        <w:rPr>
          <w:rFonts w:ascii="宋体"/>
          <w:bCs/>
          <w:sz w:val="24"/>
          <w:szCs w:val="24"/>
          <w:lang w:val="zh-CN"/>
        </w:rPr>
      </w:pPr>
      <w:r>
        <w:rPr>
          <w:rFonts w:ascii="宋体" w:hAnsi="宋体"/>
          <w:sz w:val="24"/>
        </w:rPr>
        <w:t>2.</w:t>
      </w:r>
      <w:r>
        <w:rPr>
          <w:rFonts w:ascii="宋体" w:hAnsi="宋体" w:hint="eastAsia"/>
          <w:sz w:val="24"/>
        </w:rPr>
        <w:t>申请简易注销登记的，无需提交第</w:t>
      </w:r>
      <w:r>
        <w:rPr>
          <w:rFonts w:ascii="宋体" w:hAnsi="宋体"/>
          <w:sz w:val="24"/>
        </w:rPr>
        <w:t>2</w:t>
      </w:r>
      <w:r>
        <w:rPr>
          <w:rFonts w:ascii="宋体" w:hAnsi="宋体" w:hint="eastAsia"/>
          <w:sz w:val="24"/>
        </w:rPr>
        <w:t>、</w:t>
      </w:r>
      <w:r>
        <w:rPr>
          <w:rFonts w:ascii="宋体" w:hAnsi="宋体"/>
          <w:sz w:val="24"/>
        </w:rPr>
        <w:t>3</w:t>
      </w:r>
      <w:r>
        <w:rPr>
          <w:rFonts w:ascii="宋体" w:hAnsi="宋体" w:hint="eastAsia"/>
          <w:sz w:val="24"/>
        </w:rPr>
        <w:t>项材料，需要提交《简易注销全体投资人承诺书》（强制清算终结的企业提交人民法院终结强制清算程序的裁定，破产程序终结的企业提交人民法院终结破产程序的裁定）。</w:t>
      </w:r>
    </w:p>
    <w:p w:rsidR="004814D4" w:rsidRDefault="004814D4" w:rsidP="004814D4">
      <w:pPr>
        <w:widowControl/>
        <w:spacing w:line="440" w:lineRule="exact"/>
        <w:rPr>
          <w:rFonts w:ascii="宋体"/>
          <w:b/>
          <w:bCs/>
          <w:sz w:val="24"/>
          <w:szCs w:val="24"/>
        </w:rPr>
      </w:pPr>
    </w:p>
    <w:p w:rsidR="004814D4" w:rsidRDefault="004814D4" w:rsidP="004814D4">
      <w:pPr>
        <w:pStyle w:val="4"/>
      </w:pPr>
      <w:r>
        <w:lastRenderedPageBreak/>
        <w:t xml:space="preserve">  </w:t>
      </w:r>
      <w:bookmarkStart w:id="206" w:name="_Toc1572856"/>
      <w:bookmarkStart w:id="207" w:name="_Toc2003759"/>
      <w:bookmarkStart w:id="208" w:name="_Toc2259181"/>
      <w:r>
        <w:rPr>
          <w:rFonts w:hint="eastAsia"/>
        </w:rPr>
        <w:t>【</w:t>
      </w:r>
      <w:r>
        <w:t>33</w:t>
      </w:r>
      <w:r>
        <w:rPr>
          <w:rFonts w:hint="eastAsia"/>
        </w:rPr>
        <w:t>】个人独资企业分支机构设立登记提交材料规范</w:t>
      </w:r>
      <w:bookmarkEnd w:id="206"/>
      <w:bookmarkEnd w:id="207"/>
      <w:bookmarkEnd w:id="208"/>
    </w:p>
    <w:p w:rsidR="004814D4" w:rsidRDefault="004814D4" w:rsidP="004814D4">
      <w:pPr>
        <w:widowControl/>
        <w:spacing w:line="440" w:lineRule="exact"/>
        <w:rPr>
          <w:rFonts w:ascii="宋体"/>
          <w:bCs/>
          <w:color w:val="000000"/>
          <w:sz w:val="24"/>
          <w:szCs w:val="24"/>
        </w:rPr>
      </w:pPr>
      <w:r>
        <w:rPr>
          <w:rFonts w:ascii="宋体" w:hAnsi="宋体"/>
          <w:bCs/>
          <w:sz w:val="24"/>
          <w:szCs w:val="24"/>
        </w:rPr>
        <w:t xml:space="preserve">    1.</w:t>
      </w:r>
      <w:r>
        <w:rPr>
          <w:rFonts w:ascii="宋体" w:hAnsi="宋体" w:hint="eastAsia"/>
          <w:color w:val="000000"/>
          <w:sz w:val="24"/>
          <w:szCs w:val="24"/>
        </w:rPr>
        <w:t>《</w:t>
      </w:r>
      <w:r>
        <w:rPr>
          <w:rFonts w:ascii="宋体" w:hAnsi="宋体" w:hint="eastAsia"/>
          <w:bCs/>
          <w:color w:val="000000"/>
          <w:sz w:val="24"/>
          <w:szCs w:val="24"/>
        </w:rPr>
        <w:t>分公司、非法人分支机构、营业单位登记（备案）申请书</w:t>
      </w:r>
      <w:r>
        <w:rPr>
          <w:rFonts w:ascii="宋体" w:hAnsi="宋体" w:hint="eastAsia"/>
          <w:color w:val="000000"/>
          <w:sz w:val="24"/>
          <w:szCs w:val="24"/>
        </w:rPr>
        <w:t>》</w:t>
      </w:r>
      <w:r>
        <w:rPr>
          <w:rFonts w:ascii="宋体" w:hAnsi="宋体" w:hint="eastAsia"/>
          <w:bCs/>
          <w:color w:val="000000"/>
          <w:sz w:val="24"/>
          <w:szCs w:val="24"/>
        </w:rPr>
        <w:t>。</w:t>
      </w:r>
    </w:p>
    <w:p w:rsidR="004814D4" w:rsidRDefault="004814D4" w:rsidP="004814D4">
      <w:pPr>
        <w:widowControl/>
        <w:spacing w:line="440" w:lineRule="exact"/>
        <w:ind w:firstLine="480"/>
        <w:rPr>
          <w:rFonts w:ascii="宋体"/>
          <w:bCs/>
          <w:color w:val="000000"/>
          <w:sz w:val="24"/>
          <w:szCs w:val="24"/>
        </w:rPr>
      </w:pPr>
      <w:r>
        <w:rPr>
          <w:rFonts w:ascii="宋体" w:hAnsi="宋体"/>
          <w:bCs/>
          <w:color w:val="000000"/>
          <w:sz w:val="24"/>
          <w:szCs w:val="24"/>
        </w:rPr>
        <w:t>2</w:t>
      </w:r>
      <w:r>
        <w:rPr>
          <w:rFonts w:ascii="宋体"/>
          <w:bCs/>
          <w:color w:val="000000"/>
          <w:sz w:val="24"/>
          <w:szCs w:val="24"/>
        </w:rPr>
        <w:t>.</w:t>
      </w:r>
      <w:r>
        <w:rPr>
          <w:rFonts w:ascii="宋体" w:hAnsi="宋体" w:hint="eastAsia"/>
          <w:bCs/>
          <w:color w:val="000000"/>
          <w:sz w:val="24"/>
          <w:szCs w:val="24"/>
        </w:rPr>
        <w:t>经营场所使用证明。</w:t>
      </w:r>
    </w:p>
    <w:p w:rsidR="004814D4" w:rsidRDefault="004814D4" w:rsidP="004814D4">
      <w:pPr>
        <w:widowControl/>
        <w:spacing w:line="440" w:lineRule="exact"/>
        <w:ind w:firstLine="480"/>
        <w:rPr>
          <w:rFonts w:ascii="宋体"/>
          <w:bCs/>
          <w:color w:val="000000"/>
          <w:sz w:val="24"/>
          <w:szCs w:val="24"/>
        </w:rPr>
      </w:pPr>
      <w:r>
        <w:rPr>
          <w:rFonts w:ascii="宋体" w:hAnsi="宋体"/>
          <w:bCs/>
          <w:color w:val="000000"/>
          <w:sz w:val="24"/>
          <w:szCs w:val="24"/>
        </w:rPr>
        <w:t>3.</w:t>
      </w:r>
      <w:r>
        <w:rPr>
          <w:rFonts w:ascii="宋体" w:hAnsi="宋体" w:hint="eastAsia"/>
          <w:bCs/>
          <w:sz w:val="24"/>
        </w:rPr>
        <w:t>投资人委派分支机构负责人的委托书及身份证件复印件（在申请书中粘贴身份证复印件和签署委派信息即可</w:t>
      </w:r>
      <w:r>
        <w:rPr>
          <w:rFonts w:ascii="宋体" w:hAnsi="宋体"/>
          <w:bCs/>
          <w:sz w:val="24"/>
        </w:rPr>
        <w:t>)</w:t>
      </w:r>
      <w:r>
        <w:rPr>
          <w:rFonts w:ascii="宋体" w:hAnsi="宋体" w:hint="eastAsia"/>
          <w:bCs/>
          <w:sz w:val="24"/>
        </w:rPr>
        <w:t>。</w:t>
      </w:r>
    </w:p>
    <w:p w:rsidR="004814D4" w:rsidRDefault="004814D4" w:rsidP="004814D4">
      <w:pPr>
        <w:widowControl/>
        <w:spacing w:line="440" w:lineRule="exact"/>
        <w:ind w:firstLineChars="200" w:firstLine="480"/>
        <w:rPr>
          <w:rFonts w:ascii="宋体"/>
          <w:bCs/>
          <w:strike/>
          <w:color w:val="000000"/>
          <w:sz w:val="24"/>
          <w:szCs w:val="24"/>
        </w:rPr>
      </w:pPr>
      <w:r>
        <w:rPr>
          <w:rFonts w:ascii="宋体" w:hAnsi="宋体"/>
          <w:bCs/>
          <w:color w:val="000000"/>
          <w:sz w:val="24"/>
          <w:szCs w:val="24"/>
        </w:rPr>
        <w:t>4</w:t>
      </w:r>
      <w:r>
        <w:rPr>
          <w:rFonts w:ascii="宋体"/>
          <w:bCs/>
          <w:color w:val="000000"/>
          <w:sz w:val="24"/>
          <w:szCs w:val="24"/>
        </w:rPr>
        <w:t>.</w:t>
      </w:r>
      <w:r>
        <w:rPr>
          <w:rFonts w:ascii="宋体" w:hAnsi="宋体" w:hint="eastAsia"/>
          <w:bCs/>
          <w:color w:val="000000"/>
          <w:sz w:val="24"/>
          <w:szCs w:val="24"/>
        </w:rPr>
        <w:t>从事法律、行政法规规定必须报经有关部门审批的业务的，提交有关批准文件复印件。</w:t>
      </w:r>
    </w:p>
    <w:p w:rsidR="004814D4" w:rsidRDefault="004814D4" w:rsidP="004814D4">
      <w:pPr>
        <w:widowControl/>
        <w:spacing w:line="440" w:lineRule="exact"/>
        <w:ind w:firstLine="465"/>
        <w:rPr>
          <w:rFonts w:ascii="宋体"/>
          <w:bCs/>
          <w:color w:val="000000"/>
          <w:sz w:val="24"/>
          <w:szCs w:val="24"/>
        </w:rPr>
      </w:pPr>
      <w:r>
        <w:rPr>
          <w:rFonts w:ascii="宋体" w:hAnsi="宋体"/>
          <w:bCs/>
          <w:color w:val="000000"/>
          <w:sz w:val="24"/>
          <w:szCs w:val="24"/>
        </w:rPr>
        <w:t>5.</w:t>
      </w:r>
      <w:r>
        <w:rPr>
          <w:rFonts w:ascii="宋体" w:hAnsi="宋体" w:hint="eastAsia"/>
          <w:bCs/>
          <w:color w:val="000000"/>
          <w:sz w:val="24"/>
          <w:szCs w:val="24"/>
        </w:rPr>
        <w:t>个人独资企业营业执照复印件。</w:t>
      </w:r>
    </w:p>
    <w:p w:rsidR="004814D4" w:rsidRPr="001D335B" w:rsidRDefault="004814D4" w:rsidP="004814D4">
      <w:pPr>
        <w:pStyle w:val="New"/>
        <w:widowControl/>
        <w:adjustRightInd w:val="0"/>
        <w:snapToGrid w:val="0"/>
        <w:spacing w:line="440" w:lineRule="exact"/>
        <w:jc w:val="left"/>
        <w:rPr>
          <w:rFonts w:ascii="宋体" w:hAnsi="Courier New"/>
          <w:color w:val="000000"/>
          <w:sz w:val="24"/>
          <w:szCs w:val="24"/>
        </w:rPr>
      </w:pPr>
      <w:r>
        <w:rPr>
          <w:rFonts w:ascii="宋体" w:hAnsi="宋体"/>
          <w:bCs/>
          <w:color w:val="000000"/>
          <w:sz w:val="24"/>
          <w:szCs w:val="24"/>
        </w:rPr>
        <w:t xml:space="preserve">  </w:t>
      </w:r>
      <w:r>
        <w:rPr>
          <w:rFonts w:ascii="宋体" w:hAnsi="Courier New"/>
          <w:color w:val="000000"/>
          <w:sz w:val="24"/>
          <w:szCs w:val="24"/>
        </w:rPr>
        <w:t xml:space="preserve">  </w:t>
      </w:r>
      <w:r>
        <w:rPr>
          <w:rFonts w:ascii="宋体" w:hAnsi="Courier New" w:hint="eastAsia"/>
          <w:color w:val="000000"/>
          <w:sz w:val="24"/>
          <w:szCs w:val="24"/>
        </w:rPr>
        <w:t>申请人通过名称自主申报系统取得名称的，应同时提交自主申报名称信用承诺书。</w:t>
      </w:r>
    </w:p>
    <w:p w:rsidR="004814D4" w:rsidRPr="002E5393" w:rsidRDefault="004814D4" w:rsidP="004814D4">
      <w:pPr>
        <w:widowControl/>
        <w:spacing w:line="440" w:lineRule="exact"/>
        <w:ind w:firstLine="465"/>
        <w:rPr>
          <w:rFonts w:ascii="宋体"/>
          <w:bCs/>
          <w:color w:val="000000"/>
          <w:sz w:val="24"/>
          <w:szCs w:val="24"/>
        </w:rPr>
      </w:pPr>
    </w:p>
    <w:p w:rsidR="004814D4" w:rsidRDefault="004814D4" w:rsidP="004814D4">
      <w:pPr>
        <w:widowControl/>
        <w:spacing w:line="440" w:lineRule="exact"/>
        <w:rPr>
          <w:rFonts w:ascii="宋体"/>
          <w:b/>
          <w:color w:val="000000"/>
          <w:sz w:val="24"/>
          <w:szCs w:val="24"/>
        </w:rPr>
      </w:pPr>
      <w:r>
        <w:rPr>
          <w:rFonts w:ascii="宋体" w:hAnsi="宋体"/>
          <w:b/>
          <w:bCs/>
          <w:color w:val="000000"/>
          <w:sz w:val="24"/>
          <w:szCs w:val="24"/>
        </w:rPr>
        <w:t xml:space="preserve">    </w:t>
      </w:r>
      <w:r>
        <w:rPr>
          <w:rFonts w:ascii="宋体" w:hAnsi="宋体" w:hint="eastAsia"/>
          <w:b/>
          <w:color w:val="000000"/>
          <w:sz w:val="24"/>
          <w:szCs w:val="24"/>
        </w:rPr>
        <w:t>注：</w:t>
      </w:r>
    </w:p>
    <w:p w:rsidR="004814D4" w:rsidRDefault="004814D4" w:rsidP="004814D4">
      <w:pPr>
        <w:widowControl/>
        <w:spacing w:line="440" w:lineRule="exact"/>
        <w:rPr>
          <w:rFonts w:ascii="宋体"/>
          <w:sz w:val="24"/>
          <w:szCs w:val="24"/>
        </w:rPr>
      </w:pPr>
      <w:r>
        <w:rPr>
          <w:rFonts w:ascii="宋体" w:hAnsi="宋体"/>
          <w:color w:val="000000"/>
          <w:sz w:val="24"/>
          <w:szCs w:val="24"/>
        </w:rPr>
        <w:t xml:space="preserve">    1.</w:t>
      </w:r>
      <w:r>
        <w:rPr>
          <w:rFonts w:ascii="宋体" w:hAnsi="宋体" w:hint="eastAsia"/>
          <w:color w:val="000000"/>
          <w:sz w:val="24"/>
          <w:szCs w:val="24"/>
        </w:rPr>
        <w:t>依照《个人独资企业法》、《个人独资企业登记管理办</w:t>
      </w:r>
      <w:r>
        <w:rPr>
          <w:rFonts w:ascii="宋体" w:hAnsi="宋体" w:hint="eastAsia"/>
          <w:sz w:val="24"/>
          <w:szCs w:val="24"/>
        </w:rPr>
        <w:t>法》设立的个人独资企业适用本规范。</w:t>
      </w:r>
    </w:p>
    <w:p w:rsidR="004814D4" w:rsidRDefault="004814D4" w:rsidP="004814D4">
      <w:pPr>
        <w:widowControl/>
        <w:spacing w:line="440" w:lineRule="exact"/>
        <w:rPr>
          <w:rFonts w:ascii="宋体"/>
          <w:sz w:val="24"/>
          <w:szCs w:val="24"/>
        </w:rPr>
      </w:pPr>
    </w:p>
    <w:p w:rsidR="004814D4" w:rsidRDefault="004814D4" w:rsidP="004814D4">
      <w:pPr>
        <w:pStyle w:val="4"/>
      </w:pPr>
      <w:r>
        <w:t xml:space="preserve">  </w:t>
      </w:r>
      <w:bookmarkStart w:id="209" w:name="_Toc1572857"/>
      <w:bookmarkStart w:id="210" w:name="_Toc2003760"/>
      <w:bookmarkStart w:id="211" w:name="_Toc2259182"/>
      <w:r>
        <w:rPr>
          <w:rFonts w:hint="eastAsia"/>
        </w:rPr>
        <w:t>【</w:t>
      </w:r>
      <w:r>
        <w:t>34</w:t>
      </w:r>
      <w:r>
        <w:rPr>
          <w:rFonts w:hint="eastAsia"/>
        </w:rPr>
        <w:t>】个人独资企业分支机构变更登记提交材料规范</w:t>
      </w:r>
      <w:bookmarkEnd w:id="209"/>
      <w:bookmarkEnd w:id="210"/>
      <w:bookmarkEnd w:id="211"/>
    </w:p>
    <w:p w:rsidR="004814D4" w:rsidRDefault="004814D4" w:rsidP="004814D4">
      <w:pPr>
        <w:spacing w:line="440" w:lineRule="exact"/>
        <w:ind w:firstLineChars="200" w:firstLine="480"/>
        <w:rPr>
          <w:rFonts w:ascii="宋体"/>
          <w:bCs/>
          <w:color w:val="000000"/>
          <w:sz w:val="24"/>
          <w:szCs w:val="24"/>
        </w:rPr>
      </w:pPr>
      <w:r>
        <w:rPr>
          <w:rFonts w:ascii="宋体" w:hAnsi="宋体"/>
          <w:bCs/>
          <w:color w:val="000000"/>
          <w:sz w:val="24"/>
          <w:szCs w:val="24"/>
        </w:rPr>
        <w:t>1.</w:t>
      </w:r>
      <w:r>
        <w:rPr>
          <w:rFonts w:ascii="宋体" w:hAnsi="宋体" w:hint="eastAsia"/>
          <w:color w:val="000000"/>
          <w:sz w:val="24"/>
          <w:szCs w:val="24"/>
        </w:rPr>
        <w:t>《</w:t>
      </w:r>
      <w:r>
        <w:rPr>
          <w:rFonts w:ascii="宋体" w:hAnsi="宋体" w:hint="eastAsia"/>
          <w:bCs/>
          <w:color w:val="000000"/>
          <w:sz w:val="24"/>
          <w:szCs w:val="24"/>
        </w:rPr>
        <w:t>分公司、非法人分支机构、营业单位登记（备案）申请书</w:t>
      </w:r>
      <w:r>
        <w:rPr>
          <w:rFonts w:ascii="宋体" w:hAnsi="宋体" w:hint="eastAsia"/>
          <w:color w:val="000000"/>
          <w:sz w:val="24"/>
          <w:szCs w:val="24"/>
        </w:rPr>
        <w:t>》。</w:t>
      </w:r>
    </w:p>
    <w:p w:rsidR="004814D4" w:rsidRDefault="004814D4" w:rsidP="004814D4">
      <w:pPr>
        <w:spacing w:line="440" w:lineRule="exact"/>
        <w:ind w:firstLineChars="200" w:firstLine="480"/>
        <w:rPr>
          <w:rFonts w:ascii="宋体"/>
          <w:color w:val="000000"/>
          <w:sz w:val="24"/>
          <w:szCs w:val="24"/>
          <w:lang w:val="zh-CN"/>
        </w:rPr>
      </w:pPr>
      <w:r>
        <w:rPr>
          <w:rFonts w:ascii="宋体" w:hAnsi="宋体"/>
          <w:color w:val="000000"/>
          <w:sz w:val="24"/>
          <w:szCs w:val="24"/>
        </w:rPr>
        <w:t>2</w:t>
      </w:r>
      <w:r>
        <w:rPr>
          <w:rFonts w:ascii="宋体" w:hAnsi="宋体" w:hint="eastAsia"/>
          <w:color w:val="000000"/>
          <w:sz w:val="24"/>
          <w:szCs w:val="24"/>
          <w:lang w:val="zh-CN"/>
        </w:rPr>
        <w:t>．变更事项相关证明文件</w:t>
      </w:r>
    </w:p>
    <w:p w:rsidR="004814D4" w:rsidRPr="00AC4254" w:rsidRDefault="004814D4" w:rsidP="004814D4">
      <w:pPr>
        <w:pStyle w:val="New"/>
        <w:widowControl/>
        <w:adjustRightInd w:val="0"/>
        <w:snapToGrid w:val="0"/>
        <w:spacing w:line="440" w:lineRule="exact"/>
        <w:jc w:val="left"/>
        <w:rPr>
          <w:rFonts w:ascii="宋体"/>
          <w:color w:val="FF0000"/>
          <w:sz w:val="24"/>
          <w:szCs w:val="24"/>
          <w:u w:val="single"/>
        </w:rPr>
      </w:pPr>
      <w:r>
        <w:rPr>
          <w:rFonts w:ascii="宋体" w:hAnsi="宋体" w:hint="eastAsia"/>
          <w:bCs/>
          <w:color w:val="000000"/>
          <w:sz w:val="24"/>
          <w:szCs w:val="24"/>
        </w:rPr>
        <w:t>◆</w:t>
      </w:r>
      <w:r>
        <w:rPr>
          <w:rFonts w:ascii="宋体" w:hAnsi="宋体" w:hint="eastAsia"/>
          <w:color w:val="000000"/>
          <w:sz w:val="24"/>
          <w:szCs w:val="24"/>
          <w:lang w:val="zh-CN"/>
        </w:rPr>
        <w:t>变更名称的，</w:t>
      </w:r>
      <w:r>
        <w:rPr>
          <w:rFonts w:ascii="宋体" w:hAnsi="宋体" w:hint="eastAsia"/>
          <w:sz w:val="24"/>
          <w:szCs w:val="24"/>
        </w:rPr>
        <w:t>应当向其登记机关提出申请。申请名称超出登记机关管辖权限的，由登记机关向有该名称核准权的上级登记机关申报。</w:t>
      </w:r>
      <w:r>
        <w:rPr>
          <w:rFonts w:ascii="宋体" w:hAnsi="Courier New" w:hint="eastAsia"/>
          <w:color w:val="000000"/>
          <w:sz w:val="24"/>
          <w:szCs w:val="24"/>
        </w:rPr>
        <w:t>通过名称自主申报系统取得拟变更名称的，提交自主申报名称信用承诺书。</w:t>
      </w:r>
    </w:p>
    <w:p w:rsidR="004814D4" w:rsidRDefault="004814D4" w:rsidP="004814D4">
      <w:pPr>
        <w:pStyle w:val="New"/>
        <w:widowControl/>
        <w:adjustRightInd w:val="0"/>
        <w:snapToGrid w:val="0"/>
        <w:spacing w:line="440" w:lineRule="exact"/>
        <w:ind w:firstLineChars="200" w:firstLine="480"/>
        <w:jc w:val="left"/>
        <w:rPr>
          <w:rFonts w:ascii="宋体"/>
          <w:sz w:val="24"/>
          <w:szCs w:val="22"/>
        </w:rPr>
      </w:pPr>
      <w:r>
        <w:rPr>
          <w:rFonts w:ascii="宋体" w:hAnsi="宋体" w:hint="eastAsia"/>
          <w:sz w:val="24"/>
          <w:szCs w:val="24"/>
        </w:rPr>
        <w:t>提交变更后个人独资企业营业执照复印件。</w:t>
      </w:r>
    </w:p>
    <w:p w:rsidR="004814D4" w:rsidRDefault="004814D4" w:rsidP="004814D4">
      <w:pPr>
        <w:pStyle w:val="New"/>
        <w:widowControl/>
        <w:adjustRightInd w:val="0"/>
        <w:snapToGrid w:val="0"/>
        <w:spacing w:line="440" w:lineRule="exact"/>
        <w:ind w:firstLineChars="200" w:firstLine="480"/>
        <w:jc w:val="left"/>
        <w:rPr>
          <w:rFonts w:ascii="宋体"/>
          <w:sz w:val="24"/>
          <w:szCs w:val="22"/>
        </w:rPr>
      </w:pPr>
      <w:r>
        <w:rPr>
          <w:rFonts w:ascii="宋体" w:hAnsi="宋体" w:hint="eastAsia"/>
          <w:bCs/>
          <w:color w:val="000000"/>
          <w:sz w:val="24"/>
          <w:szCs w:val="24"/>
        </w:rPr>
        <w:t>◆</w:t>
      </w:r>
      <w:r>
        <w:rPr>
          <w:rFonts w:ascii="宋体" w:hAnsi="宋体" w:hint="eastAsia"/>
          <w:bCs/>
          <w:sz w:val="24"/>
        </w:rPr>
        <w:t>变更负责人的，提交投资人免去原分支机构负责人的文件、委派新任分支机构负责人文件及其身份证件复印件（在申请书中粘贴身份证复印件和签署确认委派、免职信息即可</w:t>
      </w:r>
      <w:r>
        <w:rPr>
          <w:rFonts w:ascii="宋体" w:hAnsi="宋体"/>
          <w:bCs/>
          <w:sz w:val="24"/>
        </w:rPr>
        <w:t>)</w:t>
      </w:r>
      <w:r>
        <w:rPr>
          <w:rFonts w:ascii="宋体" w:hAnsi="宋体" w:hint="eastAsia"/>
          <w:bCs/>
          <w:sz w:val="24"/>
        </w:rPr>
        <w:t>。</w:t>
      </w:r>
    </w:p>
    <w:p w:rsidR="004814D4" w:rsidRDefault="004814D4" w:rsidP="004814D4">
      <w:pPr>
        <w:widowControl/>
        <w:spacing w:line="440" w:lineRule="exact"/>
        <w:ind w:firstLineChars="200" w:firstLine="480"/>
        <w:rPr>
          <w:rFonts w:ascii="宋体"/>
          <w:bCs/>
          <w:color w:val="000000"/>
          <w:sz w:val="24"/>
          <w:szCs w:val="24"/>
        </w:rPr>
      </w:pPr>
      <w:r>
        <w:rPr>
          <w:rFonts w:ascii="宋体" w:hAnsi="宋体" w:hint="eastAsia"/>
          <w:bCs/>
          <w:color w:val="000000"/>
          <w:sz w:val="24"/>
          <w:szCs w:val="24"/>
        </w:rPr>
        <w:t>◆变更经营场所的，提交</w:t>
      </w:r>
      <w:r>
        <w:rPr>
          <w:rFonts w:ascii="宋体" w:hAnsi="宋体" w:hint="eastAsia"/>
          <w:color w:val="000000"/>
          <w:sz w:val="24"/>
          <w:szCs w:val="24"/>
          <w:lang w:val="zh-CN"/>
        </w:rPr>
        <w:t>变更后</w:t>
      </w:r>
      <w:r>
        <w:rPr>
          <w:rFonts w:ascii="宋体" w:hAnsi="宋体" w:hint="eastAsia"/>
          <w:bCs/>
          <w:color w:val="000000"/>
          <w:sz w:val="24"/>
          <w:szCs w:val="24"/>
        </w:rPr>
        <w:t>的经营场所使用证明。</w:t>
      </w:r>
    </w:p>
    <w:p w:rsidR="004814D4" w:rsidRDefault="004814D4" w:rsidP="004814D4">
      <w:pPr>
        <w:widowControl/>
        <w:spacing w:line="440" w:lineRule="exact"/>
        <w:ind w:firstLineChars="200" w:firstLine="480"/>
        <w:rPr>
          <w:rFonts w:ascii="宋体" w:cs="宋体"/>
          <w:color w:val="000000"/>
          <w:sz w:val="24"/>
          <w:szCs w:val="24"/>
        </w:rPr>
      </w:pPr>
      <w:r>
        <w:rPr>
          <w:rFonts w:ascii="宋体" w:hAnsi="宋体" w:hint="eastAsia"/>
          <w:bCs/>
          <w:color w:val="000000"/>
          <w:sz w:val="24"/>
          <w:szCs w:val="24"/>
        </w:rPr>
        <w:t>◆</w:t>
      </w:r>
      <w:r>
        <w:rPr>
          <w:rFonts w:ascii="宋体" w:hAnsi="宋体"/>
          <w:bCs/>
          <w:color w:val="000000"/>
          <w:sz w:val="24"/>
          <w:szCs w:val="24"/>
        </w:rPr>
        <w:t xml:space="preserve"> </w:t>
      </w:r>
      <w:r>
        <w:rPr>
          <w:rFonts w:ascii="宋体" w:hAnsi="宋体" w:hint="eastAsia"/>
          <w:bCs/>
          <w:color w:val="000000"/>
          <w:sz w:val="24"/>
          <w:szCs w:val="24"/>
        </w:rPr>
        <w:t>变更投资人姓名和居所的，提交投资人姓名和居所变更证明，</w:t>
      </w:r>
      <w:r>
        <w:rPr>
          <w:rFonts w:ascii="宋体" w:hAnsi="宋体" w:cs="宋体" w:hint="eastAsia"/>
          <w:color w:val="000000"/>
          <w:sz w:val="24"/>
          <w:szCs w:val="24"/>
        </w:rPr>
        <w:t>变更后的身份证明复印件。</w:t>
      </w:r>
      <w:r>
        <w:rPr>
          <w:rFonts w:ascii="宋体" w:hAnsi="宋体"/>
          <w:sz w:val="24"/>
          <w:szCs w:val="24"/>
        </w:rPr>
        <w:t xml:space="preserve"> </w:t>
      </w:r>
    </w:p>
    <w:p w:rsidR="004814D4" w:rsidRDefault="004814D4" w:rsidP="004814D4">
      <w:pPr>
        <w:spacing w:line="440" w:lineRule="exact"/>
        <w:ind w:firstLineChars="200" w:firstLine="480"/>
        <w:rPr>
          <w:rFonts w:ascii="宋体" w:cs="宋体"/>
          <w:bCs/>
          <w:color w:val="000000"/>
          <w:sz w:val="24"/>
          <w:szCs w:val="24"/>
        </w:rPr>
      </w:pPr>
      <w:r>
        <w:rPr>
          <w:rFonts w:ascii="宋体" w:hAnsi="宋体" w:hint="eastAsia"/>
          <w:bCs/>
          <w:color w:val="000000"/>
          <w:sz w:val="24"/>
          <w:szCs w:val="24"/>
        </w:rPr>
        <w:t>◆变更经营范围的，涉及</w:t>
      </w:r>
      <w:r>
        <w:rPr>
          <w:rFonts w:ascii="宋体" w:hAnsi="宋体" w:cs="宋体" w:hint="eastAsia"/>
          <w:bCs/>
          <w:color w:val="000000"/>
          <w:sz w:val="24"/>
          <w:szCs w:val="24"/>
        </w:rPr>
        <w:t>从事法律、行政法规规定必须报经有关部门审批的</w:t>
      </w:r>
      <w:r>
        <w:rPr>
          <w:rFonts w:ascii="宋体" w:hAnsi="宋体" w:cs="宋体" w:hint="eastAsia"/>
          <w:bCs/>
          <w:color w:val="000000"/>
          <w:sz w:val="24"/>
          <w:szCs w:val="24"/>
        </w:rPr>
        <w:lastRenderedPageBreak/>
        <w:t>业务的，提交有关批准文件复印件。提交个人独资企业营业执照复印件。</w:t>
      </w:r>
    </w:p>
    <w:p w:rsidR="004814D4" w:rsidRDefault="004814D4" w:rsidP="004814D4">
      <w:pPr>
        <w:spacing w:line="440" w:lineRule="exact"/>
        <w:ind w:firstLineChars="150" w:firstLine="360"/>
        <w:rPr>
          <w:rFonts w:ascii="宋体"/>
          <w:color w:val="000000"/>
          <w:sz w:val="24"/>
          <w:szCs w:val="24"/>
        </w:rPr>
      </w:pPr>
      <w:r>
        <w:rPr>
          <w:rFonts w:ascii="宋体" w:hAnsi="宋体"/>
          <w:bCs/>
          <w:color w:val="000000"/>
          <w:sz w:val="24"/>
          <w:szCs w:val="24"/>
        </w:rPr>
        <w:t xml:space="preserve"> </w:t>
      </w:r>
      <w:r>
        <w:rPr>
          <w:rFonts w:ascii="宋体" w:hAnsi="宋体" w:hint="eastAsia"/>
          <w:bCs/>
          <w:color w:val="000000"/>
          <w:sz w:val="24"/>
          <w:szCs w:val="24"/>
        </w:rPr>
        <w:t>其他登记事项变更的，</w:t>
      </w:r>
      <w:r>
        <w:rPr>
          <w:rFonts w:ascii="宋体" w:hAnsi="宋体" w:hint="eastAsia"/>
          <w:color w:val="000000"/>
          <w:sz w:val="24"/>
          <w:szCs w:val="24"/>
        </w:rPr>
        <w:t>无需提交材料。</w:t>
      </w:r>
    </w:p>
    <w:p w:rsidR="004814D4" w:rsidRDefault="004814D4" w:rsidP="004814D4">
      <w:pPr>
        <w:widowControl/>
        <w:spacing w:line="440" w:lineRule="exact"/>
        <w:ind w:firstLineChars="200" w:firstLine="480"/>
        <w:rPr>
          <w:color w:val="FF0000"/>
          <w:sz w:val="24"/>
          <w:szCs w:val="24"/>
        </w:rPr>
      </w:pPr>
      <w:r>
        <w:rPr>
          <w:rFonts w:ascii="宋体" w:hAnsi="宋体"/>
          <w:bCs/>
          <w:color w:val="000000"/>
          <w:sz w:val="24"/>
          <w:szCs w:val="24"/>
        </w:rPr>
        <w:t>3</w:t>
      </w:r>
      <w:r>
        <w:rPr>
          <w:rFonts w:ascii="宋体"/>
          <w:bCs/>
          <w:color w:val="000000"/>
          <w:sz w:val="24"/>
          <w:szCs w:val="24"/>
        </w:rPr>
        <w:t>.</w:t>
      </w:r>
      <w:r>
        <w:rPr>
          <w:rFonts w:ascii="宋体" w:hAnsi="宋体" w:hint="eastAsia"/>
          <w:color w:val="000000"/>
          <w:sz w:val="24"/>
          <w:szCs w:val="24"/>
        </w:rPr>
        <w:t>已领取纸质版营业执照的缴回营业执照正、副本（</w:t>
      </w:r>
      <w:r>
        <w:rPr>
          <w:rFonts w:ascii="宋体" w:hAnsi="宋体" w:hint="eastAsia"/>
          <w:bCs/>
          <w:sz w:val="24"/>
        </w:rPr>
        <w:t>申请变更的登记事项涉及到营业执照内容的</w:t>
      </w:r>
      <w:r>
        <w:rPr>
          <w:rFonts w:ascii="宋体" w:hAnsi="宋体" w:hint="eastAsia"/>
          <w:color w:val="000000"/>
          <w:sz w:val="24"/>
          <w:szCs w:val="24"/>
        </w:rPr>
        <w:t>）。</w:t>
      </w:r>
    </w:p>
    <w:p w:rsidR="004814D4" w:rsidRDefault="004814D4" w:rsidP="004814D4">
      <w:pPr>
        <w:widowControl/>
        <w:spacing w:line="440" w:lineRule="exact"/>
        <w:rPr>
          <w:rFonts w:ascii="宋体"/>
          <w:b/>
          <w:sz w:val="24"/>
          <w:szCs w:val="24"/>
        </w:rPr>
      </w:pPr>
    </w:p>
    <w:p w:rsidR="004814D4" w:rsidRDefault="004814D4" w:rsidP="004814D4">
      <w:pPr>
        <w:widowControl/>
        <w:spacing w:line="440" w:lineRule="exact"/>
        <w:rPr>
          <w:rFonts w:ascii="宋体"/>
          <w:b/>
          <w:sz w:val="24"/>
          <w:szCs w:val="24"/>
        </w:rPr>
      </w:pPr>
      <w:r>
        <w:rPr>
          <w:rFonts w:ascii="宋体" w:hAnsi="宋体"/>
          <w:b/>
          <w:sz w:val="24"/>
          <w:szCs w:val="24"/>
        </w:rPr>
        <w:t xml:space="preserve">    </w:t>
      </w:r>
      <w:r>
        <w:rPr>
          <w:rFonts w:ascii="宋体" w:hAnsi="宋体" w:hint="eastAsia"/>
          <w:b/>
          <w:sz w:val="24"/>
          <w:szCs w:val="24"/>
        </w:rPr>
        <w:t>注：</w:t>
      </w:r>
    </w:p>
    <w:p w:rsidR="004814D4" w:rsidRDefault="004814D4" w:rsidP="004814D4">
      <w:pPr>
        <w:widowControl/>
        <w:numPr>
          <w:ilvl w:val="0"/>
          <w:numId w:val="5"/>
        </w:numPr>
        <w:tabs>
          <w:tab w:val="clear" w:pos="312"/>
        </w:tabs>
        <w:spacing w:line="440" w:lineRule="exact"/>
        <w:ind w:left="480"/>
        <w:rPr>
          <w:rFonts w:ascii="宋体"/>
          <w:sz w:val="24"/>
          <w:szCs w:val="24"/>
        </w:rPr>
      </w:pPr>
      <w:r>
        <w:rPr>
          <w:rFonts w:ascii="宋体" w:hAnsi="宋体" w:hint="eastAsia"/>
          <w:sz w:val="24"/>
          <w:szCs w:val="24"/>
        </w:rPr>
        <w:t>依照《个人独资企业法》、《个人独资企业登记管理办法》设立的个人独</w:t>
      </w:r>
    </w:p>
    <w:p w:rsidR="004814D4" w:rsidRDefault="004814D4" w:rsidP="004814D4">
      <w:pPr>
        <w:widowControl/>
        <w:spacing w:line="440" w:lineRule="exact"/>
        <w:rPr>
          <w:rFonts w:ascii="宋体"/>
          <w:sz w:val="24"/>
          <w:szCs w:val="24"/>
        </w:rPr>
      </w:pPr>
      <w:r>
        <w:rPr>
          <w:rFonts w:ascii="宋体" w:hAnsi="宋体" w:hint="eastAsia"/>
          <w:sz w:val="24"/>
          <w:szCs w:val="24"/>
        </w:rPr>
        <w:t>资企业分支机构办理变更登记适用本规范。</w:t>
      </w:r>
    </w:p>
    <w:p w:rsidR="004814D4" w:rsidRDefault="004814D4" w:rsidP="004814D4">
      <w:pPr>
        <w:widowControl/>
        <w:spacing w:line="440" w:lineRule="exact"/>
        <w:ind w:left="480"/>
        <w:rPr>
          <w:rFonts w:ascii="宋体"/>
          <w:sz w:val="24"/>
          <w:szCs w:val="24"/>
        </w:rPr>
      </w:pPr>
    </w:p>
    <w:p w:rsidR="004814D4" w:rsidRDefault="004814D4" w:rsidP="004814D4">
      <w:pPr>
        <w:pStyle w:val="4"/>
      </w:pPr>
      <w:r>
        <w:t xml:space="preserve">  </w:t>
      </w:r>
      <w:bookmarkStart w:id="212" w:name="_Toc1572858"/>
      <w:bookmarkStart w:id="213" w:name="_Toc2003761"/>
      <w:bookmarkStart w:id="214" w:name="_Toc2259183"/>
      <w:r>
        <w:rPr>
          <w:rFonts w:hint="eastAsia"/>
        </w:rPr>
        <w:t>【</w:t>
      </w:r>
      <w:r>
        <w:t>35</w:t>
      </w:r>
      <w:r>
        <w:rPr>
          <w:rFonts w:hint="eastAsia"/>
        </w:rPr>
        <w:t>】个人独资企业分支机构注销登记提交材料规范</w:t>
      </w:r>
      <w:bookmarkEnd w:id="212"/>
      <w:bookmarkEnd w:id="213"/>
      <w:bookmarkEnd w:id="214"/>
    </w:p>
    <w:p w:rsidR="004814D4" w:rsidRDefault="004814D4" w:rsidP="004814D4">
      <w:pPr>
        <w:spacing w:line="440" w:lineRule="exact"/>
        <w:rPr>
          <w:rFonts w:ascii="宋体"/>
          <w:bCs/>
          <w:color w:val="000000"/>
          <w:sz w:val="24"/>
          <w:szCs w:val="24"/>
        </w:rPr>
      </w:pPr>
      <w:r>
        <w:rPr>
          <w:rFonts w:ascii="宋体" w:hAnsi="宋体"/>
          <w:bCs/>
          <w:sz w:val="24"/>
          <w:szCs w:val="24"/>
        </w:rPr>
        <w:t xml:space="preserve">    1.</w:t>
      </w:r>
      <w:r>
        <w:rPr>
          <w:rFonts w:ascii="宋体" w:hAnsi="宋体" w:hint="eastAsia"/>
          <w:sz w:val="24"/>
          <w:szCs w:val="24"/>
        </w:rPr>
        <w:t>《分公司、非法人分支机构、营业单位登记（备案）申请书</w:t>
      </w:r>
      <w:r>
        <w:rPr>
          <w:rFonts w:ascii="宋体" w:hAnsi="宋体" w:hint="eastAsia"/>
          <w:color w:val="000000"/>
          <w:sz w:val="24"/>
          <w:szCs w:val="24"/>
        </w:rPr>
        <w:t>》</w:t>
      </w:r>
      <w:r>
        <w:rPr>
          <w:rFonts w:ascii="宋体" w:hAnsi="宋体" w:hint="eastAsia"/>
          <w:bCs/>
          <w:color w:val="000000"/>
          <w:sz w:val="24"/>
          <w:szCs w:val="24"/>
        </w:rPr>
        <w:t>。</w:t>
      </w:r>
    </w:p>
    <w:p w:rsidR="004814D4" w:rsidRDefault="004814D4" w:rsidP="004814D4">
      <w:pPr>
        <w:widowControl/>
        <w:spacing w:line="440" w:lineRule="exact"/>
        <w:rPr>
          <w:rFonts w:ascii="宋体"/>
          <w:bCs/>
          <w:color w:val="000000"/>
          <w:sz w:val="24"/>
          <w:szCs w:val="24"/>
        </w:rPr>
      </w:pPr>
      <w:r>
        <w:rPr>
          <w:rFonts w:ascii="宋体" w:hAnsi="宋体"/>
          <w:bCs/>
          <w:color w:val="000000"/>
          <w:sz w:val="24"/>
          <w:szCs w:val="24"/>
        </w:rPr>
        <w:t xml:space="preserve">    2</w:t>
      </w:r>
      <w:r>
        <w:rPr>
          <w:rFonts w:ascii="宋体"/>
          <w:bCs/>
          <w:color w:val="000000"/>
          <w:sz w:val="24"/>
          <w:szCs w:val="24"/>
        </w:rPr>
        <w:t>.</w:t>
      </w:r>
      <w:r>
        <w:rPr>
          <w:rFonts w:ascii="宋体" w:hAnsi="宋体" w:hint="eastAsia"/>
          <w:bCs/>
          <w:color w:val="000000"/>
          <w:sz w:val="24"/>
          <w:szCs w:val="24"/>
        </w:rPr>
        <w:t>清算人申请注销登记的，应提交人民法院指定其为清算人的证明。</w:t>
      </w:r>
    </w:p>
    <w:p w:rsidR="004814D4" w:rsidRDefault="004814D4" w:rsidP="004814D4">
      <w:pPr>
        <w:widowControl/>
        <w:spacing w:line="440" w:lineRule="exact"/>
        <w:ind w:firstLineChars="200" w:firstLine="480"/>
        <w:rPr>
          <w:rFonts w:ascii="宋体"/>
          <w:color w:val="000000"/>
          <w:sz w:val="24"/>
          <w:szCs w:val="24"/>
        </w:rPr>
      </w:pPr>
      <w:r>
        <w:rPr>
          <w:rFonts w:ascii="宋体" w:hAnsi="宋体"/>
          <w:bCs/>
          <w:color w:val="000000"/>
          <w:sz w:val="24"/>
          <w:szCs w:val="24"/>
        </w:rPr>
        <w:t>3</w:t>
      </w:r>
      <w:r>
        <w:rPr>
          <w:rFonts w:ascii="宋体"/>
          <w:bCs/>
          <w:color w:val="000000"/>
          <w:sz w:val="24"/>
          <w:szCs w:val="24"/>
        </w:rPr>
        <w:t>.</w:t>
      </w:r>
      <w:r>
        <w:rPr>
          <w:rFonts w:ascii="宋体" w:hAnsi="宋体" w:hint="eastAsia"/>
          <w:color w:val="000000"/>
          <w:sz w:val="24"/>
          <w:szCs w:val="24"/>
        </w:rPr>
        <w:t>已领取纸质版营业执照的缴回营业执照正、副本。</w:t>
      </w:r>
    </w:p>
    <w:p w:rsidR="004814D4" w:rsidRDefault="004814D4" w:rsidP="004814D4">
      <w:pPr>
        <w:widowControl/>
        <w:spacing w:line="440" w:lineRule="exact"/>
        <w:rPr>
          <w:rFonts w:ascii="宋体"/>
          <w:bCs/>
          <w:sz w:val="24"/>
          <w:szCs w:val="24"/>
        </w:rPr>
      </w:pPr>
    </w:p>
    <w:p w:rsidR="004814D4" w:rsidRDefault="004814D4" w:rsidP="004814D4">
      <w:pPr>
        <w:widowControl/>
        <w:spacing w:line="440" w:lineRule="exact"/>
        <w:rPr>
          <w:rFonts w:ascii="宋体"/>
          <w:b/>
          <w:sz w:val="24"/>
          <w:szCs w:val="24"/>
        </w:rPr>
      </w:pPr>
      <w:r>
        <w:rPr>
          <w:rFonts w:ascii="宋体" w:hAnsi="宋体"/>
          <w:b/>
          <w:bCs/>
          <w:sz w:val="24"/>
          <w:szCs w:val="24"/>
        </w:rPr>
        <w:t xml:space="preserve">    </w:t>
      </w:r>
      <w:r>
        <w:rPr>
          <w:rFonts w:ascii="宋体" w:hAnsi="宋体" w:hint="eastAsia"/>
          <w:b/>
          <w:sz w:val="24"/>
          <w:szCs w:val="24"/>
        </w:rPr>
        <w:t>注：</w:t>
      </w:r>
    </w:p>
    <w:p w:rsidR="004814D4" w:rsidRDefault="004814D4" w:rsidP="004814D4">
      <w:pPr>
        <w:widowControl/>
        <w:numPr>
          <w:ilvl w:val="0"/>
          <w:numId w:val="6"/>
        </w:numPr>
        <w:spacing w:line="440" w:lineRule="exact"/>
        <w:ind w:firstLineChars="200" w:firstLine="480"/>
        <w:rPr>
          <w:rFonts w:ascii="宋体"/>
          <w:sz w:val="24"/>
          <w:szCs w:val="24"/>
        </w:rPr>
      </w:pPr>
      <w:r>
        <w:rPr>
          <w:rFonts w:ascii="宋体" w:hAnsi="宋体" w:hint="eastAsia"/>
          <w:sz w:val="24"/>
          <w:szCs w:val="24"/>
        </w:rPr>
        <w:t>依照《个人独资企业法》、《个人独资企业登记管理办法》设立的个人独资企业分支机构办理注销登记适用本规范。</w:t>
      </w:r>
    </w:p>
    <w:p w:rsidR="004814D4" w:rsidRDefault="004814D4" w:rsidP="004814D4">
      <w:pPr>
        <w:widowControl/>
        <w:spacing w:line="440" w:lineRule="exact"/>
        <w:rPr>
          <w:rFonts w:ascii="宋体"/>
          <w:sz w:val="24"/>
          <w:szCs w:val="24"/>
        </w:rPr>
      </w:pPr>
    </w:p>
    <w:p w:rsidR="004814D4" w:rsidRPr="00606DEA" w:rsidRDefault="004814D4" w:rsidP="004814D4">
      <w:pPr>
        <w:pStyle w:val="1"/>
      </w:pPr>
      <w:bookmarkStart w:id="215" w:name="_Toc1571254"/>
      <w:bookmarkStart w:id="216" w:name="_Toc1571315"/>
      <w:bookmarkStart w:id="217" w:name="_Toc1572859"/>
      <w:bookmarkStart w:id="218" w:name="_Toc2003762"/>
      <w:bookmarkStart w:id="219" w:name="_Toc2259184"/>
      <w:r w:rsidRPr="00606DEA">
        <w:rPr>
          <w:rFonts w:hint="eastAsia"/>
        </w:rPr>
        <w:t>第</w:t>
      </w:r>
      <w:r>
        <w:rPr>
          <w:rFonts w:hint="eastAsia"/>
        </w:rPr>
        <w:t>三</w:t>
      </w:r>
      <w:r w:rsidRPr="00606DEA">
        <w:rPr>
          <w:rFonts w:hint="eastAsia"/>
        </w:rPr>
        <w:t>部分</w:t>
      </w:r>
      <w:r w:rsidRPr="00606DEA">
        <w:t xml:space="preserve"> </w:t>
      </w:r>
      <w:r w:rsidRPr="00606DEA">
        <w:rPr>
          <w:rFonts w:hint="eastAsia"/>
        </w:rPr>
        <w:t>外商投资企业登记提交材料规范</w:t>
      </w:r>
      <w:bookmarkEnd w:id="215"/>
      <w:bookmarkEnd w:id="216"/>
      <w:bookmarkEnd w:id="217"/>
      <w:bookmarkEnd w:id="218"/>
      <w:bookmarkEnd w:id="219"/>
    </w:p>
    <w:p w:rsidR="004814D4" w:rsidRDefault="004814D4" w:rsidP="004814D4">
      <w:pPr>
        <w:tabs>
          <w:tab w:val="left" w:pos="916"/>
        </w:tabs>
        <w:spacing w:line="400" w:lineRule="exact"/>
        <w:ind w:firstLineChars="200" w:firstLine="643"/>
        <w:jc w:val="left"/>
        <w:rPr>
          <w:rFonts w:ascii="黑体" w:eastAsia="黑体" w:hAnsi="黑体"/>
          <w:b/>
          <w:sz w:val="32"/>
        </w:rPr>
      </w:pPr>
    </w:p>
    <w:p w:rsidR="004814D4" w:rsidRPr="00FB3A52" w:rsidRDefault="004814D4" w:rsidP="004814D4">
      <w:pPr>
        <w:pStyle w:val="2"/>
      </w:pPr>
      <w:bookmarkStart w:id="220" w:name="_Toc1572860"/>
      <w:bookmarkStart w:id="221" w:name="_Toc2003763"/>
      <w:bookmarkStart w:id="222" w:name="_Toc2259185"/>
      <w:r w:rsidRPr="00FB3A52">
        <w:rPr>
          <w:rFonts w:hint="eastAsia"/>
        </w:rPr>
        <w:t>一、外商投资企业登记提交材料规范</w:t>
      </w:r>
      <w:bookmarkEnd w:id="220"/>
      <w:bookmarkEnd w:id="221"/>
      <w:bookmarkEnd w:id="222"/>
    </w:p>
    <w:p w:rsidR="004814D4" w:rsidRDefault="004814D4" w:rsidP="004814D4">
      <w:pPr>
        <w:widowControl/>
        <w:spacing w:line="440" w:lineRule="exact"/>
        <w:jc w:val="left"/>
        <w:rPr>
          <w:rFonts w:ascii="黑体" w:eastAsia="黑体" w:hAnsi="黑体" w:cs="宋体"/>
          <w:b/>
          <w:sz w:val="32"/>
          <w:szCs w:val="32"/>
        </w:rPr>
      </w:pPr>
    </w:p>
    <w:p w:rsidR="004814D4" w:rsidRPr="0061730D" w:rsidRDefault="004814D4" w:rsidP="004814D4">
      <w:pPr>
        <w:pStyle w:val="4"/>
      </w:pPr>
      <w:bookmarkStart w:id="223" w:name="_Toc1572861"/>
      <w:bookmarkStart w:id="224" w:name="_Toc2003764"/>
      <w:bookmarkStart w:id="225" w:name="_Toc2259186"/>
      <w:r w:rsidRPr="0061730D">
        <w:rPr>
          <w:rFonts w:hint="eastAsia"/>
        </w:rPr>
        <w:t>【</w:t>
      </w:r>
      <w:r w:rsidRPr="0061730D">
        <w:t>3</w:t>
      </w:r>
      <w:r>
        <w:t>6</w:t>
      </w:r>
      <w:r w:rsidRPr="0061730D">
        <w:rPr>
          <w:rFonts w:hint="eastAsia"/>
        </w:rPr>
        <w:t>】</w:t>
      </w:r>
      <w:r w:rsidRPr="0061730D">
        <w:t xml:space="preserve"> </w:t>
      </w:r>
      <w:r w:rsidRPr="0061730D">
        <w:rPr>
          <w:rFonts w:hint="eastAsia"/>
        </w:rPr>
        <w:t>外商投资企业设立登记提交材料规范</w:t>
      </w:r>
      <w:bookmarkEnd w:id="223"/>
      <w:bookmarkEnd w:id="224"/>
      <w:bookmarkEnd w:id="225"/>
    </w:p>
    <w:p w:rsidR="004814D4" w:rsidRPr="00550C47" w:rsidRDefault="004814D4" w:rsidP="004814D4">
      <w:pPr>
        <w:tabs>
          <w:tab w:val="left" w:pos="804"/>
        </w:tabs>
        <w:spacing w:line="400" w:lineRule="exact"/>
        <w:ind w:firstLineChars="200" w:firstLine="480"/>
        <w:jc w:val="left"/>
        <w:rPr>
          <w:rFonts w:ascii="宋体"/>
          <w:sz w:val="24"/>
          <w:szCs w:val="24"/>
        </w:rPr>
      </w:pPr>
      <w:r w:rsidRPr="00550C47">
        <w:rPr>
          <w:rFonts w:ascii="宋体" w:hAnsi="宋体"/>
          <w:sz w:val="24"/>
          <w:szCs w:val="24"/>
        </w:rPr>
        <w:t>1.</w:t>
      </w:r>
      <w:r w:rsidRPr="00550C47">
        <w:rPr>
          <w:rFonts w:ascii="宋体" w:hAnsi="宋体" w:hint="eastAsia"/>
          <w:sz w:val="24"/>
          <w:szCs w:val="24"/>
        </w:rPr>
        <w:t>《公司登记（备案）申请书》（外商投资的公司填写）</w:t>
      </w:r>
      <w:r w:rsidRPr="00550C47">
        <w:rPr>
          <w:rFonts w:ascii="宋体" w:hAnsi="宋体"/>
          <w:sz w:val="24"/>
          <w:szCs w:val="24"/>
        </w:rPr>
        <w:t>/</w:t>
      </w:r>
      <w:r w:rsidRPr="00550C47">
        <w:rPr>
          <w:rFonts w:ascii="宋体" w:hAnsi="宋体" w:hint="eastAsia"/>
          <w:sz w:val="24"/>
          <w:szCs w:val="24"/>
        </w:rPr>
        <w:t>《非公司外资企业登记（备案）申请书》（非公司外商投资企业填写）。</w:t>
      </w:r>
    </w:p>
    <w:p w:rsidR="004814D4" w:rsidRPr="00550C47" w:rsidRDefault="004814D4" w:rsidP="004814D4">
      <w:pPr>
        <w:tabs>
          <w:tab w:val="left" w:pos="804"/>
        </w:tabs>
        <w:spacing w:line="400" w:lineRule="exact"/>
        <w:ind w:firstLineChars="200" w:firstLine="480"/>
        <w:jc w:val="left"/>
        <w:rPr>
          <w:rFonts w:ascii="宋体"/>
          <w:sz w:val="24"/>
          <w:szCs w:val="24"/>
        </w:rPr>
      </w:pPr>
      <w:r w:rsidRPr="00550C47">
        <w:rPr>
          <w:rFonts w:ascii="宋体" w:hAnsi="宋体"/>
          <w:sz w:val="24"/>
          <w:szCs w:val="24"/>
        </w:rPr>
        <w:lastRenderedPageBreak/>
        <w:t>2.</w:t>
      </w:r>
      <w:r w:rsidRPr="00550C47">
        <w:rPr>
          <w:rFonts w:ascii="宋体" w:hAnsi="宋体" w:hint="eastAsia"/>
          <w:sz w:val="24"/>
          <w:szCs w:val="24"/>
        </w:rPr>
        <w:t>公司章程、合同（合同仅限于依照《外资企业法》、《中外合作经营企业法》等法规申请设立的非公司外商投资企业提供）。公司章程、合同需投资各方法定代表人或其授权人签字、各投资方盖章的原件，投资者为自然人的由本人签字。涉及外商投资准入特别管理措施的企业应提交审批部门审批后的公司章程、合同。</w:t>
      </w:r>
    </w:p>
    <w:p w:rsidR="004814D4" w:rsidRDefault="004814D4" w:rsidP="004814D4">
      <w:pPr>
        <w:tabs>
          <w:tab w:val="left" w:pos="804"/>
        </w:tabs>
        <w:spacing w:line="400" w:lineRule="exact"/>
        <w:ind w:firstLineChars="200" w:firstLine="480"/>
        <w:jc w:val="left"/>
        <w:rPr>
          <w:rFonts w:ascii="宋体"/>
          <w:sz w:val="24"/>
          <w:szCs w:val="24"/>
        </w:rPr>
      </w:pPr>
      <w:r w:rsidRPr="00550C47">
        <w:rPr>
          <w:rFonts w:ascii="宋体" w:hAnsi="宋体"/>
          <w:sz w:val="24"/>
          <w:szCs w:val="24"/>
        </w:rPr>
        <w:t>3.</w:t>
      </w:r>
      <w:r w:rsidRPr="00550C47">
        <w:rPr>
          <w:rFonts w:ascii="宋体" w:hAnsi="宋体" w:hint="eastAsia"/>
          <w:sz w:val="24"/>
          <w:szCs w:val="24"/>
        </w:rPr>
        <w:t>投资者的主体资格证明或自然人身份证明。</w:t>
      </w:r>
    </w:p>
    <w:p w:rsidR="004814D4" w:rsidRPr="002E5393" w:rsidRDefault="004814D4" w:rsidP="004814D4">
      <w:pPr>
        <w:tabs>
          <w:tab w:val="left" w:pos="804"/>
        </w:tabs>
        <w:spacing w:line="400" w:lineRule="exact"/>
        <w:ind w:firstLineChars="200" w:firstLine="480"/>
        <w:jc w:val="left"/>
        <w:rPr>
          <w:rFonts w:ascii="宋体" w:hAnsi="Courier New" w:cs="Courier New"/>
          <w:sz w:val="24"/>
          <w:szCs w:val="24"/>
        </w:rPr>
      </w:pPr>
      <w:r w:rsidRPr="002E5393">
        <w:rPr>
          <w:rFonts w:ascii="宋体" w:hAnsi="Courier New" w:cs="Courier New" w:hint="eastAsia"/>
          <w:sz w:val="24"/>
          <w:szCs w:val="24"/>
        </w:rPr>
        <w:t>中方投资者应提交由本单位加盖公章的营业执照</w:t>
      </w:r>
      <w:r w:rsidRPr="002E5393">
        <w:rPr>
          <w:rFonts w:ascii="宋体" w:hAnsi="Courier New" w:cs="Courier New"/>
          <w:sz w:val="24"/>
          <w:szCs w:val="24"/>
        </w:rPr>
        <w:t>/</w:t>
      </w:r>
      <w:r w:rsidRPr="002E5393">
        <w:rPr>
          <w:rFonts w:ascii="宋体" w:hAnsi="Courier New" w:cs="Courier New" w:hint="eastAsia"/>
          <w:sz w:val="24"/>
          <w:szCs w:val="24"/>
        </w:rPr>
        <w:t>事业单位法人登记证书</w:t>
      </w:r>
      <w:r w:rsidRPr="002E5393">
        <w:rPr>
          <w:rFonts w:ascii="宋体" w:hAnsi="Courier New" w:cs="Courier New"/>
          <w:sz w:val="24"/>
          <w:szCs w:val="24"/>
        </w:rPr>
        <w:t>/</w:t>
      </w:r>
      <w:r w:rsidRPr="002E5393">
        <w:rPr>
          <w:rFonts w:ascii="宋体" w:hAnsi="Courier New" w:cs="Courier New" w:hint="eastAsia"/>
          <w:sz w:val="24"/>
          <w:szCs w:val="24"/>
        </w:rPr>
        <w:t>社会团体法人登记证</w:t>
      </w:r>
      <w:r w:rsidRPr="002E5393">
        <w:rPr>
          <w:rFonts w:ascii="宋体" w:hAnsi="Courier New" w:cs="Courier New"/>
          <w:sz w:val="24"/>
          <w:szCs w:val="24"/>
        </w:rPr>
        <w:t>/</w:t>
      </w:r>
      <w:r w:rsidRPr="002E5393">
        <w:rPr>
          <w:rFonts w:ascii="宋体" w:hAnsi="Courier New" w:cs="Courier New" w:hint="eastAsia"/>
          <w:sz w:val="24"/>
          <w:szCs w:val="24"/>
        </w:rPr>
        <w:t>民办非企业单位证书复印件作为主体资格证明。外方投资者为法人或机构的，主体资格证明应经其本国主管机关公证后送我国驻该国使（领）馆认证。如其本国与我国没有外交关系，则应当经与我国有外交关系的第三国驻该国使（领）馆认证，再由我国驻该第三国使（领）馆认证。某些国家的海外属地出具的文书，应先在该属地办妥公证，再经该国外交机构认证，最后由我国驻该国使（领）馆认证。香港、澳门和台湾地区投资者的主体资格证明应当按照专项规定或协议依法提供当地公证机构的公证文件。外方投资者为自然人的，提交经我国出入境管理部门确认并办妥签证和</w:t>
      </w:r>
      <w:proofErr w:type="gramStart"/>
      <w:r w:rsidRPr="002E5393">
        <w:rPr>
          <w:rFonts w:ascii="宋体" w:hAnsi="Courier New" w:cs="Courier New" w:hint="eastAsia"/>
          <w:sz w:val="24"/>
          <w:szCs w:val="24"/>
        </w:rPr>
        <w:t>入境入续的</w:t>
      </w:r>
      <w:proofErr w:type="gramEnd"/>
      <w:r w:rsidRPr="002E5393">
        <w:rPr>
          <w:rFonts w:ascii="宋体" w:hAnsi="Courier New" w:cs="Courier New" w:hint="eastAsia"/>
          <w:sz w:val="24"/>
          <w:szCs w:val="24"/>
        </w:rPr>
        <w:t>护照原件核对，</w:t>
      </w:r>
      <w:r w:rsidRPr="002E5393">
        <w:rPr>
          <w:rFonts w:ascii="宋体" w:hAnsi="Courier New" w:cs="Courier New"/>
          <w:sz w:val="24"/>
          <w:szCs w:val="24"/>
        </w:rPr>
        <w:t xml:space="preserve"> </w:t>
      </w:r>
      <w:r w:rsidRPr="002E5393">
        <w:rPr>
          <w:rFonts w:ascii="宋体" w:hAnsi="Courier New" w:cs="Courier New" w:hint="eastAsia"/>
          <w:sz w:val="24"/>
          <w:szCs w:val="24"/>
        </w:rPr>
        <w:t>台湾、香港、澳门地区投资者提交《台湾往来大陆通行证》</w:t>
      </w:r>
      <w:r w:rsidRPr="002E5393">
        <w:rPr>
          <w:rFonts w:ascii="宋体" w:hAnsi="Courier New" w:cs="Courier New"/>
          <w:sz w:val="24"/>
          <w:szCs w:val="24"/>
        </w:rPr>
        <w:t>/</w:t>
      </w:r>
      <w:r w:rsidRPr="002E5393">
        <w:rPr>
          <w:rFonts w:ascii="宋体" w:hAnsi="Courier New" w:cs="Courier New" w:hint="eastAsia"/>
          <w:sz w:val="24"/>
          <w:szCs w:val="24"/>
        </w:rPr>
        <w:t>《港澳居民来往内地通行证》原件核对，免于提交公证和认证文件。</w:t>
      </w:r>
      <w:r w:rsidRPr="002E5393">
        <w:rPr>
          <w:rFonts w:ascii="宋体" w:hAnsi="Courier New" w:cs="Courier New"/>
          <w:sz w:val="24"/>
          <w:szCs w:val="24"/>
        </w:rPr>
        <w:t> </w:t>
      </w:r>
    </w:p>
    <w:p w:rsidR="004814D4" w:rsidRPr="00550C47" w:rsidRDefault="004814D4" w:rsidP="004814D4">
      <w:pPr>
        <w:tabs>
          <w:tab w:val="left" w:pos="804"/>
        </w:tabs>
        <w:spacing w:line="400" w:lineRule="exact"/>
        <w:ind w:firstLineChars="200" w:firstLine="480"/>
        <w:jc w:val="left"/>
        <w:rPr>
          <w:rFonts w:ascii="宋体"/>
          <w:sz w:val="24"/>
          <w:szCs w:val="24"/>
        </w:rPr>
      </w:pPr>
      <w:r w:rsidRPr="00550C47">
        <w:rPr>
          <w:rFonts w:ascii="宋体" w:hAnsi="宋体"/>
          <w:sz w:val="24"/>
          <w:szCs w:val="24"/>
        </w:rPr>
        <w:t>4.</w:t>
      </w:r>
      <w:r w:rsidRPr="00550C47">
        <w:rPr>
          <w:rFonts w:ascii="宋体" w:hAnsi="宋体" w:hint="eastAsia"/>
          <w:sz w:val="24"/>
          <w:szCs w:val="24"/>
        </w:rPr>
        <w:t>法定代表人、董事</w:t>
      </w:r>
      <w:r w:rsidRPr="00550C47">
        <w:rPr>
          <w:rFonts w:ascii="宋体" w:hAnsi="宋体"/>
          <w:sz w:val="24"/>
          <w:szCs w:val="24"/>
        </w:rPr>
        <w:t>/</w:t>
      </w:r>
      <w:r w:rsidRPr="00550C47">
        <w:rPr>
          <w:rFonts w:ascii="宋体" w:hAnsi="宋体" w:hint="eastAsia"/>
          <w:sz w:val="24"/>
          <w:szCs w:val="24"/>
        </w:rPr>
        <w:t>联合管理委员会委员、监事和经理的任职文件及身份证明复印件（外商投资的公司提交董事的任职文件，非公司外商投资企业提交董事或者联合管理委员会委员的任职文件）。</w:t>
      </w:r>
    </w:p>
    <w:p w:rsidR="004814D4" w:rsidRPr="00550C47" w:rsidRDefault="004814D4" w:rsidP="004814D4">
      <w:pPr>
        <w:tabs>
          <w:tab w:val="left" w:pos="804"/>
        </w:tabs>
        <w:spacing w:line="400" w:lineRule="exact"/>
        <w:ind w:firstLineChars="200" w:firstLine="480"/>
        <w:jc w:val="left"/>
        <w:rPr>
          <w:rFonts w:ascii="宋体"/>
          <w:sz w:val="24"/>
          <w:szCs w:val="24"/>
        </w:rPr>
      </w:pPr>
      <w:r w:rsidRPr="00550C47">
        <w:rPr>
          <w:rFonts w:ascii="宋体" w:hAnsi="宋体"/>
          <w:sz w:val="24"/>
          <w:szCs w:val="24"/>
        </w:rPr>
        <w:t>5.</w:t>
      </w:r>
      <w:r w:rsidRPr="00550C47">
        <w:rPr>
          <w:rFonts w:ascii="宋体" w:hAnsi="宋体" w:hint="eastAsia"/>
          <w:sz w:val="24"/>
          <w:szCs w:val="24"/>
        </w:rPr>
        <w:t>住所（经营场所）合法使用证明。</w:t>
      </w:r>
    </w:p>
    <w:p w:rsidR="004814D4" w:rsidRPr="00550C47" w:rsidRDefault="004814D4" w:rsidP="004814D4">
      <w:pPr>
        <w:tabs>
          <w:tab w:val="left" w:pos="804"/>
        </w:tabs>
        <w:spacing w:line="400" w:lineRule="exact"/>
        <w:ind w:firstLineChars="200" w:firstLine="480"/>
        <w:jc w:val="left"/>
        <w:rPr>
          <w:rFonts w:ascii="宋体"/>
          <w:sz w:val="24"/>
          <w:szCs w:val="24"/>
        </w:rPr>
      </w:pPr>
      <w:r w:rsidRPr="00550C47">
        <w:rPr>
          <w:rFonts w:ascii="宋体" w:hAnsi="宋体"/>
          <w:sz w:val="24"/>
          <w:szCs w:val="24"/>
        </w:rPr>
        <w:t>6.</w:t>
      </w:r>
      <w:r w:rsidRPr="00550C47">
        <w:rPr>
          <w:rFonts w:ascii="宋体" w:hAnsi="宋体" w:hint="eastAsia"/>
          <w:sz w:val="24"/>
          <w:szCs w:val="24"/>
        </w:rPr>
        <w:t>发起设立的股份有限公司提交股东大会会议记录，募集设立的股份有限公司提交创立大会的会议记录。（可以与第</w:t>
      </w:r>
      <w:r w:rsidRPr="00550C47">
        <w:rPr>
          <w:rFonts w:ascii="宋体" w:hAnsi="宋体"/>
          <w:sz w:val="24"/>
          <w:szCs w:val="24"/>
        </w:rPr>
        <w:t>4</w:t>
      </w:r>
      <w:r w:rsidRPr="00550C47">
        <w:rPr>
          <w:rFonts w:ascii="宋体" w:hAnsi="宋体" w:hint="eastAsia"/>
          <w:sz w:val="24"/>
          <w:szCs w:val="24"/>
        </w:rPr>
        <w:t>项合并提交）</w:t>
      </w:r>
    </w:p>
    <w:p w:rsidR="004814D4" w:rsidRPr="00550C47" w:rsidRDefault="004814D4" w:rsidP="004814D4">
      <w:pPr>
        <w:tabs>
          <w:tab w:val="left" w:pos="804"/>
        </w:tabs>
        <w:spacing w:line="400" w:lineRule="exact"/>
        <w:ind w:firstLineChars="200" w:firstLine="480"/>
        <w:jc w:val="left"/>
        <w:rPr>
          <w:rFonts w:ascii="宋体"/>
          <w:sz w:val="24"/>
          <w:szCs w:val="24"/>
        </w:rPr>
      </w:pPr>
      <w:r w:rsidRPr="00550C47">
        <w:rPr>
          <w:rFonts w:ascii="宋体" w:hAnsi="宋体"/>
          <w:sz w:val="24"/>
          <w:szCs w:val="24"/>
        </w:rPr>
        <w:t>7.</w:t>
      </w:r>
      <w:r w:rsidRPr="00550C47">
        <w:rPr>
          <w:rFonts w:ascii="宋体" w:hAnsi="宋体" w:hint="eastAsia"/>
          <w:sz w:val="24"/>
          <w:szCs w:val="24"/>
        </w:rPr>
        <w:t>募集方式设立的股份有限公司公开发行股票的，提交国务院证券监督管理机构的核准文件原件或有效复印件。</w:t>
      </w:r>
    </w:p>
    <w:p w:rsidR="004814D4" w:rsidRPr="00550C47" w:rsidRDefault="004814D4" w:rsidP="004814D4">
      <w:pPr>
        <w:tabs>
          <w:tab w:val="left" w:pos="804"/>
        </w:tabs>
        <w:spacing w:line="400" w:lineRule="exact"/>
        <w:ind w:firstLineChars="200" w:firstLine="480"/>
        <w:jc w:val="left"/>
        <w:rPr>
          <w:rFonts w:ascii="宋体"/>
          <w:sz w:val="24"/>
          <w:szCs w:val="24"/>
        </w:rPr>
      </w:pPr>
      <w:r w:rsidRPr="00550C47">
        <w:rPr>
          <w:rFonts w:ascii="宋体" w:hAnsi="宋体"/>
          <w:sz w:val="24"/>
          <w:szCs w:val="24"/>
        </w:rPr>
        <w:t>8.</w:t>
      </w:r>
      <w:r w:rsidRPr="00550C47">
        <w:rPr>
          <w:rFonts w:ascii="宋体" w:hAnsi="宋体" w:hint="eastAsia"/>
          <w:sz w:val="24"/>
          <w:szCs w:val="24"/>
        </w:rPr>
        <w:t>外国投资者的资信证明（仅限于非公司外商投资企业提供）。即资本信用证明书，由与该外国投资者有业务往来的金融机构出具。</w:t>
      </w:r>
    </w:p>
    <w:p w:rsidR="004814D4" w:rsidRPr="00550C47" w:rsidRDefault="004814D4" w:rsidP="004814D4">
      <w:pPr>
        <w:tabs>
          <w:tab w:val="left" w:pos="804"/>
        </w:tabs>
        <w:spacing w:line="400" w:lineRule="exact"/>
        <w:ind w:firstLineChars="200" w:firstLine="480"/>
        <w:jc w:val="left"/>
        <w:rPr>
          <w:rFonts w:ascii="宋体"/>
          <w:sz w:val="24"/>
          <w:szCs w:val="24"/>
        </w:rPr>
      </w:pPr>
      <w:r w:rsidRPr="00550C47">
        <w:rPr>
          <w:rFonts w:ascii="宋体" w:hAnsi="宋体"/>
          <w:sz w:val="24"/>
          <w:szCs w:val="24"/>
        </w:rPr>
        <w:t>9.</w:t>
      </w:r>
      <w:r w:rsidRPr="00550C47">
        <w:rPr>
          <w:rFonts w:ascii="宋体" w:hAnsi="宋体" w:hint="eastAsia"/>
          <w:sz w:val="24"/>
          <w:szCs w:val="24"/>
        </w:rPr>
        <w:t>审批机关的批准文件（批复和批准证书副本</w:t>
      </w:r>
      <w:r w:rsidRPr="00550C47">
        <w:rPr>
          <w:rFonts w:ascii="宋体" w:hAnsi="宋体"/>
          <w:sz w:val="24"/>
          <w:szCs w:val="24"/>
        </w:rPr>
        <w:t>1</w:t>
      </w:r>
      <w:r w:rsidRPr="00550C47">
        <w:rPr>
          <w:rFonts w:ascii="宋体" w:hAnsi="宋体" w:hint="eastAsia"/>
          <w:sz w:val="24"/>
          <w:szCs w:val="24"/>
        </w:rPr>
        <w:t>）（仅限于涉及外商投资准入特别管理措施的企业提供）。</w:t>
      </w:r>
    </w:p>
    <w:p w:rsidR="004814D4" w:rsidRPr="00550C47" w:rsidRDefault="004814D4" w:rsidP="004814D4">
      <w:pPr>
        <w:tabs>
          <w:tab w:val="left" w:pos="804"/>
        </w:tabs>
        <w:spacing w:line="400" w:lineRule="exact"/>
        <w:ind w:firstLineChars="200" w:firstLine="480"/>
        <w:jc w:val="left"/>
        <w:rPr>
          <w:rFonts w:ascii="宋体"/>
          <w:sz w:val="24"/>
          <w:szCs w:val="24"/>
        </w:rPr>
      </w:pPr>
      <w:r w:rsidRPr="00550C47">
        <w:rPr>
          <w:rFonts w:ascii="宋体" w:hAnsi="宋体"/>
          <w:sz w:val="24"/>
          <w:szCs w:val="24"/>
        </w:rPr>
        <w:t>10.</w:t>
      </w:r>
      <w:r w:rsidRPr="00550C47">
        <w:rPr>
          <w:rFonts w:ascii="宋体" w:hAnsi="宋体" w:hint="eastAsia"/>
          <w:sz w:val="24"/>
          <w:szCs w:val="24"/>
        </w:rPr>
        <w:t>批准文件或者许可证件的复印件（仅限于申请登记的经营范围中有法律、行政法规和国务院决定规定必须在登记前报经批准的项目的企业提供）。</w:t>
      </w:r>
    </w:p>
    <w:p w:rsidR="004814D4" w:rsidRPr="001D335B" w:rsidRDefault="004814D4" w:rsidP="004814D4">
      <w:pPr>
        <w:pStyle w:val="New"/>
        <w:widowControl/>
        <w:adjustRightInd w:val="0"/>
        <w:snapToGrid w:val="0"/>
        <w:spacing w:line="440" w:lineRule="exact"/>
        <w:jc w:val="left"/>
        <w:rPr>
          <w:rFonts w:ascii="宋体" w:hAnsi="Courier New"/>
          <w:color w:val="000000"/>
          <w:sz w:val="24"/>
          <w:szCs w:val="24"/>
        </w:rPr>
      </w:pPr>
      <w:r>
        <w:rPr>
          <w:rFonts w:ascii="宋体" w:hAnsi="Courier New"/>
          <w:color w:val="000000"/>
          <w:sz w:val="24"/>
          <w:szCs w:val="24"/>
        </w:rPr>
        <w:t xml:space="preserve">    </w:t>
      </w:r>
      <w:r>
        <w:rPr>
          <w:rFonts w:ascii="宋体" w:hAnsi="Courier New" w:hint="eastAsia"/>
          <w:color w:val="000000"/>
          <w:sz w:val="24"/>
          <w:szCs w:val="24"/>
        </w:rPr>
        <w:t>申请人通过名称自主申报系统取得名称的，应同时提交自主申报名称信用承诺书。</w:t>
      </w:r>
    </w:p>
    <w:p w:rsidR="004814D4" w:rsidRPr="002E5393" w:rsidRDefault="004814D4" w:rsidP="004814D4">
      <w:pPr>
        <w:tabs>
          <w:tab w:val="left" w:pos="916"/>
        </w:tabs>
        <w:spacing w:line="400" w:lineRule="exact"/>
        <w:ind w:firstLineChars="200" w:firstLine="480"/>
        <w:jc w:val="left"/>
        <w:rPr>
          <w:rFonts w:ascii="宋体"/>
          <w:sz w:val="24"/>
          <w:szCs w:val="24"/>
        </w:rPr>
      </w:pPr>
    </w:p>
    <w:p w:rsidR="004814D4" w:rsidRPr="00550C47" w:rsidRDefault="004814D4" w:rsidP="004814D4">
      <w:pPr>
        <w:tabs>
          <w:tab w:val="left" w:pos="916"/>
        </w:tabs>
        <w:spacing w:line="400" w:lineRule="exact"/>
        <w:ind w:firstLineChars="200" w:firstLine="480"/>
        <w:jc w:val="left"/>
        <w:rPr>
          <w:rFonts w:ascii="宋体"/>
          <w:sz w:val="24"/>
          <w:szCs w:val="24"/>
        </w:rPr>
      </w:pPr>
      <w:r w:rsidRPr="00550C47">
        <w:rPr>
          <w:rFonts w:ascii="宋体" w:hAnsi="宋体" w:hint="eastAsia"/>
          <w:sz w:val="24"/>
          <w:szCs w:val="24"/>
        </w:rPr>
        <w:t>注：</w:t>
      </w:r>
    </w:p>
    <w:p w:rsidR="004814D4" w:rsidRPr="00550C47" w:rsidRDefault="004814D4" w:rsidP="004814D4">
      <w:pPr>
        <w:tabs>
          <w:tab w:val="left" w:pos="804"/>
        </w:tabs>
        <w:spacing w:line="400" w:lineRule="exact"/>
        <w:ind w:firstLineChars="200" w:firstLine="480"/>
        <w:jc w:val="left"/>
        <w:rPr>
          <w:rFonts w:ascii="宋体"/>
          <w:sz w:val="24"/>
          <w:szCs w:val="24"/>
        </w:rPr>
      </w:pPr>
      <w:r w:rsidRPr="00550C47">
        <w:rPr>
          <w:rFonts w:ascii="宋体" w:hAnsi="宋体"/>
          <w:sz w:val="24"/>
          <w:szCs w:val="24"/>
        </w:rPr>
        <w:lastRenderedPageBreak/>
        <w:t>1.</w:t>
      </w:r>
      <w:r w:rsidRPr="00550C47">
        <w:rPr>
          <w:rFonts w:ascii="宋体" w:hAnsi="宋体" w:hint="eastAsia"/>
          <w:sz w:val="24"/>
          <w:szCs w:val="24"/>
        </w:rPr>
        <w:t>依照《公司法》、《中外合资经营企业法》、《外资企业法》、《中外合作经营企业法》等法规，申请设立外商投资有限责任公司、外商投资股份有限公司和非公司外商投资企业适用本规范。</w:t>
      </w:r>
    </w:p>
    <w:p w:rsidR="004814D4" w:rsidRPr="00550C47" w:rsidRDefault="004814D4" w:rsidP="004814D4">
      <w:pPr>
        <w:tabs>
          <w:tab w:val="left" w:pos="804"/>
        </w:tabs>
        <w:spacing w:line="400" w:lineRule="exact"/>
        <w:ind w:firstLineChars="200" w:firstLine="480"/>
        <w:jc w:val="left"/>
        <w:rPr>
          <w:rFonts w:ascii="宋体"/>
          <w:sz w:val="24"/>
          <w:szCs w:val="24"/>
        </w:rPr>
      </w:pPr>
    </w:p>
    <w:p w:rsidR="004814D4" w:rsidRPr="00550C47" w:rsidRDefault="004814D4" w:rsidP="004814D4">
      <w:pPr>
        <w:pStyle w:val="4"/>
      </w:pPr>
      <w:r w:rsidRPr="00550C47">
        <w:t xml:space="preserve">  </w:t>
      </w:r>
      <w:bookmarkStart w:id="226" w:name="_Toc1572862"/>
      <w:bookmarkStart w:id="227" w:name="_Toc2003765"/>
      <w:bookmarkStart w:id="228" w:name="_Toc2259187"/>
      <w:r w:rsidRPr="00550C47">
        <w:rPr>
          <w:rFonts w:hint="eastAsia"/>
        </w:rPr>
        <w:t>【</w:t>
      </w:r>
      <w:r w:rsidRPr="00550C47">
        <w:t>3</w:t>
      </w:r>
      <w:r>
        <w:t>7</w:t>
      </w:r>
      <w:r w:rsidRPr="00550C47">
        <w:rPr>
          <w:rFonts w:hint="eastAsia"/>
        </w:rPr>
        <w:t>】外商投资企业变更登记提交材料规范</w:t>
      </w:r>
      <w:bookmarkEnd w:id="226"/>
      <w:bookmarkEnd w:id="227"/>
      <w:bookmarkEnd w:id="228"/>
    </w:p>
    <w:p w:rsidR="004814D4" w:rsidRPr="00550C47" w:rsidRDefault="004814D4" w:rsidP="004814D4">
      <w:pPr>
        <w:tabs>
          <w:tab w:val="left" w:pos="804"/>
        </w:tabs>
        <w:spacing w:line="400" w:lineRule="exact"/>
        <w:ind w:firstLineChars="200" w:firstLine="480"/>
        <w:jc w:val="left"/>
        <w:rPr>
          <w:rFonts w:ascii="宋体"/>
          <w:sz w:val="24"/>
          <w:szCs w:val="24"/>
        </w:rPr>
      </w:pPr>
      <w:r w:rsidRPr="00550C47">
        <w:rPr>
          <w:rFonts w:ascii="宋体" w:hAnsi="宋体"/>
          <w:sz w:val="24"/>
          <w:szCs w:val="24"/>
        </w:rPr>
        <w:t>1.</w:t>
      </w:r>
      <w:r w:rsidRPr="00550C47">
        <w:rPr>
          <w:rFonts w:ascii="宋体" w:hAnsi="宋体" w:hint="eastAsia"/>
          <w:sz w:val="24"/>
          <w:szCs w:val="24"/>
        </w:rPr>
        <w:t>《公司登记（备案）申请书》（外商投资的公司填写）</w:t>
      </w:r>
      <w:r w:rsidRPr="00550C47">
        <w:rPr>
          <w:rFonts w:ascii="宋体" w:hAnsi="宋体"/>
          <w:sz w:val="24"/>
          <w:szCs w:val="24"/>
        </w:rPr>
        <w:t>/</w:t>
      </w:r>
      <w:r w:rsidRPr="00550C47">
        <w:rPr>
          <w:rFonts w:ascii="宋体" w:hAnsi="宋体" w:hint="eastAsia"/>
          <w:sz w:val="24"/>
          <w:szCs w:val="24"/>
        </w:rPr>
        <w:t>《非公司外资企业登记（备案）申请书》（非公司外商投资企业填写）。</w:t>
      </w:r>
    </w:p>
    <w:p w:rsidR="004814D4" w:rsidRPr="00550C47" w:rsidRDefault="004814D4" w:rsidP="004814D4">
      <w:pPr>
        <w:tabs>
          <w:tab w:val="left" w:pos="804"/>
        </w:tabs>
        <w:spacing w:line="400" w:lineRule="exact"/>
        <w:ind w:firstLineChars="200" w:firstLine="480"/>
        <w:jc w:val="left"/>
        <w:rPr>
          <w:rFonts w:ascii="宋体"/>
          <w:sz w:val="24"/>
          <w:szCs w:val="24"/>
        </w:rPr>
      </w:pPr>
      <w:r w:rsidRPr="00550C47">
        <w:rPr>
          <w:rFonts w:ascii="宋体" w:hAnsi="宋体"/>
          <w:sz w:val="24"/>
          <w:szCs w:val="24"/>
        </w:rPr>
        <w:t>2.</w:t>
      </w:r>
      <w:r w:rsidRPr="00550C47">
        <w:rPr>
          <w:rFonts w:ascii="宋体" w:hAnsi="宋体" w:hint="eastAsia"/>
          <w:sz w:val="24"/>
          <w:szCs w:val="24"/>
        </w:rPr>
        <w:t>依法</w:t>
      </w:r>
      <w:proofErr w:type="gramStart"/>
      <w:r w:rsidRPr="00550C47">
        <w:rPr>
          <w:rFonts w:ascii="宋体" w:hAnsi="宋体" w:hint="eastAsia"/>
          <w:sz w:val="24"/>
          <w:szCs w:val="24"/>
        </w:rPr>
        <w:t>作出</w:t>
      </w:r>
      <w:proofErr w:type="gramEnd"/>
      <w:r w:rsidRPr="00550C47">
        <w:rPr>
          <w:rFonts w:ascii="宋体" w:hAnsi="宋体" w:hint="eastAsia"/>
          <w:sz w:val="24"/>
          <w:szCs w:val="24"/>
        </w:rPr>
        <w:t>的决议或决定。指根据《中外合资经营企业法》、《中外合作经营企业法》、《外资企业法》规定以及企业章程</w:t>
      </w:r>
      <w:proofErr w:type="gramStart"/>
      <w:r w:rsidRPr="00550C47">
        <w:rPr>
          <w:rFonts w:ascii="宋体" w:hAnsi="宋体" w:hint="eastAsia"/>
          <w:sz w:val="24"/>
          <w:szCs w:val="24"/>
        </w:rPr>
        <w:t>作出</w:t>
      </w:r>
      <w:proofErr w:type="gramEnd"/>
      <w:r w:rsidRPr="00550C47">
        <w:rPr>
          <w:rFonts w:ascii="宋体" w:hAnsi="宋体" w:hint="eastAsia"/>
          <w:sz w:val="24"/>
          <w:szCs w:val="24"/>
        </w:rPr>
        <w:t>的决议或决定，决议或决定的内容与所申请的事项应当一致。对于外商投资的公司，还应当符合《公司法》的有关规定。</w:t>
      </w:r>
    </w:p>
    <w:p w:rsidR="004814D4" w:rsidRPr="00550C47" w:rsidRDefault="004814D4" w:rsidP="004814D4">
      <w:pPr>
        <w:tabs>
          <w:tab w:val="left" w:pos="804"/>
        </w:tabs>
        <w:spacing w:line="400" w:lineRule="exact"/>
        <w:ind w:firstLineChars="200" w:firstLine="480"/>
        <w:jc w:val="left"/>
        <w:rPr>
          <w:rFonts w:ascii="宋体"/>
          <w:sz w:val="24"/>
          <w:szCs w:val="24"/>
        </w:rPr>
      </w:pPr>
      <w:r w:rsidRPr="00550C47">
        <w:rPr>
          <w:rFonts w:ascii="宋体" w:hAnsi="宋体"/>
          <w:sz w:val="24"/>
          <w:szCs w:val="24"/>
        </w:rPr>
        <w:t>3.</w:t>
      </w:r>
      <w:r w:rsidRPr="00550C47">
        <w:rPr>
          <w:rFonts w:ascii="宋体" w:hAnsi="宋体" w:hint="eastAsia"/>
          <w:sz w:val="24"/>
          <w:szCs w:val="24"/>
        </w:rPr>
        <w:t>法定代表人签署的章程修正案或修改后的章程、合同修正案或修改后的合同（合同修正案或修改后的合同仅限于非公司外商投资企业提交）。</w:t>
      </w:r>
    </w:p>
    <w:p w:rsidR="004814D4" w:rsidRPr="00550C47" w:rsidRDefault="004814D4" w:rsidP="004814D4">
      <w:pPr>
        <w:tabs>
          <w:tab w:val="left" w:pos="804"/>
        </w:tabs>
        <w:spacing w:line="400" w:lineRule="exact"/>
        <w:ind w:firstLineChars="200" w:firstLine="480"/>
        <w:jc w:val="left"/>
        <w:rPr>
          <w:rFonts w:ascii="宋体"/>
          <w:sz w:val="24"/>
          <w:szCs w:val="24"/>
        </w:rPr>
      </w:pPr>
      <w:r w:rsidRPr="00550C47">
        <w:rPr>
          <w:rFonts w:ascii="宋体" w:hAnsi="宋体"/>
          <w:sz w:val="24"/>
          <w:szCs w:val="24"/>
        </w:rPr>
        <w:t>4.</w:t>
      </w:r>
      <w:r w:rsidRPr="00550C47">
        <w:rPr>
          <w:rFonts w:ascii="宋体" w:hAnsi="宋体" w:hint="eastAsia"/>
          <w:sz w:val="24"/>
          <w:szCs w:val="24"/>
        </w:rPr>
        <w:t>变更事项相关证明文件。</w:t>
      </w:r>
    </w:p>
    <w:p w:rsidR="004814D4" w:rsidRPr="002E5393" w:rsidRDefault="004814D4" w:rsidP="004814D4">
      <w:pPr>
        <w:pStyle w:val="New"/>
        <w:widowControl/>
        <w:adjustRightInd w:val="0"/>
        <w:snapToGrid w:val="0"/>
        <w:spacing w:line="440" w:lineRule="exact"/>
        <w:ind w:firstLineChars="200" w:firstLine="480"/>
        <w:jc w:val="left"/>
        <w:rPr>
          <w:rFonts w:ascii="宋体"/>
          <w:sz w:val="24"/>
          <w:szCs w:val="24"/>
        </w:rPr>
      </w:pPr>
      <w:r w:rsidRPr="002E5393">
        <w:rPr>
          <w:rFonts w:ascii="宋体" w:hAnsi="宋体" w:hint="eastAsia"/>
          <w:sz w:val="24"/>
          <w:szCs w:val="24"/>
        </w:rPr>
        <w:t>◆</w:t>
      </w:r>
      <w:r w:rsidRPr="002E5393">
        <w:rPr>
          <w:rFonts w:ascii="宋体" w:hAnsi="宋体"/>
          <w:sz w:val="24"/>
          <w:szCs w:val="24"/>
        </w:rPr>
        <w:t xml:space="preserve"> </w:t>
      </w:r>
      <w:r w:rsidRPr="002E5393">
        <w:rPr>
          <w:rFonts w:ascii="宋体" w:hAnsi="宋体" w:hint="eastAsia"/>
          <w:sz w:val="24"/>
          <w:szCs w:val="24"/>
        </w:rPr>
        <w:t>变更名称的，应当向其登记机关提出申请。申请名称超出登记机关管辖权限的，由登记机关向有该名称核准权的上级登记机关申报。通过名称自主申报系统取得拟变更名称的，提交自主申报名称信用承诺书。</w:t>
      </w:r>
    </w:p>
    <w:p w:rsidR="004814D4" w:rsidRPr="00550C47" w:rsidRDefault="004814D4" w:rsidP="004814D4">
      <w:pPr>
        <w:tabs>
          <w:tab w:val="left" w:pos="804"/>
        </w:tabs>
        <w:spacing w:line="400" w:lineRule="exact"/>
        <w:ind w:firstLineChars="200" w:firstLine="480"/>
        <w:jc w:val="left"/>
        <w:rPr>
          <w:rFonts w:ascii="宋体"/>
          <w:sz w:val="24"/>
          <w:szCs w:val="24"/>
        </w:rPr>
      </w:pPr>
      <w:r w:rsidRPr="00550C47">
        <w:rPr>
          <w:rFonts w:ascii="宋体" w:hAnsi="宋体" w:hint="eastAsia"/>
          <w:sz w:val="24"/>
          <w:szCs w:val="24"/>
        </w:rPr>
        <w:t>◆</w:t>
      </w:r>
      <w:r w:rsidRPr="00550C47">
        <w:rPr>
          <w:rFonts w:ascii="宋体" w:hAnsi="宋体"/>
          <w:sz w:val="24"/>
          <w:szCs w:val="24"/>
        </w:rPr>
        <w:t xml:space="preserve"> </w:t>
      </w:r>
      <w:r w:rsidRPr="00550C47">
        <w:rPr>
          <w:rFonts w:ascii="宋体" w:hAnsi="宋体" w:hint="eastAsia"/>
          <w:sz w:val="24"/>
          <w:szCs w:val="24"/>
        </w:rPr>
        <w:t>变更住所的，提交变更后住所的合法使用证明。外商投资企业</w:t>
      </w:r>
      <w:proofErr w:type="gramStart"/>
      <w:r w:rsidRPr="00550C47">
        <w:rPr>
          <w:rFonts w:ascii="宋体" w:hAnsi="宋体" w:hint="eastAsia"/>
          <w:sz w:val="24"/>
          <w:szCs w:val="24"/>
        </w:rPr>
        <w:t>跨登记</w:t>
      </w:r>
      <w:proofErr w:type="gramEnd"/>
      <w:r w:rsidRPr="00550C47">
        <w:rPr>
          <w:rFonts w:ascii="宋体" w:hAnsi="宋体" w:hint="eastAsia"/>
          <w:sz w:val="24"/>
          <w:szCs w:val="24"/>
        </w:rPr>
        <w:t>机关管辖办理地址变更的，须先办理迁移登记。涉及外商投资准入特别管理措施的外商投资企业</w:t>
      </w:r>
      <w:proofErr w:type="gramStart"/>
      <w:r w:rsidRPr="00550C47">
        <w:rPr>
          <w:rFonts w:ascii="宋体" w:hAnsi="宋体" w:hint="eastAsia"/>
          <w:sz w:val="24"/>
          <w:szCs w:val="24"/>
        </w:rPr>
        <w:t>跨登记</w:t>
      </w:r>
      <w:proofErr w:type="gramEnd"/>
      <w:r w:rsidRPr="00550C47">
        <w:rPr>
          <w:rFonts w:ascii="宋体" w:hAnsi="宋体" w:hint="eastAsia"/>
          <w:sz w:val="24"/>
          <w:szCs w:val="24"/>
        </w:rPr>
        <w:t>机关、审批机关办理地址变更的，还须在办理迁移登记、地址变更登记时提供审批机关的批复和批准证书副本</w:t>
      </w:r>
      <w:r w:rsidRPr="00550C47">
        <w:rPr>
          <w:rFonts w:ascii="宋体" w:hAnsi="宋体"/>
          <w:sz w:val="24"/>
          <w:szCs w:val="24"/>
        </w:rPr>
        <w:t>1</w:t>
      </w:r>
      <w:r w:rsidRPr="00550C47">
        <w:rPr>
          <w:rFonts w:ascii="宋体" w:hAnsi="宋体" w:hint="eastAsia"/>
          <w:sz w:val="24"/>
          <w:szCs w:val="24"/>
        </w:rPr>
        <w:t>。</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hint="eastAsia"/>
          <w:sz w:val="24"/>
          <w:szCs w:val="24"/>
        </w:rPr>
        <w:t>◆</w:t>
      </w:r>
      <w:r w:rsidRPr="00550C47">
        <w:rPr>
          <w:rFonts w:ascii="宋体" w:hAnsi="宋体"/>
          <w:sz w:val="24"/>
          <w:szCs w:val="24"/>
        </w:rPr>
        <w:t xml:space="preserve"> </w:t>
      </w:r>
      <w:r w:rsidRPr="00550C47">
        <w:rPr>
          <w:rFonts w:ascii="宋体" w:hAnsi="宋体" w:hint="eastAsia"/>
          <w:sz w:val="24"/>
          <w:szCs w:val="24"/>
        </w:rPr>
        <w:t>变更法定代表人的，根据公司章程的规定提交原任</w:t>
      </w:r>
      <w:r w:rsidRPr="00550C47">
        <w:rPr>
          <w:rFonts w:ascii="宋体" w:hAnsi="宋体" w:cs="宋体" w:hint="eastAsia"/>
          <w:color w:val="000000"/>
          <w:sz w:val="24"/>
          <w:szCs w:val="24"/>
        </w:rPr>
        <w:t>法定代表人的免职证明和新任法定代表人的任职证明及身份证明复印件。</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hint="eastAsia"/>
          <w:color w:val="000000"/>
          <w:sz w:val="24"/>
          <w:szCs w:val="24"/>
        </w:rPr>
        <w:t>◆</w:t>
      </w:r>
      <w:r w:rsidRPr="00550C47">
        <w:rPr>
          <w:rFonts w:ascii="宋体" w:hAnsi="宋体" w:cs="宋体"/>
          <w:color w:val="000000"/>
          <w:sz w:val="24"/>
          <w:szCs w:val="24"/>
        </w:rPr>
        <w:t xml:space="preserve"> </w:t>
      </w:r>
      <w:r w:rsidRPr="00550C47">
        <w:rPr>
          <w:rFonts w:ascii="宋体" w:hAnsi="宋体" w:cs="宋体" w:hint="eastAsia"/>
          <w:color w:val="000000"/>
          <w:sz w:val="24"/>
          <w:szCs w:val="24"/>
        </w:rPr>
        <w:t>减少注册资本的，应提交刊登减资公告的报纸报样及债务清偿报告或债务担保证明。</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hint="eastAsia"/>
          <w:color w:val="000000"/>
          <w:sz w:val="24"/>
          <w:szCs w:val="24"/>
        </w:rPr>
        <w:t>◆</w:t>
      </w:r>
      <w:r w:rsidRPr="00550C47">
        <w:rPr>
          <w:rFonts w:ascii="宋体" w:hAnsi="宋体" w:cs="宋体"/>
          <w:color w:val="000000"/>
          <w:sz w:val="24"/>
          <w:szCs w:val="24"/>
        </w:rPr>
        <w:t xml:space="preserve"> </w:t>
      </w:r>
      <w:r w:rsidRPr="00550C47">
        <w:rPr>
          <w:rFonts w:ascii="宋体" w:hAnsi="宋体" w:cs="宋体" w:hint="eastAsia"/>
          <w:color w:val="000000"/>
          <w:sz w:val="24"/>
          <w:szCs w:val="24"/>
        </w:rPr>
        <w:t>股份有限公司以公开发行新股方式或者上市公司以非公开发行新股方式增加注册资本的，还应当提交国务院证券监督管理机构的核准文件。</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hint="eastAsia"/>
          <w:color w:val="000000"/>
          <w:sz w:val="24"/>
          <w:szCs w:val="24"/>
        </w:rPr>
        <w:t>◆</w:t>
      </w:r>
      <w:r w:rsidRPr="00550C47">
        <w:rPr>
          <w:rFonts w:ascii="宋体" w:hAnsi="宋体" w:cs="宋体"/>
          <w:color w:val="000000"/>
          <w:sz w:val="24"/>
          <w:szCs w:val="24"/>
        </w:rPr>
        <w:t xml:space="preserve"> </w:t>
      </w:r>
      <w:r w:rsidRPr="00550C47">
        <w:rPr>
          <w:rFonts w:ascii="宋体" w:hAnsi="宋体" w:cs="宋体" w:hint="eastAsia"/>
          <w:color w:val="000000"/>
          <w:sz w:val="24"/>
          <w:szCs w:val="24"/>
        </w:rPr>
        <w:t>变更经营范围的，申请登记的经营范围中有法律、行政法规和国务院决定规定必须在登记前报经批准的项目，应提交相应的前置审批文件或证件。经营范围中属于法律、行政法规和国务院决定规定须经批准的项目被吊销、撤销许可证或者其他批准文件，或者许可证、其他批准文件有效期限届满的，应当自吊销、撤销许可证、其他批准文件或者许可证、其他批准文件有效期届满之日起</w:t>
      </w:r>
      <w:r w:rsidRPr="00550C47">
        <w:rPr>
          <w:rFonts w:ascii="宋体" w:hAnsi="宋体" w:cs="宋体"/>
          <w:color w:val="000000"/>
          <w:sz w:val="24"/>
          <w:szCs w:val="24"/>
        </w:rPr>
        <w:t>30</w:t>
      </w:r>
      <w:r w:rsidRPr="00550C47">
        <w:rPr>
          <w:rFonts w:ascii="宋体" w:hAnsi="宋体" w:cs="宋体" w:hint="eastAsia"/>
          <w:color w:val="000000"/>
          <w:sz w:val="24"/>
          <w:szCs w:val="24"/>
        </w:rPr>
        <w:t>日</w:t>
      </w:r>
      <w:r w:rsidRPr="00550C47">
        <w:rPr>
          <w:rFonts w:ascii="宋体" w:hAnsi="宋体" w:cs="宋体" w:hint="eastAsia"/>
          <w:color w:val="000000"/>
          <w:sz w:val="24"/>
          <w:szCs w:val="24"/>
        </w:rPr>
        <w:lastRenderedPageBreak/>
        <w:t>内申请变更登记或依法办理注销登记。</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hint="eastAsia"/>
          <w:color w:val="000000"/>
          <w:sz w:val="24"/>
          <w:szCs w:val="24"/>
        </w:rPr>
        <w:t>◆</w:t>
      </w:r>
      <w:r w:rsidRPr="00550C47">
        <w:rPr>
          <w:rFonts w:ascii="宋体" w:hAnsi="宋体" w:cs="宋体"/>
          <w:color w:val="000000"/>
          <w:sz w:val="24"/>
          <w:szCs w:val="24"/>
        </w:rPr>
        <w:t xml:space="preserve"> </w:t>
      </w:r>
      <w:r w:rsidRPr="00550C47">
        <w:rPr>
          <w:rFonts w:ascii="宋体" w:hAnsi="宋体" w:cs="宋体" w:hint="eastAsia"/>
          <w:color w:val="000000"/>
          <w:sz w:val="24"/>
          <w:szCs w:val="24"/>
        </w:rPr>
        <w:t>变更股东的，应提交股权转让协议、依法经其他投资方同意转让的声明、股权受让方的主体资格证明或自然人身份证明以及外商投资企业法律文件送达授权委托书。如经人民法院依法裁定划转股权的，应当提交人民法院的裁定书。</w:t>
      </w:r>
    </w:p>
    <w:p w:rsidR="004814D4" w:rsidRPr="002E5393" w:rsidRDefault="004814D4" w:rsidP="004814D4">
      <w:pPr>
        <w:pStyle w:val="a6"/>
        <w:spacing w:line="400" w:lineRule="exact"/>
        <w:ind w:rightChars="128" w:right="269" w:firstLine="420"/>
        <w:rPr>
          <w:rFonts w:cs="宋体"/>
          <w:sz w:val="24"/>
          <w:szCs w:val="24"/>
        </w:rPr>
      </w:pPr>
      <w:r w:rsidRPr="002E5393">
        <w:rPr>
          <w:rFonts w:hAnsi="宋体" w:cs="宋体" w:hint="eastAsia"/>
          <w:sz w:val="24"/>
          <w:szCs w:val="24"/>
        </w:rPr>
        <w:t>中方投资者应提交由本单位加盖公章的营业执照</w:t>
      </w:r>
      <w:r w:rsidRPr="002E5393">
        <w:rPr>
          <w:rFonts w:hAnsi="宋体" w:cs="宋体"/>
          <w:sz w:val="24"/>
          <w:szCs w:val="24"/>
        </w:rPr>
        <w:t>/</w:t>
      </w:r>
      <w:r w:rsidRPr="002E5393">
        <w:rPr>
          <w:rFonts w:hAnsi="宋体" w:cs="宋体" w:hint="eastAsia"/>
          <w:sz w:val="24"/>
          <w:szCs w:val="24"/>
        </w:rPr>
        <w:t>事业单位法人登记证书</w:t>
      </w:r>
      <w:r w:rsidRPr="002E5393">
        <w:rPr>
          <w:rFonts w:hAnsi="宋体" w:cs="宋体"/>
          <w:sz w:val="24"/>
          <w:szCs w:val="24"/>
        </w:rPr>
        <w:t>/</w:t>
      </w:r>
      <w:r w:rsidRPr="002E5393">
        <w:rPr>
          <w:rFonts w:hAnsi="宋体" w:cs="宋体" w:hint="eastAsia"/>
          <w:sz w:val="24"/>
          <w:szCs w:val="24"/>
        </w:rPr>
        <w:t>社会团体法人登记证</w:t>
      </w:r>
      <w:r w:rsidRPr="002E5393">
        <w:rPr>
          <w:rFonts w:hAnsi="宋体" w:cs="宋体"/>
          <w:sz w:val="24"/>
          <w:szCs w:val="24"/>
        </w:rPr>
        <w:t>/</w:t>
      </w:r>
      <w:r w:rsidRPr="002E5393">
        <w:rPr>
          <w:rFonts w:hAnsi="宋体" w:cs="宋体" w:hint="eastAsia"/>
          <w:sz w:val="24"/>
          <w:szCs w:val="24"/>
        </w:rPr>
        <w:t>民办非企业单位证书复印件作为主体资格证明</w:t>
      </w:r>
      <w:r w:rsidRPr="002E5393">
        <w:rPr>
          <w:rFonts w:hint="eastAsia"/>
          <w:sz w:val="24"/>
          <w:szCs w:val="24"/>
        </w:rPr>
        <w:t>。</w:t>
      </w:r>
      <w:r w:rsidRPr="002E5393">
        <w:rPr>
          <w:rFonts w:hAnsi="宋体" w:cs="宋体" w:hint="eastAsia"/>
          <w:sz w:val="24"/>
          <w:szCs w:val="24"/>
        </w:rPr>
        <w:t>外方投资者为法人或机构的，主体资格证明应经其本国主管机关公证后送我国驻该国使（领）馆认证。如其本国与我国没有外交关系，则应当经与我国有外交关系的第三国驻该国使（领）馆认证，再由我国驻该第三国使（领）馆认证。某些国家的海外属地出具的文书，应先在该属地办妥公证，再经该国外交机构认证，最后由我国驻该国使（领）馆认证。香港、澳门和台湾地区投资者的主体资格证明应当按照专项规定或协议依法提供当地公证机构的公证文件。外方投资者为自然人的，提交经我国出入境管理部门确认并办妥签证和</w:t>
      </w:r>
      <w:proofErr w:type="gramStart"/>
      <w:r w:rsidRPr="002E5393">
        <w:rPr>
          <w:rFonts w:hAnsi="宋体" w:cs="宋体" w:hint="eastAsia"/>
          <w:sz w:val="24"/>
          <w:szCs w:val="24"/>
        </w:rPr>
        <w:t>入境入续的</w:t>
      </w:r>
      <w:proofErr w:type="gramEnd"/>
      <w:r w:rsidRPr="002E5393">
        <w:rPr>
          <w:rFonts w:hAnsi="宋体" w:cs="宋体" w:hint="eastAsia"/>
          <w:sz w:val="24"/>
          <w:szCs w:val="24"/>
        </w:rPr>
        <w:t>护照原件核对，</w:t>
      </w:r>
      <w:r w:rsidRPr="002E5393">
        <w:rPr>
          <w:rFonts w:hAnsi="宋体" w:cs="宋体"/>
          <w:sz w:val="24"/>
          <w:szCs w:val="24"/>
        </w:rPr>
        <w:t xml:space="preserve"> </w:t>
      </w:r>
      <w:r w:rsidRPr="002E5393">
        <w:rPr>
          <w:rFonts w:hAnsi="宋体" w:cs="宋体" w:hint="eastAsia"/>
          <w:sz w:val="24"/>
          <w:szCs w:val="24"/>
        </w:rPr>
        <w:t>台湾、香港、澳门地区投资者提交《台湾往来大陆通行证》</w:t>
      </w:r>
      <w:r w:rsidRPr="002E5393">
        <w:rPr>
          <w:rFonts w:hAnsi="宋体" w:cs="宋体"/>
          <w:sz w:val="24"/>
          <w:szCs w:val="24"/>
        </w:rPr>
        <w:t>/</w:t>
      </w:r>
      <w:r w:rsidRPr="002E5393">
        <w:rPr>
          <w:rFonts w:hAnsi="宋体" w:cs="宋体" w:hint="eastAsia"/>
          <w:sz w:val="24"/>
          <w:szCs w:val="24"/>
        </w:rPr>
        <w:t>《港澳居民来往内地通行证》原件核对，免于提交公证和认证文件。</w:t>
      </w:r>
      <w:r w:rsidRPr="002E5393">
        <w:rPr>
          <w:rFonts w:cs="宋体"/>
          <w:sz w:val="24"/>
          <w:szCs w:val="24"/>
        </w:rPr>
        <w:t> </w:t>
      </w:r>
    </w:p>
    <w:p w:rsidR="004814D4" w:rsidRDefault="004814D4" w:rsidP="004814D4">
      <w:pPr>
        <w:pStyle w:val="a6"/>
        <w:spacing w:line="400" w:lineRule="exact"/>
        <w:ind w:rightChars="128" w:right="269" w:firstLine="420"/>
        <w:rPr>
          <w:rFonts w:cs="宋体"/>
          <w:color w:val="FF0000"/>
          <w:sz w:val="24"/>
          <w:szCs w:val="24"/>
        </w:rPr>
      </w:pPr>
      <w:r w:rsidRPr="00550C47">
        <w:rPr>
          <w:rFonts w:hAnsi="宋体" w:cs="宋体"/>
          <w:color w:val="000000"/>
          <w:sz w:val="24"/>
          <w:szCs w:val="24"/>
        </w:rPr>
        <w:t xml:space="preserve"> </w:t>
      </w:r>
      <w:r w:rsidRPr="00550C47">
        <w:rPr>
          <w:rFonts w:hAnsi="宋体" w:cs="宋体" w:hint="eastAsia"/>
          <w:color w:val="000000"/>
          <w:sz w:val="24"/>
          <w:szCs w:val="24"/>
        </w:rPr>
        <w:t>◆</w:t>
      </w:r>
      <w:r w:rsidRPr="00550C47">
        <w:rPr>
          <w:rFonts w:hAnsi="宋体" w:cs="宋体"/>
          <w:color w:val="000000"/>
          <w:sz w:val="24"/>
          <w:szCs w:val="24"/>
        </w:rPr>
        <w:t xml:space="preserve"> </w:t>
      </w:r>
      <w:r w:rsidRPr="00550C47">
        <w:rPr>
          <w:rFonts w:hAnsi="宋体" w:cs="宋体" w:hint="eastAsia"/>
          <w:color w:val="000000"/>
          <w:sz w:val="24"/>
          <w:szCs w:val="24"/>
        </w:rPr>
        <w:t>变更投资者名称或姓名的，应提交法定登记机关出具的准予投资者名称变更的证明文件。外方投资者的名称变更证明文件应经其本国主管机关公证</w:t>
      </w:r>
      <w:proofErr w:type="gramStart"/>
      <w:r w:rsidRPr="00550C47">
        <w:rPr>
          <w:rFonts w:hAnsi="宋体" w:cs="宋体" w:hint="eastAsia"/>
          <w:color w:val="000000"/>
          <w:sz w:val="24"/>
          <w:szCs w:val="24"/>
        </w:rPr>
        <w:t>送我国</w:t>
      </w:r>
      <w:proofErr w:type="gramEnd"/>
      <w:r w:rsidRPr="00550C47">
        <w:rPr>
          <w:rFonts w:hAnsi="宋体" w:cs="宋体" w:hint="eastAsia"/>
          <w:color w:val="000000"/>
          <w:sz w:val="24"/>
          <w:szCs w:val="24"/>
        </w:rPr>
        <w:t>驻该国使（领）馆认证。如其本国与我国没有外交关系，则应当经与我国有外交关系的第三国驻该国使（领）馆认证，再由我国驻该第三国使（领）馆认证。某些国家的海外属地出具的文书，应先在该属地办妥公证，再经该国外交机构认证，最后由我国驻该国使（领）馆认证。香港、澳门和台湾地区投资者的名称变更应当按照专项规定或协议依法提供当地公证机构的公证文件。</w:t>
      </w:r>
    </w:p>
    <w:p w:rsidR="004814D4" w:rsidRPr="00550C47" w:rsidRDefault="004814D4" w:rsidP="004814D4">
      <w:pPr>
        <w:pStyle w:val="a6"/>
        <w:spacing w:line="400" w:lineRule="exact"/>
        <w:ind w:rightChars="128" w:right="269" w:firstLine="420"/>
        <w:rPr>
          <w:rFonts w:cs="宋体"/>
          <w:color w:val="000000"/>
          <w:sz w:val="24"/>
          <w:szCs w:val="24"/>
        </w:rPr>
      </w:pPr>
      <w:r w:rsidRPr="00550C47">
        <w:rPr>
          <w:rFonts w:hAnsi="宋体" w:cs="宋体" w:hint="eastAsia"/>
          <w:color w:val="000000"/>
          <w:sz w:val="24"/>
          <w:szCs w:val="24"/>
        </w:rPr>
        <w:t>◆</w:t>
      </w:r>
      <w:r w:rsidRPr="00550C47">
        <w:rPr>
          <w:rFonts w:hAnsi="宋体" w:cs="宋体"/>
          <w:color w:val="000000"/>
          <w:sz w:val="24"/>
          <w:szCs w:val="24"/>
        </w:rPr>
        <w:t xml:space="preserve"> </w:t>
      </w:r>
      <w:r w:rsidRPr="00550C47">
        <w:rPr>
          <w:rFonts w:hAnsi="宋体" w:cs="宋体" w:hint="eastAsia"/>
          <w:color w:val="000000"/>
          <w:sz w:val="24"/>
          <w:szCs w:val="24"/>
        </w:rPr>
        <w:t>以上各项涉及其他登记事项变更的，应当同时申请变更登记，按相应的提交材料规范提交相应的材料。</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color w:val="000000"/>
          <w:sz w:val="24"/>
          <w:szCs w:val="24"/>
        </w:rPr>
        <w:t xml:space="preserve">5. </w:t>
      </w:r>
      <w:r w:rsidRPr="00550C47">
        <w:rPr>
          <w:rFonts w:ascii="宋体" w:hAnsi="宋体" w:cs="宋体" w:hint="eastAsia"/>
          <w:color w:val="000000"/>
          <w:sz w:val="24"/>
          <w:szCs w:val="24"/>
        </w:rPr>
        <w:t>涉及外商投资准入特别管理措施的企业在办理名称、住所、注册资本、经营期限、经营范围、股东以及企业类型变更登记时，还应提交审批机关的批准文件（批复和批准证书副本</w:t>
      </w:r>
      <w:r w:rsidRPr="00550C47">
        <w:rPr>
          <w:rFonts w:ascii="宋体" w:hAnsi="宋体" w:cs="宋体"/>
          <w:color w:val="000000"/>
          <w:sz w:val="24"/>
          <w:szCs w:val="24"/>
        </w:rPr>
        <w:t>1</w:t>
      </w:r>
      <w:r w:rsidRPr="00550C47">
        <w:rPr>
          <w:rFonts w:ascii="宋体" w:hAnsi="宋体" w:cs="宋体" w:hint="eastAsia"/>
          <w:color w:val="000000"/>
          <w:sz w:val="24"/>
          <w:szCs w:val="24"/>
        </w:rPr>
        <w:t>）。</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color w:val="000000"/>
          <w:sz w:val="24"/>
          <w:szCs w:val="24"/>
        </w:rPr>
        <w:t>6.</w:t>
      </w:r>
      <w:r w:rsidRPr="00550C47">
        <w:rPr>
          <w:rFonts w:ascii="宋体" w:hAnsi="宋体" w:cs="宋体" w:hint="eastAsia"/>
          <w:color w:val="000000"/>
          <w:sz w:val="24"/>
          <w:szCs w:val="24"/>
        </w:rPr>
        <w:t>已领取纸质版营业执照的缴回营业执照正、副本。</w:t>
      </w:r>
    </w:p>
    <w:p w:rsidR="004814D4" w:rsidRPr="00550C47" w:rsidRDefault="004814D4" w:rsidP="004814D4">
      <w:pPr>
        <w:spacing w:line="400" w:lineRule="exact"/>
        <w:jc w:val="left"/>
        <w:rPr>
          <w:rFonts w:ascii="宋体" w:cs="宋体"/>
          <w:b/>
          <w:bCs/>
          <w:sz w:val="24"/>
          <w:szCs w:val="24"/>
        </w:rPr>
      </w:pPr>
    </w:p>
    <w:p w:rsidR="004814D4" w:rsidRPr="00550C47" w:rsidRDefault="004814D4" w:rsidP="004814D4">
      <w:pPr>
        <w:spacing w:line="400" w:lineRule="exact"/>
        <w:jc w:val="left"/>
        <w:rPr>
          <w:rFonts w:ascii="宋体" w:cs="宋体"/>
          <w:b/>
          <w:bCs/>
          <w:sz w:val="24"/>
          <w:szCs w:val="24"/>
        </w:rPr>
      </w:pPr>
      <w:r w:rsidRPr="00550C47">
        <w:rPr>
          <w:rFonts w:ascii="宋体" w:hAnsi="宋体" w:cs="宋体"/>
          <w:b/>
          <w:bCs/>
          <w:sz w:val="24"/>
          <w:szCs w:val="24"/>
        </w:rPr>
        <w:t xml:space="preserve">    </w:t>
      </w:r>
      <w:r w:rsidRPr="00550C47">
        <w:rPr>
          <w:rFonts w:ascii="宋体" w:hAnsi="宋体" w:cs="宋体" w:hint="eastAsia"/>
          <w:b/>
          <w:bCs/>
          <w:sz w:val="24"/>
          <w:szCs w:val="24"/>
        </w:rPr>
        <w:t>注：</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color w:val="000000"/>
          <w:sz w:val="24"/>
          <w:szCs w:val="24"/>
        </w:rPr>
        <w:t>1.</w:t>
      </w:r>
      <w:r w:rsidRPr="00550C47">
        <w:rPr>
          <w:rFonts w:ascii="宋体" w:hAnsi="宋体" w:cs="宋体" w:hint="eastAsia"/>
          <w:color w:val="000000"/>
          <w:sz w:val="24"/>
          <w:szCs w:val="24"/>
        </w:rPr>
        <w:t>依照《公司法》、《中外合资经营企业法》、《外资企业法》、《中外合作经营企业法》等法规设立的外商投资公司或者非公司外商投资企业申请变更登记适用</w:t>
      </w:r>
      <w:r w:rsidRPr="00550C47">
        <w:rPr>
          <w:rFonts w:ascii="宋体" w:hAnsi="宋体" w:cs="宋体" w:hint="eastAsia"/>
          <w:color w:val="000000"/>
          <w:sz w:val="24"/>
          <w:szCs w:val="24"/>
        </w:rPr>
        <w:lastRenderedPageBreak/>
        <w:t>本规范。</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color w:val="000000"/>
          <w:sz w:val="24"/>
          <w:szCs w:val="24"/>
        </w:rPr>
        <w:t>2.</w:t>
      </w:r>
      <w:r w:rsidRPr="00550C47">
        <w:rPr>
          <w:rFonts w:ascii="宋体" w:hAnsi="宋体" w:cs="宋体" w:hint="eastAsia"/>
          <w:color w:val="000000"/>
          <w:sz w:val="24"/>
          <w:szCs w:val="24"/>
        </w:rPr>
        <w:t>同时申请多项变更（备案）时，相同材料只需提交一份。</w:t>
      </w:r>
    </w:p>
    <w:p w:rsidR="004814D4" w:rsidRPr="00550C47" w:rsidRDefault="004814D4" w:rsidP="004814D4">
      <w:pPr>
        <w:pStyle w:val="New"/>
        <w:widowControl/>
        <w:adjustRightInd w:val="0"/>
        <w:snapToGrid w:val="0"/>
        <w:spacing w:line="440" w:lineRule="exact"/>
        <w:ind w:firstLineChars="200" w:firstLine="480"/>
        <w:jc w:val="left"/>
        <w:rPr>
          <w:rFonts w:ascii="宋体"/>
          <w:sz w:val="24"/>
        </w:rPr>
      </w:pPr>
      <w:r w:rsidRPr="00550C47">
        <w:rPr>
          <w:rFonts w:ascii="宋体" w:hAnsi="宋体" w:cs="宋体"/>
          <w:color w:val="000000"/>
          <w:sz w:val="24"/>
          <w:szCs w:val="24"/>
        </w:rPr>
        <w:t>3.</w:t>
      </w:r>
      <w:r w:rsidRPr="00550C47">
        <w:rPr>
          <w:rFonts w:ascii="宋体" w:hAnsi="宋体" w:hint="eastAsia"/>
          <w:sz w:val="24"/>
        </w:rPr>
        <w:t>股份有限公司无需进行股东变更登记。</w:t>
      </w:r>
    </w:p>
    <w:p w:rsidR="004814D4" w:rsidRPr="00550C47" w:rsidRDefault="004814D4" w:rsidP="004814D4">
      <w:pPr>
        <w:spacing w:line="400" w:lineRule="exact"/>
        <w:jc w:val="left"/>
        <w:rPr>
          <w:rFonts w:ascii="宋体" w:cs="宋体"/>
          <w:sz w:val="24"/>
          <w:szCs w:val="24"/>
        </w:rPr>
      </w:pPr>
    </w:p>
    <w:p w:rsidR="004814D4" w:rsidRPr="00550C47" w:rsidRDefault="004814D4" w:rsidP="004814D4">
      <w:pPr>
        <w:pStyle w:val="4"/>
      </w:pPr>
      <w:r w:rsidRPr="00550C47">
        <w:t xml:space="preserve">  </w:t>
      </w:r>
      <w:bookmarkStart w:id="229" w:name="_Toc1572863"/>
      <w:bookmarkStart w:id="230" w:name="_Toc2003766"/>
      <w:bookmarkStart w:id="231" w:name="_Toc2259188"/>
      <w:r w:rsidRPr="00550C47">
        <w:rPr>
          <w:rFonts w:hint="eastAsia"/>
        </w:rPr>
        <w:t>【</w:t>
      </w:r>
      <w:r w:rsidRPr="00550C47">
        <w:t>3</w:t>
      </w:r>
      <w:r>
        <w:t>8</w:t>
      </w:r>
      <w:r w:rsidRPr="00550C47">
        <w:rPr>
          <w:rFonts w:hint="eastAsia"/>
        </w:rPr>
        <w:t>】外商投资企业备案提交材料规范</w:t>
      </w:r>
      <w:bookmarkEnd w:id="229"/>
      <w:bookmarkEnd w:id="230"/>
      <w:bookmarkEnd w:id="231"/>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color w:val="000000"/>
          <w:sz w:val="24"/>
          <w:szCs w:val="24"/>
        </w:rPr>
        <w:t>1.</w:t>
      </w:r>
      <w:r w:rsidRPr="00550C47">
        <w:rPr>
          <w:rFonts w:ascii="宋体" w:hAnsi="宋体" w:cs="宋体" w:hint="eastAsia"/>
          <w:color w:val="000000"/>
          <w:sz w:val="24"/>
          <w:szCs w:val="24"/>
        </w:rPr>
        <w:t>《公司登记（备案）申请书》（外商投资的公司填写）</w:t>
      </w:r>
      <w:r w:rsidRPr="00550C47">
        <w:rPr>
          <w:rFonts w:ascii="宋体" w:hAnsi="宋体" w:cs="宋体"/>
          <w:color w:val="000000"/>
          <w:sz w:val="24"/>
          <w:szCs w:val="24"/>
        </w:rPr>
        <w:t>/</w:t>
      </w:r>
      <w:r w:rsidRPr="00550C47">
        <w:rPr>
          <w:rFonts w:ascii="宋体" w:hAnsi="宋体" w:cs="宋体" w:hint="eastAsia"/>
          <w:color w:val="000000"/>
          <w:sz w:val="24"/>
          <w:szCs w:val="24"/>
        </w:rPr>
        <w:t>《非公司外资企业登记（备案）申请书》（非公司外商投资企业填写）。</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color w:val="000000"/>
          <w:sz w:val="24"/>
          <w:szCs w:val="24"/>
        </w:rPr>
        <w:t>2.</w:t>
      </w:r>
      <w:r w:rsidRPr="00550C47">
        <w:rPr>
          <w:rFonts w:ascii="宋体" w:hAnsi="宋体" w:cs="宋体" w:hint="eastAsia"/>
          <w:color w:val="000000"/>
          <w:sz w:val="24"/>
          <w:szCs w:val="24"/>
        </w:rPr>
        <w:t>备案事项证明文件。</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hint="eastAsia"/>
          <w:color w:val="000000"/>
          <w:sz w:val="24"/>
          <w:szCs w:val="24"/>
        </w:rPr>
        <w:t>◆</w:t>
      </w:r>
      <w:r w:rsidRPr="00550C47">
        <w:rPr>
          <w:rFonts w:ascii="宋体" w:hAnsi="宋体" w:cs="宋体"/>
          <w:color w:val="000000"/>
          <w:sz w:val="24"/>
          <w:szCs w:val="24"/>
        </w:rPr>
        <w:t xml:space="preserve"> </w:t>
      </w:r>
      <w:r w:rsidRPr="00550C47">
        <w:rPr>
          <w:rFonts w:ascii="宋体" w:hAnsi="宋体" w:cs="宋体" w:hint="eastAsia"/>
          <w:color w:val="000000"/>
          <w:sz w:val="24"/>
          <w:szCs w:val="24"/>
        </w:rPr>
        <w:t>董事</w:t>
      </w:r>
      <w:r w:rsidRPr="00550C47">
        <w:rPr>
          <w:rFonts w:ascii="宋体" w:hAnsi="宋体" w:cs="宋体"/>
          <w:color w:val="000000"/>
          <w:sz w:val="24"/>
          <w:szCs w:val="24"/>
        </w:rPr>
        <w:t>/</w:t>
      </w:r>
      <w:r w:rsidRPr="00550C47">
        <w:rPr>
          <w:rFonts w:ascii="宋体" w:hAnsi="宋体" w:cs="宋体" w:hint="eastAsia"/>
          <w:color w:val="000000"/>
          <w:sz w:val="24"/>
          <w:szCs w:val="24"/>
        </w:rPr>
        <w:t>联合管理委员会委员、监事、经理备案。提交原任职人员的免职文件和新任职人员的任职文件及身份证明复印件。</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hint="eastAsia"/>
          <w:color w:val="000000"/>
          <w:sz w:val="24"/>
          <w:szCs w:val="24"/>
        </w:rPr>
        <w:t>◆</w:t>
      </w:r>
      <w:r w:rsidRPr="00550C47">
        <w:rPr>
          <w:rFonts w:ascii="宋体" w:hAnsi="宋体" w:cs="宋体"/>
          <w:color w:val="000000"/>
          <w:sz w:val="24"/>
          <w:szCs w:val="24"/>
        </w:rPr>
        <w:t xml:space="preserve"> </w:t>
      </w:r>
      <w:r w:rsidRPr="00550C47">
        <w:rPr>
          <w:rFonts w:ascii="宋体" w:hAnsi="宋体" w:cs="宋体" w:hint="eastAsia"/>
          <w:color w:val="000000"/>
          <w:sz w:val="24"/>
          <w:szCs w:val="24"/>
        </w:rPr>
        <w:t>非公司外商投资企业分支机构备案。非公司外资企业增设、撤销分支机构的，应提交依法</w:t>
      </w:r>
      <w:proofErr w:type="gramStart"/>
      <w:r w:rsidRPr="00550C47">
        <w:rPr>
          <w:rFonts w:ascii="宋体" w:hAnsi="宋体" w:cs="宋体" w:hint="eastAsia"/>
          <w:color w:val="000000"/>
          <w:sz w:val="24"/>
          <w:szCs w:val="24"/>
        </w:rPr>
        <w:t>作出</w:t>
      </w:r>
      <w:proofErr w:type="gramEnd"/>
      <w:r w:rsidRPr="00550C47">
        <w:rPr>
          <w:rFonts w:ascii="宋体" w:hAnsi="宋体" w:cs="宋体" w:hint="eastAsia"/>
          <w:color w:val="000000"/>
          <w:sz w:val="24"/>
          <w:szCs w:val="24"/>
        </w:rPr>
        <w:t>的决议或决定，其中撤销分支机构还应提交分支机构登记机关出具的注销证明。如法律、法规及国家市场监督管理总局规章规定设立、撤销分支机构需经审批的，应提交审批文件原件或有效复印件。</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hint="eastAsia"/>
          <w:color w:val="000000"/>
          <w:sz w:val="24"/>
          <w:szCs w:val="24"/>
        </w:rPr>
        <w:t>◆</w:t>
      </w:r>
      <w:r w:rsidRPr="00550C47">
        <w:rPr>
          <w:rFonts w:ascii="宋体" w:hAnsi="宋体" w:cs="宋体"/>
          <w:color w:val="000000"/>
          <w:sz w:val="24"/>
          <w:szCs w:val="24"/>
        </w:rPr>
        <w:t xml:space="preserve"> </w:t>
      </w:r>
      <w:r w:rsidRPr="00550C47">
        <w:rPr>
          <w:rFonts w:ascii="宋体" w:hAnsi="宋体" w:cs="宋体" w:hint="eastAsia"/>
          <w:color w:val="000000"/>
          <w:sz w:val="24"/>
          <w:szCs w:val="24"/>
        </w:rPr>
        <w:t>外商投资的公司清算组备案。提交依法</w:t>
      </w:r>
      <w:proofErr w:type="gramStart"/>
      <w:r w:rsidRPr="00550C47">
        <w:rPr>
          <w:rFonts w:ascii="宋体" w:hAnsi="宋体" w:cs="宋体" w:hint="eastAsia"/>
          <w:color w:val="000000"/>
          <w:sz w:val="24"/>
          <w:szCs w:val="24"/>
        </w:rPr>
        <w:t>作出</w:t>
      </w:r>
      <w:proofErr w:type="gramEnd"/>
      <w:r w:rsidRPr="00550C47">
        <w:rPr>
          <w:rFonts w:ascii="宋体" w:hAnsi="宋体" w:cs="宋体" w:hint="eastAsia"/>
          <w:color w:val="000000"/>
          <w:sz w:val="24"/>
          <w:szCs w:val="24"/>
        </w:rPr>
        <w:t>的决议或决定。</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hint="eastAsia"/>
          <w:color w:val="000000"/>
          <w:sz w:val="24"/>
          <w:szCs w:val="24"/>
        </w:rPr>
        <w:t>◆</w:t>
      </w:r>
      <w:r w:rsidRPr="00550C47">
        <w:rPr>
          <w:rFonts w:ascii="宋体" w:hAnsi="宋体" w:cs="宋体"/>
          <w:color w:val="000000"/>
          <w:sz w:val="24"/>
          <w:szCs w:val="24"/>
        </w:rPr>
        <w:t xml:space="preserve"> </w:t>
      </w:r>
      <w:r w:rsidRPr="00550C47">
        <w:rPr>
          <w:rFonts w:ascii="宋体" w:hAnsi="宋体" w:cs="宋体" w:hint="eastAsia"/>
          <w:color w:val="000000"/>
          <w:sz w:val="24"/>
          <w:szCs w:val="24"/>
        </w:rPr>
        <w:t>不涉及登记事项的章程修改备案。提交法定代表人签署的章程修正案或修改后的章程，和企业依法</w:t>
      </w:r>
      <w:proofErr w:type="gramStart"/>
      <w:r w:rsidRPr="00550C47">
        <w:rPr>
          <w:rFonts w:ascii="宋体" w:hAnsi="宋体" w:cs="宋体" w:hint="eastAsia"/>
          <w:color w:val="000000"/>
          <w:sz w:val="24"/>
          <w:szCs w:val="24"/>
        </w:rPr>
        <w:t>作出</w:t>
      </w:r>
      <w:proofErr w:type="gramEnd"/>
      <w:r w:rsidRPr="00550C47">
        <w:rPr>
          <w:rFonts w:ascii="宋体" w:hAnsi="宋体" w:cs="宋体" w:hint="eastAsia"/>
          <w:color w:val="000000"/>
          <w:sz w:val="24"/>
          <w:szCs w:val="24"/>
        </w:rPr>
        <w:t>的决议或决定。涉及外商投资准入特别管理措施的企业还应提交审批机关的批复。</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hint="eastAsia"/>
          <w:color w:val="000000"/>
          <w:sz w:val="24"/>
          <w:szCs w:val="24"/>
        </w:rPr>
        <w:t>◆</w:t>
      </w:r>
      <w:r w:rsidRPr="00550C47">
        <w:rPr>
          <w:rFonts w:ascii="宋体" w:hAnsi="宋体" w:cs="宋体"/>
          <w:color w:val="000000"/>
          <w:sz w:val="24"/>
          <w:szCs w:val="24"/>
        </w:rPr>
        <w:t xml:space="preserve"> </w:t>
      </w:r>
      <w:r w:rsidRPr="00550C47">
        <w:rPr>
          <w:rFonts w:ascii="宋体" w:hAnsi="宋体" w:cs="宋体" w:hint="eastAsia"/>
          <w:color w:val="000000"/>
          <w:sz w:val="24"/>
          <w:szCs w:val="24"/>
        </w:rPr>
        <w:t>更换境外投资者法律文件送达接受人。提交《外商投资企业法律文件送达授权委托书》</w:t>
      </w:r>
      <w:r w:rsidRPr="00550C47">
        <w:rPr>
          <w:rFonts w:ascii="宋体" w:hAnsi="宋体" w:cs="宋体" w:hint="eastAsia"/>
          <w:sz w:val="24"/>
          <w:szCs w:val="24"/>
        </w:rPr>
        <w:t>（申请表格中填写即可）</w:t>
      </w:r>
      <w:r w:rsidRPr="00550C47">
        <w:rPr>
          <w:rFonts w:ascii="宋体" w:hAnsi="宋体" w:cs="宋体" w:hint="eastAsia"/>
          <w:color w:val="000000"/>
          <w:sz w:val="24"/>
          <w:szCs w:val="24"/>
        </w:rPr>
        <w:t>和被授权人的主体资格证明复印件或自然人身份证明复印件。</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color w:val="000000"/>
          <w:sz w:val="24"/>
          <w:szCs w:val="24"/>
        </w:rPr>
        <w:t>3.</w:t>
      </w:r>
      <w:r w:rsidRPr="00550C47">
        <w:rPr>
          <w:rFonts w:ascii="宋体" w:hAnsi="宋体" w:cs="宋体" w:hint="eastAsia"/>
          <w:color w:val="000000"/>
          <w:sz w:val="24"/>
          <w:szCs w:val="24"/>
        </w:rPr>
        <w:t>法律、行政法规和国务院决定规定备案事项必须报经批准的，提交有关的批准文件或者许可证件复印件。</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color w:val="000000"/>
          <w:sz w:val="24"/>
          <w:szCs w:val="24"/>
        </w:rPr>
        <w:t>4.</w:t>
      </w:r>
      <w:r w:rsidRPr="00550C47">
        <w:rPr>
          <w:rFonts w:ascii="宋体" w:hAnsi="宋体" w:cs="宋体" w:hint="eastAsia"/>
          <w:color w:val="000000"/>
          <w:sz w:val="24"/>
          <w:szCs w:val="24"/>
        </w:rPr>
        <w:t>营业执照复印件。</w:t>
      </w:r>
    </w:p>
    <w:p w:rsidR="004814D4" w:rsidRPr="00550C47" w:rsidRDefault="004814D4" w:rsidP="004814D4">
      <w:pPr>
        <w:tabs>
          <w:tab w:val="left" w:pos="887"/>
        </w:tabs>
        <w:spacing w:line="400" w:lineRule="exact"/>
        <w:jc w:val="left"/>
        <w:rPr>
          <w:rFonts w:ascii="宋体" w:cs="宋体"/>
          <w:sz w:val="24"/>
          <w:szCs w:val="24"/>
        </w:rPr>
      </w:pPr>
    </w:p>
    <w:p w:rsidR="004814D4" w:rsidRPr="00550C47" w:rsidRDefault="004814D4" w:rsidP="004814D4">
      <w:pPr>
        <w:adjustRightInd w:val="0"/>
        <w:snapToGrid w:val="0"/>
        <w:spacing w:line="400" w:lineRule="exact"/>
        <w:ind w:firstLineChars="200" w:firstLine="482"/>
        <w:jc w:val="left"/>
        <w:outlineLvl w:val="0"/>
        <w:rPr>
          <w:rFonts w:ascii="宋体" w:cs="宋体"/>
          <w:b/>
          <w:bCs/>
          <w:sz w:val="24"/>
          <w:szCs w:val="24"/>
        </w:rPr>
      </w:pPr>
      <w:bookmarkStart w:id="232" w:name="_Toc1571255"/>
      <w:bookmarkStart w:id="233" w:name="_Toc1571316"/>
      <w:r w:rsidRPr="00550C47">
        <w:rPr>
          <w:rFonts w:ascii="宋体" w:hAnsi="宋体" w:cs="宋体" w:hint="eastAsia"/>
          <w:b/>
          <w:bCs/>
          <w:sz w:val="24"/>
          <w:szCs w:val="24"/>
        </w:rPr>
        <w:t>注：</w:t>
      </w:r>
      <w:bookmarkEnd w:id="232"/>
      <w:bookmarkEnd w:id="233"/>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color w:val="000000"/>
          <w:sz w:val="24"/>
          <w:szCs w:val="24"/>
        </w:rPr>
        <w:t>1.</w:t>
      </w:r>
      <w:r w:rsidRPr="00550C47">
        <w:rPr>
          <w:rFonts w:ascii="宋体" w:hAnsi="宋体" w:cs="宋体" w:hint="eastAsia"/>
          <w:color w:val="000000"/>
          <w:sz w:val="24"/>
          <w:szCs w:val="24"/>
        </w:rPr>
        <w:t>依照《公司法》、《中外合资经营企业法》、《外资企业法》、《中外合作经营企业法》等法规设立的外商投资公司或者非公司外商投资企业修改章程等有关事项申请备案的适用本规范。其中，公司依照《公司法》第一百八十条规定解散、按照《公司登记管理条例》第四十二条规定申请清算组成员备案适用本规范。公司经人民法院裁定进入破产程序的，不适用本规范。</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color w:val="000000"/>
          <w:sz w:val="24"/>
          <w:szCs w:val="24"/>
        </w:rPr>
        <w:t>2.</w:t>
      </w:r>
      <w:r w:rsidRPr="00550C47">
        <w:rPr>
          <w:rFonts w:ascii="宋体" w:hAnsi="宋体" w:cs="宋体" w:hint="eastAsia"/>
          <w:color w:val="000000"/>
          <w:sz w:val="24"/>
          <w:szCs w:val="24"/>
        </w:rPr>
        <w:t>备案与有关变更登记同时申请时，可一并提交有关材料。同时申请多项变更（备案）时，相同材料只需提交一份。</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color w:val="000000"/>
          <w:sz w:val="24"/>
          <w:szCs w:val="24"/>
        </w:rPr>
        <w:lastRenderedPageBreak/>
        <w:t>3.</w:t>
      </w:r>
      <w:r w:rsidRPr="00550C47">
        <w:rPr>
          <w:rFonts w:ascii="宋体" w:hAnsi="宋体" w:cs="宋体" w:hint="eastAsia"/>
          <w:color w:val="000000"/>
          <w:sz w:val="24"/>
          <w:szCs w:val="24"/>
        </w:rPr>
        <w:t>“依法</w:t>
      </w:r>
      <w:proofErr w:type="gramStart"/>
      <w:r w:rsidRPr="00550C47">
        <w:rPr>
          <w:rFonts w:ascii="宋体" w:hAnsi="宋体" w:cs="宋体" w:hint="eastAsia"/>
          <w:color w:val="000000"/>
          <w:sz w:val="24"/>
          <w:szCs w:val="24"/>
        </w:rPr>
        <w:t>作出</w:t>
      </w:r>
      <w:proofErr w:type="gramEnd"/>
      <w:r w:rsidRPr="00550C47">
        <w:rPr>
          <w:rFonts w:ascii="宋体" w:hAnsi="宋体" w:cs="宋体" w:hint="eastAsia"/>
          <w:color w:val="000000"/>
          <w:sz w:val="24"/>
          <w:szCs w:val="24"/>
        </w:rPr>
        <w:t>的决议或决定”</w:t>
      </w:r>
      <w:r w:rsidRPr="00550C47">
        <w:rPr>
          <w:rFonts w:ascii="宋体" w:hAnsi="宋体" w:cs="宋体"/>
          <w:color w:val="000000"/>
          <w:sz w:val="24"/>
          <w:szCs w:val="24"/>
        </w:rPr>
        <w:t xml:space="preserve"> </w:t>
      </w:r>
      <w:r w:rsidRPr="00550C47">
        <w:rPr>
          <w:rFonts w:ascii="宋体" w:hAnsi="宋体" w:cs="宋体" w:hint="eastAsia"/>
          <w:color w:val="000000"/>
          <w:sz w:val="24"/>
          <w:szCs w:val="24"/>
        </w:rPr>
        <w:t>指根据《中外合资经营企业法》、《中外合作经营企业法》、《外资企业法》规定以及企业章程</w:t>
      </w:r>
      <w:proofErr w:type="gramStart"/>
      <w:r w:rsidRPr="00550C47">
        <w:rPr>
          <w:rFonts w:ascii="宋体" w:hAnsi="宋体" w:cs="宋体" w:hint="eastAsia"/>
          <w:color w:val="000000"/>
          <w:sz w:val="24"/>
          <w:szCs w:val="24"/>
        </w:rPr>
        <w:t>作出</w:t>
      </w:r>
      <w:proofErr w:type="gramEnd"/>
      <w:r w:rsidRPr="00550C47">
        <w:rPr>
          <w:rFonts w:ascii="宋体" w:hAnsi="宋体" w:cs="宋体" w:hint="eastAsia"/>
          <w:color w:val="000000"/>
          <w:sz w:val="24"/>
          <w:szCs w:val="24"/>
        </w:rPr>
        <w:t>的决议或决定，决议或决定的内容与所申请的事项应当一致。对于外商投资的公司，还应当符合《公司法》的有关规定。</w:t>
      </w:r>
    </w:p>
    <w:p w:rsidR="004814D4" w:rsidRPr="00550C47" w:rsidRDefault="004814D4" w:rsidP="004814D4">
      <w:pPr>
        <w:spacing w:line="400" w:lineRule="exact"/>
        <w:jc w:val="left"/>
        <w:rPr>
          <w:rFonts w:ascii="宋体" w:cs="宋体"/>
          <w:sz w:val="24"/>
          <w:szCs w:val="24"/>
        </w:rPr>
      </w:pPr>
    </w:p>
    <w:p w:rsidR="004814D4" w:rsidRPr="00550C47" w:rsidRDefault="004814D4" w:rsidP="004814D4">
      <w:pPr>
        <w:pStyle w:val="4"/>
      </w:pPr>
      <w:r w:rsidRPr="00550C47">
        <w:t xml:space="preserve">  </w:t>
      </w:r>
      <w:bookmarkStart w:id="234" w:name="_Toc1572864"/>
      <w:bookmarkStart w:id="235" w:name="_Toc2003767"/>
      <w:bookmarkStart w:id="236" w:name="_Toc2259189"/>
      <w:r w:rsidRPr="00550C47">
        <w:rPr>
          <w:rFonts w:hint="eastAsia"/>
        </w:rPr>
        <w:t>【</w:t>
      </w:r>
      <w:r w:rsidRPr="00550C47">
        <w:t>3</w:t>
      </w:r>
      <w:r>
        <w:t>9</w:t>
      </w:r>
      <w:r w:rsidRPr="00550C47">
        <w:rPr>
          <w:rFonts w:hint="eastAsia"/>
        </w:rPr>
        <w:t>】外商投资企业注销登记提交材料规范</w:t>
      </w:r>
      <w:bookmarkEnd w:id="234"/>
      <w:bookmarkEnd w:id="235"/>
      <w:bookmarkEnd w:id="236"/>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color w:val="000000"/>
          <w:sz w:val="24"/>
          <w:szCs w:val="24"/>
        </w:rPr>
        <w:t>1.</w:t>
      </w:r>
      <w:r w:rsidRPr="00550C47">
        <w:rPr>
          <w:rFonts w:ascii="宋体" w:hAnsi="宋体" w:cs="宋体" w:hint="eastAsia"/>
          <w:color w:val="000000"/>
          <w:sz w:val="24"/>
          <w:szCs w:val="24"/>
        </w:rPr>
        <w:t>《企业注销登记申请书》。</w:t>
      </w:r>
    </w:p>
    <w:p w:rsidR="004814D4"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color w:val="000000"/>
          <w:sz w:val="24"/>
          <w:szCs w:val="24"/>
        </w:rPr>
        <w:t>2.</w:t>
      </w:r>
      <w:r w:rsidRPr="00550C47">
        <w:rPr>
          <w:rFonts w:ascii="宋体" w:hAnsi="宋体" w:cs="宋体" w:hint="eastAsia"/>
          <w:color w:val="000000"/>
          <w:sz w:val="24"/>
          <w:szCs w:val="24"/>
        </w:rPr>
        <w:t>依法</w:t>
      </w:r>
      <w:proofErr w:type="gramStart"/>
      <w:r w:rsidRPr="00550C47">
        <w:rPr>
          <w:rFonts w:ascii="宋体" w:hAnsi="宋体" w:cs="宋体" w:hint="eastAsia"/>
          <w:color w:val="000000"/>
          <w:sz w:val="24"/>
          <w:szCs w:val="24"/>
        </w:rPr>
        <w:t>作出</w:t>
      </w:r>
      <w:proofErr w:type="gramEnd"/>
      <w:r w:rsidRPr="00550C47">
        <w:rPr>
          <w:rFonts w:ascii="宋体" w:hAnsi="宋体" w:cs="宋体" w:hint="eastAsia"/>
          <w:color w:val="000000"/>
          <w:sz w:val="24"/>
          <w:szCs w:val="24"/>
        </w:rPr>
        <w:t>的决议或者决定。</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hint="eastAsia"/>
          <w:color w:val="000000"/>
          <w:sz w:val="24"/>
          <w:szCs w:val="24"/>
        </w:rPr>
        <w:t>指根据《中华人民共和国公司法》、《中华人民共和国中外合资经营企业法》、《中华人民共和国中外合作经营企业法》、《中华人民共和国外资企业法》以及公司章程规定</w:t>
      </w:r>
      <w:proofErr w:type="gramStart"/>
      <w:r w:rsidRPr="00550C47">
        <w:rPr>
          <w:rFonts w:ascii="宋体" w:hAnsi="宋体" w:cs="宋体" w:hint="eastAsia"/>
          <w:color w:val="000000"/>
          <w:sz w:val="24"/>
          <w:szCs w:val="24"/>
        </w:rPr>
        <w:t>作出</w:t>
      </w:r>
      <w:proofErr w:type="gramEnd"/>
      <w:r w:rsidRPr="00550C47">
        <w:rPr>
          <w:rFonts w:ascii="宋体" w:hAnsi="宋体" w:cs="宋体" w:hint="eastAsia"/>
          <w:color w:val="000000"/>
          <w:sz w:val="24"/>
          <w:szCs w:val="24"/>
        </w:rPr>
        <w:t>的决议或决定，决议或决定的内容与所申请的事项应当一致。法院裁定解散、破产的，行政机关责令关闭、吊销营业执照、吊销设立许可的，应当分别提交法院的裁定文件、行政机关责令关闭、吊销营业执照或吊销设立许可的决定。因违反《公司登记管理条例》有关规定被公司登记机关依法撤销公司设立登记的，提交公司登记机关撤销公司设立登记的决定。</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color w:val="000000"/>
          <w:sz w:val="24"/>
          <w:szCs w:val="24"/>
        </w:rPr>
        <w:t>3.</w:t>
      </w:r>
      <w:r w:rsidRPr="00550C47">
        <w:rPr>
          <w:rFonts w:ascii="宋体" w:hAnsi="宋体" w:cs="宋体" w:hint="eastAsia"/>
          <w:color w:val="000000"/>
          <w:sz w:val="24"/>
          <w:szCs w:val="24"/>
        </w:rPr>
        <w:t>涉及外商投资准入特别管理措施的企业应提交原审批机关同意注销的批准文件。营业期限已满、法院裁定解散、破产的，行政机关责令关闭、吊销营业执照、吊销设立许可或撤销公司设立登记的不需提交。</w:t>
      </w:r>
    </w:p>
    <w:p w:rsidR="004814D4"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color w:val="000000"/>
          <w:sz w:val="24"/>
          <w:szCs w:val="24"/>
        </w:rPr>
        <w:t>4.</w:t>
      </w:r>
      <w:r w:rsidRPr="00550C47">
        <w:rPr>
          <w:rFonts w:ascii="宋体" w:hAnsi="宋体" w:cs="宋体" w:hint="eastAsia"/>
          <w:color w:val="000000"/>
          <w:sz w:val="24"/>
          <w:szCs w:val="24"/>
        </w:rPr>
        <w:t>经依法备案、确认的清算报告。</w:t>
      </w:r>
    </w:p>
    <w:p w:rsidR="004814D4" w:rsidRPr="002E5393" w:rsidRDefault="004814D4" w:rsidP="004814D4">
      <w:pPr>
        <w:pStyle w:val="a6"/>
        <w:spacing w:line="400" w:lineRule="exact"/>
        <w:ind w:rightChars="128" w:right="269" w:firstLine="420"/>
        <w:rPr>
          <w:sz w:val="24"/>
          <w:szCs w:val="24"/>
        </w:rPr>
      </w:pPr>
      <w:r w:rsidRPr="002E5393">
        <w:rPr>
          <w:rFonts w:hint="eastAsia"/>
          <w:sz w:val="24"/>
          <w:szCs w:val="24"/>
        </w:rPr>
        <w:t>指中外合资（中外合作）公司的董事会、外商合资公司的股东会、外商独资一人有限公司的股东或人民法院确认的清算报告，清算报告应包括刊登清算组清算公告的报纸报样，清算报告应对公司清缴所欠税款及清算过程中产生的税款（包括海关、税务的完税及注销情况）、批准证书的缴销及已经收到商务部门回执的情况予以说明。</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color w:val="000000"/>
          <w:sz w:val="24"/>
          <w:szCs w:val="24"/>
        </w:rPr>
        <w:t>5.</w:t>
      </w:r>
      <w:r w:rsidRPr="00550C47">
        <w:rPr>
          <w:rFonts w:ascii="宋体" w:hAnsi="宋体" w:cs="宋体" w:hint="eastAsia"/>
          <w:color w:val="000000"/>
          <w:sz w:val="24"/>
          <w:szCs w:val="24"/>
        </w:rPr>
        <w:t>已领取纸质版营业执照的缴回营业执照正、副本。</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color w:val="000000"/>
          <w:sz w:val="24"/>
          <w:szCs w:val="24"/>
        </w:rPr>
        <w:t>6.</w:t>
      </w:r>
      <w:r w:rsidRPr="00550C47">
        <w:rPr>
          <w:rFonts w:ascii="宋体" w:hAnsi="宋体" w:cs="宋体" w:hint="eastAsia"/>
          <w:color w:val="000000"/>
          <w:sz w:val="24"/>
          <w:szCs w:val="24"/>
        </w:rPr>
        <w:t>公章（仅限非公司外商投资企业提交）。</w:t>
      </w:r>
    </w:p>
    <w:p w:rsidR="004814D4" w:rsidRPr="00550C47" w:rsidRDefault="004814D4" w:rsidP="004814D4">
      <w:pPr>
        <w:tabs>
          <w:tab w:val="left" w:pos="917"/>
        </w:tabs>
        <w:spacing w:line="400" w:lineRule="exact"/>
        <w:jc w:val="left"/>
        <w:rPr>
          <w:rFonts w:ascii="宋体" w:hAnsi="宋体" w:cs="宋体"/>
          <w:b/>
          <w:bCs/>
          <w:sz w:val="24"/>
          <w:szCs w:val="24"/>
        </w:rPr>
      </w:pPr>
      <w:r w:rsidRPr="00550C47">
        <w:rPr>
          <w:rFonts w:ascii="宋体" w:hAnsi="宋体" w:cs="宋体"/>
          <w:b/>
          <w:sz w:val="24"/>
          <w:szCs w:val="24"/>
        </w:rPr>
        <w:t xml:space="preserve">   </w:t>
      </w:r>
      <w:r w:rsidRPr="00550C47">
        <w:rPr>
          <w:rFonts w:ascii="宋体" w:hAnsi="宋体" w:cs="宋体"/>
          <w:b/>
          <w:bCs/>
          <w:sz w:val="24"/>
          <w:szCs w:val="24"/>
        </w:rPr>
        <w:t xml:space="preserve"> </w:t>
      </w:r>
    </w:p>
    <w:p w:rsidR="004814D4" w:rsidRPr="00550C47" w:rsidRDefault="004814D4" w:rsidP="004814D4">
      <w:pPr>
        <w:tabs>
          <w:tab w:val="left" w:pos="917"/>
        </w:tabs>
        <w:spacing w:line="400" w:lineRule="exact"/>
        <w:ind w:firstLineChars="200" w:firstLine="482"/>
        <w:jc w:val="left"/>
        <w:rPr>
          <w:rFonts w:ascii="宋体" w:cs="宋体"/>
          <w:b/>
          <w:bCs/>
          <w:sz w:val="24"/>
          <w:szCs w:val="24"/>
        </w:rPr>
      </w:pPr>
      <w:r w:rsidRPr="00550C47">
        <w:rPr>
          <w:rFonts w:ascii="宋体" w:hAnsi="宋体" w:cs="宋体" w:hint="eastAsia"/>
          <w:b/>
          <w:bCs/>
          <w:sz w:val="24"/>
          <w:szCs w:val="24"/>
        </w:rPr>
        <w:t>注：</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color w:val="000000"/>
          <w:sz w:val="24"/>
          <w:szCs w:val="24"/>
        </w:rPr>
        <w:t>1.</w:t>
      </w:r>
      <w:r w:rsidRPr="00550C47">
        <w:rPr>
          <w:rFonts w:ascii="宋体" w:hAnsi="宋体" w:cs="宋体" w:hint="eastAsia"/>
          <w:color w:val="000000"/>
          <w:sz w:val="24"/>
          <w:szCs w:val="24"/>
        </w:rPr>
        <w:t>依照《公司法》、《中外合资经营企业法》、《外资企业法》、《中外合作经营企业法》等法规设立的外商投资公司或者非公司外商投资企业申请注销登记适用本规范。</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color w:val="000000"/>
          <w:sz w:val="24"/>
          <w:szCs w:val="24"/>
        </w:rPr>
        <w:t>2.</w:t>
      </w:r>
      <w:r w:rsidRPr="00550C47">
        <w:rPr>
          <w:rFonts w:ascii="宋体" w:hAnsi="宋体" w:cs="宋体" w:hint="eastAsia"/>
          <w:color w:val="000000"/>
          <w:sz w:val="24"/>
          <w:szCs w:val="24"/>
        </w:rPr>
        <w:t>不涉及外商投资准入特别管理措施的企业申请简易注销登记的，无需提交第</w:t>
      </w:r>
      <w:r w:rsidRPr="00550C47">
        <w:rPr>
          <w:rFonts w:ascii="宋体" w:hAnsi="宋体" w:cs="宋体"/>
          <w:color w:val="000000"/>
          <w:sz w:val="24"/>
          <w:szCs w:val="24"/>
        </w:rPr>
        <w:t>2</w:t>
      </w:r>
      <w:r w:rsidRPr="00550C47">
        <w:rPr>
          <w:rFonts w:ascii="宋体" w:hAnsi="宋体" w:cs="宋体" w:hint="eastAsia"/>
          <w:color w:val="000000"/>
          <w:sz w:val="24"/>
          <w:szCs w:val="24"/>
        </w:rPr>
        <w:t>、</w:t>
      </w:r>
      <w:r w:rsidRPr="00550C47">
        <w:rPr>
          <w:rFonts w:ascii="宋体" w:hAnsi="宋体" w:cs="宋体"/>
          <w:color w:val="000000"/>
          <w:sz w:val="24"/>
          <w:szCs w:val="24"/>
        </w:rPr>
        <w:t>3</w:t>
      </w:r>
      <w:r w:rsidRPr="00550C47">
        <w:rPr>
          <w:rFonts w:ascii="宋体" w:hAnsi="宋体" w:cs="宋体" w:hint="eastAsia"/>
          <w:color w:val="000000"/>
          <w:sz w:val="24"/>
          <w:szCs w:val="24"/>
        </w:rPr>
        <w:t>、</w:t>
      </w:r>
      <w:r w:rsidRPr="00550C47">
        <w:rPr>
          <w:rFonts w:ascii="宋体" w:hAnsi="宋体" w:cs="宋体"/>
          <w:color w:val="000000"/>
          <w:sz w:val="24"/>
          <w:szCs w:val="24"/>
        </w:rPr>
        <w:t>4</w:t>
      </w:r>
      <w:r>
        <w:rPr>
          <w:rFonts w:ascii="宋体" w:hAnsi="宋体" w:cs="宋体" w:hint="eastAsia"/>
          <w:color w:val="000000"/>
          <w:sz w:val="24"/>
          <w:szCs w:val="24"/>
        </w:rPr>
        <w:t>项材料，需要提交《</w:t>
      </w:r>
      <w:r w:rsidRPr="00550C47">
        <w:rPr>
          <w:rFonts w:ascii="宋体" w:hAnsi="宋体" w:cs="宋体" w:hint="eastAsia"/>
          <w:color w:val="000000"/>
          <w:sz w:val="24"/>
          <w:szCs w:val="24"/>
        </w:rPr>
        <w:t>简易注销全体投资人承诺书》（强制清算终结的</w:t>
      </w:r>
      <w:r w:rsidRPr="00550C47">
        <w:rPr>
          <w:rFonts w:ascii="宋体" w:hAnsi="宋体" w:cs="宋体" w:hint="eastAsia"/>
          <w:color w:val="000000"/>
          <w:sz w:val="24"/>
          <w:szCs w:val="24"/>
        </w:rPr>
        <w:lastRenderedPageBreak/>
        <w:t>企业提交人民法院终结强制清算程序的裁定，破产程序终结的企业提交人民法院终结破产程序的裁定）。</w:t>
      </w:r>
    </w:p>
    <w:p w:rsidR="004814D4" w:rsidRDefault="004814D4" w:rsidP="004814D4">
      <w:pPr>
        <w:adjustRightInd w:val="0"/>
        <w:snapToGrid w:val="0"/>
        <w:spacing w:line="360" w:lineRule="auto"/>
        <w:ind w:firstLineChars="200" w:firstLine="480"/>
        <w:jc w:val="left"/>
        <w:outlineLvl w:val="0"/>
        <w:rPr>
          <w:rFonts w:hAnsi="宋体" w:cs="宋体"/>
          <w:sz w:val="24"/>
          <w:szCs w:val="24"/>
        </w:rPr>
      </w:pPr>
    </w:p>
    <w:p w:rsidR="004814D4" w:rsidRPr="00755A26" w:rsidRDefault="004814D4" w:rsidP="004814D4">
      <w:pPr>
        <w:pStyle w:val="4"/>
        <w:rPr>
          <w:rFonts w:ascii="宋体"/>
        </w:rPr>
      </w:pPr>
      <w:bookmarkStart w:id="237" w:name="_Toc1572908"/>
      <w:bookmarkStart w:id="238" w:name="_Toc2003768"/>
      <w:bookmarkStart w:id="239" w:name="_Toc2259190"/>
      <w:r w:rsidRPr="00755A26">
        <w:rPr>
          <w:rFonts w:ascii="宋体" w:hAnsi="宋体" w:hint="eastAsia"/>
        </w:rPr>
        <w:t>【</w:t>
      </w:r>
      <w:r w:rsidRPr="00755A26">
        <w:rPr>
          <w:rFonts w:ascii="宋体" w:hAnsi="宋体"/>
        </w:rPr>
        <w:t>40</w:t>
      </w:r>
      <w:r w:rsidRPr="00755A26">
        <w:rPr>
          <w:rFonts w:ascii="宋体" w:hAnsi="宋体" w:hint="eastAsia"/>
        </w:rPr>
        <w:t>】外商投资的公司撤销变更登记提交材料规范</w:t>
      </w:r>
      <w:bookmarkEnd w:id="237"/>
      <w:bookmarkEnd w:id="238"/>
      <w:bookmarkEnd w:id="239"/>
    </w:p>
    <w:p w:rsidR="004814D4" w:rsidRPr="00755A26" w:rsidRDefault="004814D4" w:rsidP="004814D4">
      <w:pPr>
        <w:spacing w:line="400" w:lineRule="exact"/>
        <w:ind w:firstLineChars="200" w:firstLine="480"/>
        <w:jc w:val="left"/>
        <w:rPr>
          <w:rFonts w:ascii="宋体" w:cs="宋体"/>
          <w:bCs/>
          <w:sz w:val="24"/>
          <w:szCs w:val="24"/>
        </w:rPr>
      </w:pPr>
      <w:r w:rsidRPr="00755A26">
        <w:rPr>
          <w:rFonts w:ascii="宋体" w:hAnsi="宋体" w:cs="宋体"/>
          <w:bCs/>
          <w:sz w:val="24"/>
          <w:szCs w:val="24"/>
        </w:rPr>
        <w:t>1.</w:t>
      </w:r>
      <w:r w:rsidRPr="00755A26">
        <w:rPr>
          <w:rFonts w:ascii="宋体" w:hAnsi="宋体" w:cs="宋体" w:hint="eastAsia"/>
          <w:bCs/>
          <w:sz w:val="24"/>
          <w:szCs w:val="24"/>
        </w:rPr>
        <w:t>外商投资的公司撤销变更登记申请书。（自拟）</w:t>
      </w:r>
    </w:p>
    <w:p w:rsidR="00D07147" w:rsidRDefault="004814D4" w:rsidP="004814D4">
      <w:pPr>
        <w:spacing w:line="400" w:lineRule="exact"/>
        <w:ind w:firstLine="240"/>
        <w:jc w:val="left"/>
        <w:rPr>
          <w:rFonts w:ascii="宋体" w:hAnsi="宋体" w:hint="eastAsia"/>
          <w:sz w:val="24"/>
        </w:rPr>
      </w:pPr>
      <w:r w:rsidRPr="00F849C1">
        <w:rPr>
          <w:rFonts w:ascii="宋体" w:hAnsi="宋体" w:cs="宋体"/>
          <w:bCs/>
          <w:sz w:val="24"/>
          <w:szCs w:val="24"/>
        </w:rPr>
        <w:t xml:space="preserve">  </w:t>
      </w:r>
      <w:r w:rsidR="00D07147">
        <w:rPr>
          <w:rFonts w:ascii="宋体" w:hAnsi="宋体" w:hint="eastAsia"/>
          <w:sz w:val="24"/>
        </w:rPr>
        <w:t>申请应当载明公司名称、申请撤销的变更登记事项及登记时间、准予变更登记通知书文号、人民法院裁判文书文号、指定代表或者共同委托代理人委托的事项、权限及指定代表或委托代理人的身份证件复印件</w:t>
      </w:r>
      <w:r w:rsidR="00D07147">
        <w:rPr>
          <w:rFonts w:ascii="宋体" w:hAnsi="宋体" w:hint="eastAsia"/>
          <w:color w:val="000000"/>
          <w:sz w:val="24"/>
          <w:szCs w:val="24"/>
        </w:rPr>
        <w:t>等内容</w:t>
      </w:r>
      <w:r w:rsidR="00D07147">
        <w:rPr>
          <w:rFonts w:ascii="宋体"/>
          <w:color w:val="000000"/>
          <w:sz w:val="24"/>
          <w:szCs w:val="24"/>
        </w:rPr>
        <w:t>,</w:t>
      </w:r>
      <w:r w:rsidR="00D07147">
        <w:rPr>
          <w:rFonts w:ascii="宋体" w:hAnsi="宋体" w:hint="eastAsia"/>
          <w:color w:val="000000"/>
          <w:sz w:val="24"/>
          <w:szCs w:val="24"/>
        </w:rPr>
        <w:t>并由</w:t>
      </w:r>
      <w:r w:rsidR="00D07147">
        <w:rPr>
          <w:rFonts w:ascii="宋体" w:hAnsi="宋体" w:hint="eastAsia"/>
          <w:sz w:val="24"/>
          <w:szCs w:val="24"/>
        </w:rPr>
        <w:t>法定代表人签字、</w:t>
      </w:r>
      <w:r w:rsidR="00D07147">
        <w:rPr>
          <w:rFonts w:ascii="宋体" w:hAnsi="宋体" w:hint="eastAsia"/>
          <w:color w:val="000000"/>
          <w:sz w:val="24"/>
          <w:szCs w:val="24"/>
        </w:rPr>
        <w:t>公司加盖公章</w:t>
      </w:r>
      <w:r w:rsidR="00D07147">
        <w:rPr>
          <w:rFonts w:ascii="宋体" w:hAnsi="宋体" w:hint="eastAsia"/>
          <w:sz w:val="24"/>
        </w:rPr>
        <w:t>。</w:t>
      </w:r>
    </w:p>
    <w:p w:rsidR="004814D4" w:rsidRPr="00F849C1" w:rsidRDefault="004814D4" w:rsidP="00D07147">
      <w:pPr>
        <w:spacing w:line="400" w:lineRule="exact"/>
        <w:ind w:firstLineChars="200" w:firstLine="480"/>
        <w:jc w:val="left"/>
        <w:rPr>
          <w:rFonts w:ascii="宋体" w:cs="宋体"/>
          <w:bCs/>
          <w:sz w:val="24"/>
          <w:szCs w:val="24"/>
        </w:rPr>
      </w:pPr>
      <w:r w:rsidRPr="00F849C1">
        <w:rPr>
          <w:rFonts w:ascii="宋体" w:hAnsi="宋体" w:cs="宋体"/>
          <w:bCs/>
          <w:sz w:val="24"/>
          <w:szCs w:val="24"/>
        </w:rPr>
        <w:t>2.</w:t>
      </w:r>
      <w:r w:rsidRPr="00F849C1">
        <w:rPr>
          <w:rFonts w:ascii="宋体" w:hAnsi="宋体" w:cs="宋体" w:hint="eastAsia"/>
          <w:bCs/>
          <w:sz w:val="24"/>
          <w:szCs w:val="24"/>
        </w:rPr>
        <w:t>人民法院的裁判文书。</w:t>
      </w:r>
    </w:p>
    <w:p w:rsidR="004814D4" w:rsidRPr="00F849C1" w:rsidRDefault="004814D4" w:rsidP="004814D4">
      <w:pPr>
        <w:spacing w:line="400" w:lineRule="exact"/>
        <w:ind w:firstLineChars="200" w:firstLine="480"/>
        <w:jc w:val="left"/>
        <w:rPr>
          <w:rFonts w:ascii="宋体" w:cs="宋体"/>
          <w:bCs/>
          <w:sz w:val="24"/>
          <w:szCs w:val="24"/>
        </w:rPr>
      </w:pPr>
      <w:r w:rsidRPr="00F849C1">
        <w:rPr>
          <w:rFonts w:ascii="宋体" w:hAnsi="宋体" w:cs="宋体"/>
          <w:bCs/>
          <w:sz w:val="24"/>
          <w:szCs w:val="24"/>
        </w:rPr>
        <w:t>3.</w:t>
      </w:r>
      <w:r w:rsidRPr="00F849C1">
        <w:rPr>
          <w:rFonts w:ascii="宋体" w:hAnsi="宋体" w:cs="宋体" w:hint="eastAsia"/>
          <w:bCs/>
          <w:sz w:val="24"/>
          <w:szCs w:val="24"/>
        </w:rPr>
        <w:t>涉及外资审批事项的，还应当提交审批机关的批准文件。</w:t>
      </w:r>
    </w:p>
    <w:p w:rsidR="004814D4" w:rsidRPr="00F849C1" w:rsidRDefault="00D07147" w:rsidP="004814D4">
      <w:pPr>
        <w:spacing w:line="400" w:lineRule="exact"/>
        <w:ind w:firstLineChars="200" w:firstLine="480"/>
        <w:jc w:val="left"/>
        <w:rPr>
          <w:rFonts w:ascii="宋体" w:cs="宋体"/>
          <w:b/>
          <w:bCs/>
          <w:sz w:val="24"/>
          <w:szCs w:val="24"/>
        </w:rPr>
      </w:pPr>
      <w:r w:rsidRPr="00F849C1">
        <w:rPr>
          <w:rFonts w:ascii="宋体" w:hAnsi="宋体" w:cs="宋体"/>
          <w:bCs/>
          <w:sz w:val="24"/>
          <w:szCs w:val="24"/>
        </w:rPr>
        <w:t>4.</w:t>
      </w:r>
      <w:r w:rsidR="004814D4" w:rsidRPr="00F849C1">
        <w:rPr>
          <w:rFonts w:ascii="宋体" w:hAnsi="宋体" w:cs="宋体" w:hint="eastAsia"/>
          <w:bCs/>
          <w:sz w:val="24"/>
          <w:szCs w:val="24"/>
        </w:rPr>
        <w:t>已领取纸质版营业执照的缴回营业执照正、副本。</w:t>
      </w:r>
    </w:p>
    <w:p w:rsidR="00D07147" w:rsidRDefault="00D07147" w:rsidP="00D07147">
      <w:pPr>
        <w:widowControl/>
        <w:adjustRightInd w:val="0"/>
        <w:snapToGrid w:val="0"/>
        <w:spacing w:line="440" w:lineRule="exact"/>
        <w:ind w:firstLineChars="200" w:firstLine="480"/>
        <w:jc w:val="left"/>
        <w:rPr>
          <w:rFonts w:ascii="宋体"/>
          <w:sz w:val="24"/>
        </w:rPr>
      </w:pPr>
      <w:r>
        <w:rPr>
          <w:rFonts w:ascii="宋体" w:hAnsi="宋体"/>
          <w:sz w:val="24"/>
        </w:rPr>
        <w:t>3</w:t>
      </w:r>
      <w:r>
        <w:rPr>
          <w:rFonts w:ascii="宋体"/>
          <w:sz w:val="24"/>
        </w:rPr>
        <w:t>.</w:t>
      </w:r>
      <w:r>
        <w:rPr>
          <w:rFonts w:ascii="宋体" w:hAnsi="宋体" w:hint="eastAsia"/>
          <w:sz w:val="24"/>
          <w:szCs w:val="24"/>
        </w:rPr>
        <w:t>已领取纸质版营业执照的缴回营业执照正、副本。</w:t>
      </w:r>
    </w:p>
    <w:p w:rsidR="004814D4" w:rsidRPr="00D07147" w:rsidRDefault="004814D4" w:rsidP="004814D4">
      <w:pPr>
        <w:adjustRightInd w:val="0"/>
        <w:snapToGrid w:val="0"/>
        <w:spacing w:line="360" w:lineRule="auto"/>
        <w:ind w:firstLineChars="200" w:firstLine="480"/>
        <w:jc w:val="left"/>
        <w:outlineLvl w:val="0"/>
        <w:rPr>
          <w:rFonts w:hAnsi="宋体" w:cs="宋体"/>
          <w:sz w:val="24"/>
          <w:szCs w:val="24"/>
        </w:rPr>
      </w:pPr>
    </w:p>
    <w:p w:rsidR="004814D4" w:rsidRDefault="004814D4" w:rsidP="004814D4">
      <w:pPr>
        <w:pStyle w:val="2"/>
      </w:pPr>
      <w:bookmarkStart w:id="240" w:name="_Toc1572865"/>
      <w:bookmarkStart w:id="241" w:name="_Toc2003769"/>
      <w:bookmarkStart w:id="242" w:name="_Toc2259191"/>
      <w:r>
        <w:rPr>
          <w:rFonts w:hint="eastAsia"/>
        </w:rPr>
        <w:t>二、外商投资企业分支机构登记提交材料规范</w:t>
      </w:r>
      <w:bookmarkEnd w:id="240"/>
      <w:bookmarkEnd w:id="241"/>
      <w:bookmarkEnd w:id="242"/>
    </w:p>
    <w:p w:rsidR="004814D4" w:rsidRDefault="004814D4" w:rsidP="004814D4">
      <w:pPr>
        <w:spacing w:line="400" w:lineRule="exact"/>
        <w:ind w:firstLineChars="200" w:firstLine="480"/>
        <w:jc w:val="left"/>
        <w:rPr>
          <w:rFonts w:hAnsi="宋体" w:cs="宋体"/>
          <w:sz w:val="24"/>
          <w:szCs w:val="24"/>
        </w:rPr>
      </w:pPr>
    </w:p>
    <w:p w:rsidR="004814D4" w:rsidRPr="00550C47" w:rsidRDefault="004814D4" w:rsidP="004814D4">
      <w:pPr>
        <w:pStyle w:val="4"/>
      </w:pPr>
      <w:bookmarkStart w:id="243" w:name="_Toc1572866"/>
      <w:bookmarkStart w:id="244" w:name="_Toc2003770"/>
      <w:bookmarkStart w:id="245" w:name="_Toc2259192"/>
      <w:r w:rsidRPr="00550C47">
        <w:rPr>
          <w:rFonts w:hint="eastAsia"/>
        </w:rPr>
        <w:t>【</w:t>
      </w:r>
      <w:r>
        <w:t>41</w:t>
      </w:r>
      <w:r w:rsidRPr="00550C47">
        <w:rPr>
          <w:rFonts w:hint="eastAsia"/>
        </w:rPr>
        <w:t>】外商</w:t>
      </w:r>
      <w:r w:rsidRPr="00550C47">
        <w:rPr>
          <w:rFonts w:hint="eastAsia"/>
          <w:color w:val="000000"/>
        </w:rPr>
        <w:t>投资企业分支机构设立</w:t>
      </w:r>
      <w:r w:rsidRPr="00550C47">
        <w:rPr>
          <w:rFonts w:hint="eastAsia"/>
        </w:rPr>
        <w:t>登记提交材料规范</w:t>
      </w:r>
      <w:bookmarkEnd w:id="243"/>
      <w:bookmarkEnd w:id="244"/>
      <w:bookmarkEnd w:id="245"/>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color w:val="000000"/>
          <w:sz w:val="24"/>
          <w:szCs w:val="24"/>
        </w:rPr>
        <w:t>1.</w:t>
      </w:r>
      <w:r w:rsidRPr="00550C47">
        <w:rPr>
          <w:rFonts w:ascii="宋体" w:hAnsi="宋体" w:cs="宋体" w:hint="eastAsia"/>
          <w:color w:val="000000"/>
          <w:sz w:val="24"/>
          <w:szCs w:val="24"/>
        </w:rPr>
        <w:t>《分公司、非法人分支机构、营业单位登记</w:t>
      </w:r>
      <w:r w:rsidRPr="00550C47">
        <w:rPr>
          <w:rFonts w:ascii="宋体" w:hAnsi="宋体" w:cs="宋体"/>
          <w:color w:val="000000"/>
          <w:sz w:val="24"/>
          <w:szCs w:val="24"/>
        </w:rPr>
        <w:t>(</w:t>
      </w:r>
      <w:r w:rsidRPr="00550C47">
        <w:rPr>
          <w:rFonts w:ascii="宋体" w:hAnsi="宋体" w:cs="宋体" w:hint="eastAsia"/>
          <w:color w:val="000000"/>
          <w:sz w:val="24"/>
          <w:szCs w:val="24"/>
        </w:rPr>
        <w:t>备案</w:t>
      </w:r>
      <w:r w:rsidRPr="00550C47">
        <w:rPr>
          <w:rFonts w:ascii="宋体" w:hAnsi="宋体" w:cs="宋体"/>
          <w:color w:val="000000"/>
          <w:sz w:val="24"/>
          <w:szCs w:val="24"/>
        </w:rPr>
        <w:t>)</w:t>
      </w:r>
      <w:r w:rsidRPr="00550C47">
        <w:rPr>
          <w:rFonts w:ascii="宋体" w:hAnsi="宋体" w:cs="宋体" w:hint="eastAsia"/>
          <w:color w:val="000000"/>
          <w:sz w:val="24"/>
          <w:szCs w:val="24"/>
        </w:rPr>
        <w:t>申请书》。</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color w:val="000000"/>
          <w:sz w:val="24"/>
          <w:szCs w:val="24"/>
        </w:rPr>
        <w:t>2.</w:t>
      </w:r>
      <w:r w:rsidRPr="00550C47">
        <w:rPr>
          <w:rFonts w:ascii="宋体" w:hAnsi="宋体" w:cs="宋体" w:hint="eastAsia"/>
          <w:color w:val="000000"/>
          <w:sz w:val="24"/>
          <w:szCs w:val="24"/>
        </w:rPr>
        <w:t>住所（经营场所）合法使用证明。</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color w:val="000000"/>
          <w:sz w:val="24"/>
          <w:szCs w:val="24"/>
        </w:rPr>
        <w:t>3.</w:t>
      </w:r>
      <w:r w:rsidRPr="00550C47">
        <w:rPr>
          <w:rFonts w:ascii="宋体" w:hAnsi="宋体" w:cs="宋体" w:hint="eastAsia"/>
          <w:color w:val="000000"/>
          <w:sz w:val="24"/>
          <w:szCs w:val="24"/>
        </w:rPr>
        <w:t>批准文件或许可证书复印件。法律、行政法规规定设立分支机构需要审批部门审批的，以及分支机构经营范围中有法律、行政法规和国务院决定规定必须在登记前报经批准的项目的，提交审批机关的批准文件和有关前置许可的批准文件或许可证书复印件。</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color w:val="000000"/>
          <w:sz w:val="24"/>
          <w:szCs w:val="24"/>
        </w:rPr>
        <w:t>4.</w:t>
      </w:r>
      <w:r w:rsidRPr="00550C47">
        <w:rPr>
          <w:rFonts w:ascii="宋体" w:hAnsi="宋体" w:cs="宋体" w:hint="eastAsia"/>
          <w:color w:val="000000"/>
          <w:sz w:val="24"/>
          <w:szCs w:val="24"/>
        </w:rPr>
        <w:t>原登记主管机关的通知函（仅限（非公司）外商投资企业分支机构提供）。</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color w:val="000000"/>
          <w:sz w:val="24"/>
          <w:szCs w:val="24"/>
        </w:rPr>
        <w:t>5.</w:t>
      </w:r>
      <w:r w:rsidRPr="00550C47">
        <w:rPr>
          <w:rFonts w:ascii="宋体" w:hAnsi="宋体" w:cs="宋体" w:hint="eastAsia"/>
          <w:color w:val="000000"/>
          <w:sz w:val="24"/>
          <w:szCs w:val="24"/>
        </w:rPr>
        <w:t>隶属企业依法做出的决议或决定（仅限（非公司）外商投资企业分支机构提供）。</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color w:val="000000"/>
          <w:sz w:val="24"/>
          <w:szCs w:val="24"/>
        </w:rPr>
        <w:t>6.</w:t>
      </w:r>
      <w:r w:rsidRPr="00550C47">
        <w:rPr>
          <w:rFonts w:ascii="宋体" w:hAnsi="宋体" w:cs="宋体" w:hint="eastAsia"/>
          <w:color w:val="000000"/>
          <w:sz w:val="24"/>
          <w:szCs w:val="24"/>
        </w:rPr>
        <w:t>隶属企业营业执照复印件（加盖隶属企业印章）。</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color w:val="000000"/>
          <w:sz w:val="24"/>
          <w:szCs w:val="24"/>
        </w:rPr>
        <w:t>7.</w:t>
      </w:r>
      <w:r w:rsidRPr="00550C47">
        <w:rPr>
          <w:rFonts w:ascii="宋体" w:hAnsi="宋体" w:cs="宋体" w:hint="eastAsia"/>
          <w:color w:val="000000"/>
          <w:sz w:val="24"/>
          <w:szCs w:val="24"/>
        </w:rPr>
        <w:t>隶属公司章程</w:t>
      </w:r>
      <w:r w:rsidRPr="00550C47">
        <w:rPr>
          <w:rFonts w:ascii="宋体" w:hAnsi="宋体" w:cs="宋体"/>
          <w:color w:val="000000"/>
          <w:sz w:val="24"/>
          <w:szCs w:val="24"/>
        </w:rPr>
        <w:t>(</w:t>
      </w:r>
      <w:r w:rsidRPr="00550C47">
        <w:rPr>
          <w:rFonts w:ascii="宋体" w:hAnsi="宋体" w:cs="宋体" w:hint="eastAsia"/>
          <w:color w:val="000000"/>
          <w:sz w:val="24"/>
          <w:szCs w:val="24"/>
        </w:rPr>
        <w:t>仅限外商投资的公司分公司提供</w:t>
      </w:r>
      <w:r w:rsidRPr="00550C47">
        <w:rPr>
          <w:rFonts w:ascii="宋体" w:hAnsi="宋体" w:cs="宋体"/>
          <w:color w:val="000000"/>
          <w:sz w:val="24"/>
          <w:szCs w:val="24"/>
        </w:rPr>
        <w:t>)</w:t>
      </w:r>
      <w:r w:rsidRPr="00550C47">
        <w:rPr>
          <w:rFonts w:ascii="宋体" w:hAnsi="宋体" w:cs="宋体" w:hint="eastAsia"/>
          <w:color w:val="000000"/>
          <w:sz w:val="24"/>
          <w:szCs w:val="24"/>
        </w:rPr>
        <w:t>。</w:t>
      </w:r>
    </w:p>
    <w:p w:rsidR="004814D4" w:rsidRPr="001D335B" w:rsidRDefault="004814D4" w:rsidP="004814D4">
      <w:pPr>
        <w:pStyle w:val="New"/>
        <w:widowControl/>
        <w:adjustRightInd w:val="0"/>
        <w:snapToGrid w:val="0"/>
        <w:spacing w:line="440" w:lineRule="exact"/>
        <w:jc w:val="left"/>
        <w:rPr>
          <w:rFonts w:ascii="宋体" w:hAnsi="Courier New"/>
          <w:color w:val="000000"/>
          <w:sz w:val="24"/>
          <w:szCs w:val="24"/>
        </w:rPr>
      </w:pPr>
      <w:r>
        <w:rPr>
          <w:rFonts w:ascii="宋体" w:hAnsi="Courier New"/>
          <w:color w:val="000000"/>
          <w:sz w:val="24"/>
          <w:szCs w:val="24"/>
        </w:rPr>
        <w:lastRenderedPageBreak/>
        <w:t xml:space="preserve">    </w:t>
      </w:r>
      <w:r>
        <w:rPr>
          <w:rFonts w:ascii="宋体" w:hAnsi="Courier New" w:hint="eastAsia"/>
          <w:color w:val="000000"/>
          <w:sz w:val="24"/>
          <w:szCs w:val="24"/>
        </w:rPr>
        <w:t>申请人通过名称自主申报系统取得名称的，应同时提交自主申报名称信用承诺书。</w:t>
      </w:r>
    </w:p>
    <w:p w:rsidR="004814D4" w:rsidRPr="00FA2879" w:rsidRDefault="004814D4" w:rsidP="004814D4">
      <w:pPr>
        <w:spacing w:line="400" w:lineRule="exact"/>
        <w:jc w:val="left"/>
        <w:rPr>
          <w:rFonts w:ascii="宋体" w:cs="宋体"/>
          <w:sz w:val="24"/>
          <w:szCs w:val="24"/>
        </w:rPr>
      </w:pPr>
    </w:p>
    <w:p w:rsidR="004814D4" w:rsidRPr="00550C47" w:rsidRDefault="004814D4" w:rsidP="004814D4">
      <w:pPr>
        <w:tabs>
          <w:tab w:val="left" w:pos="916"/>
        </w:tabs>
        <w:spacing w:line="400" w:lineRule="exact"/>
        <w:ind w:firstLineChars="200" w:firstLine="482"/>
        <w:jc w:val="left"/>
        <w:rPr>
          <w:rFonts w:ascii="宋体" w:cs="宋体"/>
          <w:b/>
          <w:bCs/>
          <w:sz w:val="24"/>
          <w:szCs w:val="24"/>
        </w:rPr>
      </w:pPr>
      <w:r w:rsidRPr="00550C47">
        <w:rPr>
          <w:rFonts w:ascii="宋体" w:hAnsi="宋体" w:cs="宋体" w:hint="eastAsia"/>
          <w:b/>
          <w:bCs/>
          <w:sz w:val="24"/>
          <w:szCs w:val="24"/>
        </w:rPr>
        <w:t>注：</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color w:val="000000"/>
          <w:sz w:val="24"/>
          <w:szCs w:val="24"/>
        </w:rPr>
        <w:t>1.</w:t>
      </w:r>
      <w:r w:rsidRPr="00550C47">
        <w:rPr>
          <w:rFonts w:ascii="宋体" w:hAnsi="宋体" w:cs="宋体" w:hint="eastAsia"/>
          <w:color w:val="000000"/>
          <w:sz w:val="24"/>
          <w:szCs w:val="24"/>
        </w:rPr>
        <w:t>依照《公司法》、《中外合资经营企业法》、《外资企业法》、《中外合作经营企业法》等法规申请设立外商投资有限责任公司分公司、股份有限公司分公司和（非公司）外商投资企业分支机构适用本规范。</w:t>
      </w:r>
    </w:p>
    <w:p w:rsidR="004814D4" w:rsidRPr="00550C47" w:rsidRDefault="004814D4" w:rsidP="004814D4">
      <w:pPr>
        <w:spacing w:line="400" w:lineRule="exact"/>
        <w:jc w:val="left"/>
        <w:rPr>
          <w:rFonts w:ascii="宋体" w:hAnsi="宋体" w:cs="宋体"/>
          <w:b/>
          <w:bCs/>
          <w:sz w:val="24"/>
          <w:szCs w:val="24"/>
        </w:rPr>
      </w:pPr>
      <w:r w:rsidRPr="00550C47">
        <w:rPr>
          <w:rFonts w:ascii="宋体" w:hAnsi="宋体" w:cs="宋体"/>
          <w:b/>
          <w:bCs/>
          <w:sz w:val="24"/>
          <w:szCs w:val="24"/>
        </w:rPr>
        <w:t xml:space="preserve">   </w:t>
      </w:r>
    </w:p>
    <w:p w:rsidR="004814D4" w:rsidRPr="00550C47" w:rsidRDefault="004814D4" w:rsidP="004814D4">
      <w:pPr>
        <w:pStyle w:val="4"/>
      </w:pPr>
      <w:bookmarkStart w:id="246" w:name="_Toc1572867"/>
      <w:bookmarkStart w:id="247" w:name="_Toc2003771"/>
      <w:bookmarkStart w:id="248" w:name="_Toc2259193"/>
      <w:r w:rsidRPr="00550C47">
        <w:rPr>
          <w:rFonts w:hint="eastAsia"/>
        </w:rPr>
        <w:t>【</w:t>
      </w:r>
      <w:r>
        <w:t>42</w:t>
      </w:r>
      <w:r w:rsidRPr="00550C47">
        <w:rPr>
          <w:rFonts w:hint="eastAsia"/>
        </w:rPr>
        <w:t>】外商投资企业分支机构变更登记提交材料规范</w:t>
      </w:r>
      <w:bookmarkEnd w:id="246"/>
      <w:bookmarkEnd w:id="247"/>
      <w:bookmarkEnd w:id="248"/>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color w:val="000000"/>
          <w:sz w:val="24"/>
          <w:szCs w:val="24"/>
        </w:rPr>
        <w:t>1.</w:t>
      </w:r>
      <w:r w:rsidRPr="00550C47">
        <w:rPr>
          <w:rFonts w:ascii="宋体" w:hAnsi="宋体" w:cs="宋体" w:hint="eastAsia"/>
          <w:color w:val="000000"/>
          <w:sz w:val="24"/>
          <w:szCs w:val="24"/>
        </w:rPr>
        <w:t>《分公司、非法人分支机构、营业单位登记</w:t>
      </w:r>
      <w:r w:rsidRPr="00550C47">
        <w:rPr>
          <w:rFonts w:ascii="宋体" w:hAnsi="宋体" w:cs="宋体"/>
          <w:color w:val="000000"/>
          <w:sz w:val="24"/>
          <w:szCs w:val="24"/>
        </w:rPr>
        <w:t>(</w:t>
      </w:r>
      <w:r w:rsidRPr="00550C47">
        <w:rPr>
          <w:rFonts w:ascii="宋体" w:hAnsi="宋体" w:cs="宋体" w:hint="eastAsia"/>
          <w:color w:val="000000"/>
          <w:sz w:val="24"/>
          <w:szCs w:val="24"/>
        </w:rPr>
        <w:t>备案</w:t>
      </w:r>
      <w:r w:rsidRPr="00550C47">
        <w:rPr>
          <w:rFonts w:ascii="宋体" w:hAnsi="宋体" w:cs="宋体"/>
          <w:color w:val="000000"/>
          <w:sz w:val="24"/>
          <w:szCs w:val="24"/>
        </w:rPr>
        <w:t>)</w:t>
      </w:r>
      <w:r w:rsidRPr="00550C47">
        <w:rPr>
          <w:rFonts w:ascii="宋体" w:hAnsi="宋体" w:cs="宋体" w:hint="eastAsia"/>
          <w:color w:val="000000"/>
          <w:sz w:val="24"/>
          <w:szCs w:val="24"/>
        </w:rPr>
        <w:t>申请书》。</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color w:val="000000"/>
          <w:sz w:val="24"/>
          <w:szCs w:val="24"/>
        </w:rPr>
        <w:t>2.</w:t>
      </w:r>
      <w:r w:rsidRPr="00550C47">
        <w:rPr>
          <w:rFonts w:ascii="宋体" w:hAnsi="宋体" w:cs="宋体" w:hint="eastAsia"/>
          <w:color w:val="000000"/>
          <w:sz w:val="24"/>
          <w:szCs w:val="24"/>
        </w:rPr>
        <w:t>隶属企业依法</w:t>
      </w:r>
      <w:proofErr w:type="gramStart"/>
      <w:r w:rsidRPr="00550C47">
        <w:rPr>
          <w:rFonts w:ascii="宋体" w:hAnsi="宋体" w:cs="宋体" w:hint="eastAsia"/>
          <w:color w:val="000000"/>
          <w:sz w:val="24"/>
          <w:szCs w:val="24"/>
        </w:rPr>
        <w:t>作出</w:t>
      </w:r>
      <w:proofErr w:type="gramEnd"/>
      <w:r w:rsidRPr="00550C47">
        <w:rPr>
          <w:rFonts w:ascii="宋体" w:hAnsi="宋体" w:cs="宋体" w:hint="eastAsia"/>
          <w:color w:val="000000"/>
          <w:sz w:val="24"/>
          <w:szCs w:val="24"/>
        </w:rPr>
        <w:t>的决议或决定（仅限非公司外商投资企业分支机构提供）。</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color w:val="000000"/>
          <w:sz w:val="24"/>
          <w:szCs w:val="24"/>
        </w:rPr>
        <w:t>3.</w:t>
      </w:r>
      <w:r w:rsidRPr="00550C47">
        <w:rPr>
          <w:rFonts w:ascii="宋体" w:hAnsi="宋体" w:cs="宋体" w:hint="eastAsia"/>
          <w:color w:val="000000"/>
          <w:sz w:val="24"/>
          <w:szCs w:val="24"/>
        </w:rPr>
        <w:t>变更事项相关证明文件。</w:t>
      </w:r>
    </w:p>
    <w:p w:rsidR="004814D4" w:rsidRPr="00FA2879" w:rsidRDefault="004814D4" w:rsidP="004814D4">
      <w:pPr>
        <w:tabs>
          <w:tab w:val="left" w:pos="804"/>
        </w:tabs>
        <w:spacing w:line="400" w:lineRule="exact"/>
        <w:ind w:firstLineChars="200" w:firstLine="480"/>
        <w:jc w:val="left"/>
        <w:rPr>
          <w:rFonts w:ascii="宋体" w:cs="宋体"/>
          <w:color w:val="000000"/>
          <w:sz w:val="24"/>
          <w:szCs w:val="24"/>
        </w:rPr>
      </w:pPr>
      <w:r w:rsidRPr="00FA2879">
        <w:rPr>
          <w:rFonts w:ascii="宋体" w:hAnsi="宋体" w:cs="宋体" w:hint="eastAsia"/>
          <w:color w:val="000000"/>
          <w:sz w:val="24"/>
          <w:szCs w:val="24"/>
        </w:rPr>
        <w:t>◆分支机构名称变更</w:t>
      </w:r>
      <w:r w:rsidRPr="00FA2879">
        <w:rPr>
          <w:rFonts w:ascii="宋体" w:hAnsi="宋体" w:cs="宋体"/>
          <w:color w:val="000000"/>
          <w:sz w:val="24"/>
          <w:szCs w:val="24"/>
        </w:rPr>
        <w:t>,</w:t>
      </w:r>
      <w:r w:rsidRPr="00FA2879">
        <w:rPr>
          <w:rFonts w:ascii="宋体" w:hAnsi="宋体" w:cs="宋体" w:hint="eastAsia"/>
          <w:color w:val="000000"/>
          <w:sz w:val="24"/>
          <w:szCs w:val="24"/>
        </w:rPr>
        <w:t>应当向其登记机关提出申请。申请名称超出登记机关管辖权限的，由登记机关向有该名称核准权的上级登记机关申报。通过名称自主申报系统取得拟变更名称的，提交自主申报名称信用承诺书。</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hint="eastAsia"/>
          <w:color w:val="000000"/>
          <w:sz w:val="24"/>
          <w:szCs w:val="24"/>
        </w:rPr>
        <w:t>◆变更营业场所（地址），应提交变更后的营业场所（地址）合法使用证明。</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hint="eastAsia"/>
          <w:color w:val="000000"/>
          <w:sz w:val="24"/>
          <w:szCs w:val="24"/>
        </w:rPr>
        <w:t>◆变更经营（业务）范围，申请的经营（业务）范围涉及前置审批的，应提交相关许可的原件或有效复印件。</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hint="eastAsia"/>
          <w:color w:val="000000"/>
          <w:sz w:val="24"/>
          <w:szCs w:val="24"/>
        </w:rPr>
        <w:t>◆变更负责人，提交分支机构负责人的任职文件及身份证件复印件（在申请书中粘贴身份证复印件和签署确认任、免职信息即可</w:t>
      </w:r>
      <w:r w:rsidRPr="00550C47">
        <w:rPr>
          <w:rFonts w:ascii="宋体" w:hAnsi="宋体" w:cs="宋体"/>
          <w:color w:val="000000"/>
          <w:sz w:val="24"/>
          <w:szCs w:val="24"/>
        </w:rPr>
        <w:t>)</w:t>
      </w:r>
      <w:r w:rsidRPr="00550C47">
        <w:rPr>
          <w:rFonts w:ascii="宋体" w:hAnsi="宋体" w:cs="宋体" w:hint="eastAsia"/>
          <w:color w:val="000000"/>
          <w:sz w:val="24"/>
          <w:szCs w:val="24"/>
        </w:rPr>
        <w:t>。</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hint="eastAsia"/>
          <w:color w:val="000000"/>
          <w:sz w:val="24"/>
          <w:szCs w:val="24"/>
        </w:rPr>
        <w:t>◆因隶属企业登记事项发生变更而申请分支机构变更的，还应提交隶属企业的变更事项证明复印件。</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color w:val="000000"/>
          <w:sz w:val="24"/>
          <w:szCs w:val="24"/>
        </w:rPr>
        <w:t>4.</w:t>
      </w:r>
      <w:r w:rsidRPr="00550C47">
        <w:rPr>
          <w:rFonts w:ascii="宋体" w:hAnsi="宋体" w:cs="宋体" w:hint="eastAsia"/>
          <w:color w:val="000000"/>
          <w:sz w:val="24"/>
          <w:szCs w:val="24"/>
        </w:rPr>
        <w:t>法律、行政法规规定分支机构经营场所、负责人、营业期限、经营（业务）范围变更必须报经有关部门批准的，应提交批准文件。</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color w:val="000000"/>
          <w:sz w:val="24"/>
          <w:szCs w:val="24"/>
        </w:rPr>
        <w:t>5.</w:t>
      </w:r>
      <w:r w:rsidRPr="00550C47">
        <w:rPr>
          <w:rFonts w:ascii="宋体" w:hAnsi="宋体" w:cs="宋体" w:hint="eastAsia"/>
          <w:color w:val="000000"/>
          <w:sz w:val="24"/>
          <w:szCs w:val="24"/>
        </w:rPr>
        <w:t>隶属企业营业执照复印件（加盖隶属企业印章）。</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color w:val="000000"/>
          <w:sz w:val="24"/>
          <w:szCs w:val="24"/>
        </w:rPr>
        <w:t>6.</w:t>
      </w:r>
      <w:r w:rsidRPr="00550C47">
        <w:rPr>
          <w:rFonts w:ascii="宋体" w:hAnsi="宋体" w:cs="宋体" w:hint="eastAsia"/>
          <w:color w:val="000000"/>
          <w:sz w:val="24"/>
          <w:szCs w:val="24"/>
        </w:rPr>
        <w:t>已领取纸质版营业执照的缴回营业执照正、副本。</w:t>
      </w:r>
    </w:p>
    <w:p w:rsidR="004814D4" w:rsidRPr="00550C47" w:rsidRDefault="004814D4" w:rsidP="004814D4">
      <w:pPr>
        <w:tabs>
          <w:tab w:val="left" w:pos="916"/>
        </w:tabs>
        <w:spacing w:line="400" w:lineRule="exact"/>
        <w:ind w:firstLineChars="200" w:firstLine="482"/>
        <w:jc w:val="left"/>
        <w:rPr>
          <w:rFonts w:ascii="宋体" w:cs="宋体"/>
          <w:b/>
          <w:bCs/>
          <w:sz w:val="24"/>
          <w:szCs w:val="24"/>
        </w:rPr>
      </w:pPr>
    </w:p>
    <w:p w:rsidR="004814D4" w:rsidRPr="00550C47" w:rsidRDefault="004814D4" w:rsidP="004814D4">
      <w:pPr>
        <w:tabs>
          <w:tab w:val="left" w:pos="916"/>
        </w:tabs>
        <w:spacing w:line="400" w:lineRule="exact"/>
        <w:ind w:firstLineChars="200" w:firstLine="482"/>
        <w:jc w:val="left"/>
        <w:rPr>
          <w:rFonts w:ascii="宋体" w:cs="宋体"/>
          <w:b/>
          <w:bCs/>
          <w:sz w:val="24"/>
          <w:szCs w:val="24"/>
        </w:rPr>
      </w:pPr>
      <w:r w:rsidRPr="00550C47">
        <w:rPr>
          <w:rFonts w:ascii="宋体" w:hAnsi="宋体" w:cs="宋体" w:hint="eastAsia"/>
          <w:b/>
          <w:bCs/>
          <w:sz w:val="24"/>
          <w:szCs w:val="24"/>
        </w:rPr>
        <w:t>注：</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color w:val="000000"/>
          <w:sz w:val="24"/>
          <w:szCs w:val="24"/>
        </w:rPr>
        <w:t>1.</w:t>
      </w:r>
      <w:r w:rsidRPr="00550C47">
        <w:rPr>
          <w:rFonts w:ascii="宋体" w:hAnsi="宋体" w:cs="宋体" w:hint="eastAsia"/>
          <w:color w:val="000000"/>
          <w:sz w:val="24"/>
          <w:szCs w:val="24"/>
        </w:rPr>
        <w:t>依照《中外合资经营企业法》、《外资企业法》、《中外合作经营企业法》等法规设立的外商投资的公司分公司、非公司外商投资企业分支机构申请变更登记适用本规范。</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color w:val="000000"/>
          <w:sz w:val="24"/>
          <w:szCs w:val="24"/>
        </w:rPr>
        <w:t>2.</w:t>
      </w:r>
      <w:r w:rsidRPr="00550C47">
        <w:rPr>
          <w:rFonts w:ascii="宋体" w:hAnsi="宋体" w:cs="宋体" w:hint="eastAsia"/>
          <w:color w:val="000000"/>
          <w:sz w:val="24"/>
          <w:szCs w:val="24"/>
        </w:rPr>
        <w:t>同时申请多项变更时，相同材料只需提交一份。</w:t>
      </w:r>
    </w:p>
    <w:p w:rsidR="004814D4" w:rsidRPr="00550C47" w:rsidRDefault="004814D4" w:rsidP="004814D4">
      <w:pPr>
        <w:tabs>
          <w:tab w:val="left" w:pos="804"/>
        </w:tabs>
        <w:spacing w:line="400" w:lineRule="exact"/>
        <w:ind w:firstLineChars="200" w:firstLine="480"/>
        <w:jc w:val="left"/>
        <w:rPr>
          <w:rFonts w:ascii="宋体" w:cs="宋体"/>
          <w:sz w:val="24"/>
          <w:szCs w:val="24"/>
        </w:rPr>
      </w:pPr>
    </w:p>
    <w:p w:rsidR="004814D4" w:rsidRPr="00550C47" w:rsidRDefault="004814D4" w:rsidP="004814D4">
      <w:pPr>
        <w:pStyle w:val="4"/>
      </w:pPr>
      <w:r w:rsidRPr="00550C47">
        <w:t xml:space="preserve"> </w:t>
      </w:r>
      <w:bookmarkStart w:id="249" w:name="_Toc1572868"/>
      <w:bookmarkStart w:id="250" w:name="_Toc2003772"/>
      <w:bookmarkStart w:id="251" w:name="_Toc2259194"/>
      <w:r w:rsidRPr="00550C47">
        <w:rPr>
          <w:rFonts w:hint="eastAsia"/>
        </w:rPr>
        <w:t>【</w:t>
      </w:r>
      <w:r>
        <w:t>43</w:t>
      </w:r>
      <w:r w:rsidRPr="00550C47">
        <w:rPr>
          <w:rFonts w:hint="eastAsia"/>
        </w:rPr>
        <w:t>】外商投资</w:t>
      </w:r>
      <w:r w:rsidRPr="00550C47">
        <w:rPr>
          <w:rFonts w:hint="eastAsia"/>
          <w:color w:val="000000"/>
        </w:rPr>
        <w:t>企业分支机构</w:t>
      </w:r>
      <w:r w:rsidRPr="00550C47">
        <w:rPr>
          <w:rFonts w:hint="eastAsia"/>
        </w:rPr>
        <w:t>注销登记提交材料规范</w:t>
      </w:r>
      <w:bookmarkEnd w:id="249"/>
      <w:bookmarkEnd w:id="250"/>
      <w:bookmarkEnd w:id="251"/>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color w:val="000000"/>
          <w:sz w:val="24"/>
          <w:szCs w:val="24"/>
        </w:rPr>
        <w:t>1.</w:t>
      </w:r>
      <w:r w:rsidRPr="00550C47">
        <w:rPr>
          <w:rFonts w:ascii="宋体" w:hAnsi="宋体" w:cs="宋体" w:hint="eastAsia"/>
          <w:color w:val="000000"/>
          <w:sz w:val="24"/>
          <w:szCs w:val="24"/>
        </w:rPr>
        <w:t>《分公司、非法人分支机构、营业单位登记</w:t>
      </w:r>
      <w:r w:rsidRPr="00550C47">
        <w:rPr>
          <w:rFonts w:ascii="宋体" w:hAnsi="宋体" w:cs="宋体"/>
          <w:color w:val="000000"/>
          <w:sz w:val="24"/>
          <w:szCs w:val="24"/>
        </w:rPr>
        <w:t>(</w:t>
      </w:r>
      <w:r w:rsidRPr="00550C47">
        <w:rPr>
          <w:rFonts w:ascii="宋体" w:hAnsi="宋体" w:cs="宋体" w:hint="eastAsia"/>
          <w:color w:val="000000"/>
          <w:sz w:val="24"/>
          <w:szCs w:val="24"/>
        </w:rPr>
        <w:t>备案</w:t>
      </w:r>
      <w:r w:rsidRPr="00550C47">
        <w:rPr>
          <w:rFonts w:ascii="宋体" w:hAnsi="宋体" w:cs="宋体"/>
          <w:color w:val="000000"/>
          <w:sz w:val="24"/>
          <w:szCs w:val="24"/>
        </w:rPr>
        <w:t>)</w:t>
      </w:r>
      <w:r w:rsidRPr="00550C47">
        <w:rPr>
          <w:rFonts w:ascii="宋体" w:hAnsi="宋体" w:cs="宋体" w:hint="eastAsia"/>
          <w:color w:val="000000"/>
          <w:sz w:val="24"/>
          <w:szCs w:val="24"/>
        </w:rPr>
        <w:t>申请书》。</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color w:val="000000"/>
          <w:sz w:val="24"/>
          <w:szCs w:val="24"/>
        </w:rPr>
        <w:t>2.</w:t>
      </w:r>
      <w:r w:rsidRPr="00550C47">
        <w:rPr>
          <w:rFonts w:ascii="宋体" w:hAnsi="宋体" w:cs="宋体" w:hint="eastAsia"/>
          <w:color w:val="000000"/>
          <w:sz w:val="24"/>
          <w:szCs w:val="24"/>
        </w:rPr>
        <w:t>审批机关的批准文件。仅适用于法律、法规规定注销时应提交审批机关的批准文件的分支机构。</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color w:val="000000"/>
          <w:sz w:val="24"/>
          <w:szCs w:val="24"/>
        </w:rPr>
        <w:t>3.</w:t>
      </w:r>
      <w:r w:rsidRPr="00550C47">
        <w:rPr>
          <w:rFonts w:ascii="宋体" w:hAnsi="宋体" w:cs="宋体" w:hint="eastAsia"/>
          <w:color w:val="000000"/>
          <w:sz w:val="24"/>
          <w:szCs w:val="24"/>
        </w:rPr>
        <w:t>隶属企业依法</w:t>
      </w:r>
      <w:proofErr w:type="gramStart"/>
      <w:r w:rsidRPr="00550C47">
        <w:rPr>
          <w:rFonts w:ascii="宋体" w:hAnsi="宋体" w:cs="宋体" w:hint="eastAsia"/>
          <w:color w:val="000000"/>
          <w:sz w:val="24"/>
          <w:szCs w:val="24"/>
        </w:rPr>
        <w:t>作出</w:t>
      </w:r>
      <w:proofErr w:type="gramEnd"/>
      <w:r w:rsidRPr="00550C47">
        <w:rPr>
          <w:rFonts w:ascii="宋体" w:hAnsi="宋体" w:cs="宋体" w:hint="eastAsia"/>
          <w:color w:val="000000"/>
          <w:sz w:val="24"/>
          <w:szCs w:val="24"/>
        </w:rPr>
        <w:t>的决议或决定。指根据《中外合资经营企业法》、《中外合作经营企业法》、《外资企业法》规定以及企业章程</w:t>
      </w:r>
      <w:proofErr w:type="gramStart"/>
      <w:r w:rsidRPr="00550C47">
        <w:rPr>
          <w:rFonts w:ascii="宋体" w:hAnsi="宋体" w:cs="宋体" w:hint="eastAsia"/>
          <w:color w:val="000000"/>
          <w:sz w:val="24"/>
          <w:szCs w:val="24"/>
        </w:rPr>
        <w:t>作出</w:t>
      </w:r>
      <w:proofErr w:type="gramEnd"/>
      <w:r w:rsidRPr="00550C47">
        <w:rPr>
          <w:rFonts w:ascii="宋体" w:hAnsi="宋体" w:cs="宋体" w:hint="eastAsia"/>
          <w:color w:val="000000"/>
          <w:sz w:val="24"/>
          <w:szCs w:val="24"/>
        </w:rPr>
        <w:t>的决议或决定，决议或决定的内容与所申请的事项应当一致并应注明注销原因。对于外商投资的公司分公司，还应当符合《中华人民共和国公司法》的有关规定。分支机构被依法责令关闭、吊销营业执照的，应当提交行政机关责令关闭、吊销营业执照的决定。对于外商投资的公司，还应当符合《中华人民共和国公司法》的有关规定。</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color w:val="000000"/>
          <w:sz w:val="24"/>
          <w:szCs w:val="24"/>
        </w:rPr>
        <w:t>4.</w:t>
      </w:r>
      <w:r w:rsidRPr="00550C47">
        <w:rPr>
          <w:rFonts w:ascii="宋体" w:hAnsi="宋体" w:cs="宋体" w:hint="eastAsia"/>
          <w:color w:val="000000"/>
          <w:sz w:val="24"/>
          <w:szCs w:val="24"/>
        </w:rPr>
        <w:t>已领取纸质版营业执照的缴回营业执照正、副本。</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color w:val="000000"/>
          <w:sz w:val="24"/>
          <w:szCs w:val="24"/>
        </w:rPr>
        <w:t>5.</w:t>
      </w:r>
      <w:r w:rsidRPr="00550C47">
        <w:rPr>
          <w:rFonts w:ascii="宋体" w:hAnsi="宋体" w:cs="宋体" w:hint="eastAsia"/>
          <w:color w:val="000000"/>
          <w:sz w:val="24"/>
          <w:szCs w:val="24"/>
        </w:rPr>
        <w:t>公章（仅限非公司外商投资企业分支机构提交）。</w:t>
      </w:r>
    </w:p>
    <w:p w:rsidR="004814D4" w:rsidRPr="00550C47" w:rsidRDefault="004814D4" w:rsidP="004814D4">
      <w:pPr>
        <w:tabs>
          <w:tab w:val="left" w:pos="1629"/>
        </w:tabs>
        <w:spacing w:line="400" w:lineRule="exact"/>
        <w:jc w:val="left"/>
        <w:rPr>
          <w:rFonts w:ascii="宋体" w:cs="宋体"/>
          <w:b/>
          <w:bCs/>
          <w:sz w:val="24"/>
          <w:szCs w:val="24"/>
        </w:rPr>
      </w:pPr>
      <w:r w:rsidRPr="00550C47">
        <w:rPr>
          <w:rFonts w:ascii="宋体" w:cs="宋体"/>
          <w:b/>
          <w:bCs/>
          <w:sz w:val="24"/>
          <w:szCs w:val="24"/>
        </w:rPr>
        <w:tab/>
      </w:r>
    </w:p>
    <w:p w:rsidR="004814D4" w:rsidRPr="00550C47" w:rsidRDefault="004814D4" w:rsidP="004814D4">
      <w:pPr>
        <w:tabs>
          <w:tab w:val="left" w:pos="916"/>
        </w:tabs>
        <w:spacing w:line="400" w:lineRule="exact"/>
        <w:ind w:firstLineChars="200" w:firstLine="482"/>
        <w:jc w:val="left"/>
        <w:rPr>
          <w:rFonts w:ascii="宋体" w:cs="宋体"/>
          <w:b/>
          <w:bCs/>
          <w:sz w:val="24"/>
          <w:szCs w:val="24"/>
        </w:rPr>
      </w:pPr>
      <w:r w:rsidRPr="00550C47">
        <w:rPr>
          <w:rFonts w:ascii="宋体" w:hAnsi="宋体" w:cs="宋体" w:hint="eastAsia"/>
          <w:b/>
          <w:bCs/>
          <w:sz w:val="24"/>
          <w:szCs w:val="24"/>
        </w:rPr>
        <w:t>注：</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color w:val="000000"/>
          <w:sz w:val="24"/>
          <w:szCs w:val="24"/>
        </w:rPr>
        <w:t>1.</w:t>
      </w:r>
      <w:r w:rsidRPr="00550C47">
        <w:rPr>
          <w:rFonts w:ascii="宋体" w:hAnsi="宋体" w:cs="宋体" w:hint="eastAsia"/>
          <w:color w:val="000000"/>
          <w:sz w:val="24"/>
          <w:szCs w:val="24"/>
        </w:rPr>
        <w:t>依照《公司法》、《中外合资经营企业法》、《外资企业法》、《中外合作经营企业法》等法规设立的外商投资公司分公司、非公司外商投资企业分支机构申请注销登记适用本规范。</w:t>
      </w:r>
    </w:p>
    <w:p w:rsidR="004814D4" w:rsidRDefault="004814D4" w:rsidP="004814D4">
      <w:pPr>
        <w:pStyle w:val="2"/>
      </w:pPr>
    </w:p>
    <w:p w:rsidR="004814D4" w:rsidRDefault="004814D4" w:rsidP="004814D4">
      <w:pPr>
        <w:pStyle w:val="2"/>
        <w:rPr>
          <w:rFonts w:ascii="黑体" w:cs="黑体"/>
        </w:rPr>
      </w:pPr>
      <w:bookmarkStart w:id="252" w:name="_Toc1572869"/>
      <w:bookmarkStart w:id="253" w:name="_Toc2003773"/>
      <w:bookmarkStart w:id="254" w:name="_Toc2259195"/>
      <w:r>
        <w:rPr>
          <w:rFonts w:ascii="黑体" w:hAnsi="黑体" w:cs="黑体" w:hint="eastAsia"/>
        </w:rPr>
        <w:t>三、外商投资合伙企业及分支机构登记提交材料规范</w:t>
      </w:r>
      <w:bookmarkEnd w:id="252"/>
      <w:bookmarkEnd w:id="253"/>
      <w:bookmarkEnd w:id="254"/>
    </w:p>
    <w:p w:rsidR="004814D4" w:rsidRDefault="004814D4" w:rsidP="004814D4">
      <w:pPr>
        <w:spacing w:line="400" w:lineRule="exact"/>
        <w:ind w:firstLineChars="196" w:firstLine="472"/>
        <w:jc w:val="left"/>
        <w:rPr>
          <w:rFonts w:hAnsi="宋体" w:cs="宋体"/>
          <w:b/>
          <w:bCs/>
          <w:sz w:val="24"/>
          <w:szCs w:val="24"/>
        </w:rPr>
      </w:pPr>
    </w:p>
    <w:p w:rsidR="004814D4" w:rsidRPr="00550C47" w:rsidRDefault="004814D4" w:rsidP="004814D4">
      <w:pPr>
        <w:pStyle w:val="4"/>
      </w:pPr>
      <w:bookmarkStart w:id="255" w:name="_Toc1572870"/>
      <w:bookmarkStart w:id="256" w:name="_Toc2003774"/>
      <w:bookmarkStart w:id="257" w:name="_Toc2259196"/>
      <w:r w:rsidRPr="00550C47">
        <w:rPr>
          <w:rFonts w:hint="eastAsia"/>
        </w:rPr>
        <w:t>【</w:t>
      </w:r>
      <w:r>
        <w:t>44</w:t>
      </w:r>
      <w:r w:rsidRPr="00550C47">
        <w:rPr>
          <w:rFonts w:hint="eastAsia"/>
        </w:rPr>
        <w:t>】外商投资合伙企业设立登记提交材料规范</w:t>
      </w:r>
      <w:bookmarkEnd w:id="255"/>
      <w:bookmarkEnd w:id="256"/>
      <w:bookmarkEnd w:id="257"/>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color w:val="000000"/>
          <w:sz w:val="24"/>
          <w:szCs w:val="24"/>
        </w:rPr>
        <w:t>1.</w:t>
      </w:r>
      <w:r w:rsidRPr="00550C47">
        <w:rPr>
          <w:rFonts w:ascii="宋体" w:hAnsi="宋体" w:cs="宋体" w:hint="eastAsia"/>
          <w:color w:val="000000"/>
          <w:sz w:val="24"/>
          <w:szCs w:val="24"/>
        </w:rPr>
        <w:t>《合伙企业登记（备案）申请书》。</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color w:val="000000"/>
          <w:sz w:val="24"/>
          <w:szCs w:val="24"/>
        </w:rPr>
        <w:t>2.</w:t>
      </w:r>
      <w:r w:rsidRPr="00550C47">
        <w:rPr>
          <w:rFonts w:ascii="宋体" w:hAnsi="宋体" w:cs="宋体" w:hint="eastAsia"/>
          <w:color w:val="000000"/>
          <w:sz w:val="24"/>
          <w:szCs w:val="24"/>
        </w:rPr>
        <w:t>住所（经营场所）合法使用证明。</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color w:val="000000"/>
          <w:sz w:val="24"/>
          <w:szCs w:val="24"/>
        </w:rPr>
        <w:t>3.</w:t>
      </w:r>
      <w:r w:rsidRPr="00550C47">
        <w:rPr>
          <w:rFonts w:ascii="宋体" w:hAnsi="宋体" w:cs="宋体" w:hint="eastAsia"/>
          <w:color w:val="000000"/>
          <w:sz w:val="24"/>
          <w:szCs w:val="24"/>
        </w:rPr>
        <w:t>全体合伙人的主体资格证明或自然人身份证明和住所证明。</w:t>
      </w:r>
    </w:p>
    <w:p w:rsidR="004814D4" w:rsidRPr="00FA2879" w:rsidRDefault="004814D4" w:rsidP="004814D4">
      <w:pPr>
        <w:tabs>
          <w:tab w:val="left" w:pos="804"/>
        </w:tabs>
        <w:spacing w:line="400" w:lineRule="exact"/>
        <w:ind w:firstLineChars="200" w:firstLine="480"/>
        <w:jc w:val="left"/>
        <w:rPr>
          <w:rFonts w:ascii="宋体" w:hAnsi="Courier New" w:cs="Courier New"/>
          <w:sz w:val="24"/>
          <w:szCs w:val="24"/>
        </w:rPr>
      </w:pPr>
      <w:r w:rsidRPr="00FA2879">
        <w:rPr>
          <w:rFonts w:ascii="宋体" w:hAnsi="Courier New" w:cs="Courier New" w:hint="eastAsia"/>
          <w:sz w:val="24"/>
          <w:szCs w:val="24"/>
        </w:rPr>
        <w:t>中方合伙人应提交由本单位加盖公章的营业执照</w:t>
      </w:r>
      <w:r w:rsidRPr="00FA2879">
        <w:rPr>
          <w:rFonts w:ascii="宋体" w:hAnsi="Courier New" w:cs="Courier New"/>
          <w:sz w:val="24"/>
          <w:szCs w:val="24"/>
        </w:rPr>
        <w:t>/</w:t>
      </w:r>
      <w:r w:rsidRPr="00FA2879">
        <w:rPr>
          <w:rFonts w:ascii="宋体" w:hAnsi="Courier New" w:cs="Courier New" w:hint="eastAsia"/>
          <w:sz w:val="24"/>
          <w:szCs w:val="24"/>
        </w:rPr>
        <w:t>事业单位法人登记证书</w:t>
      </w:r>
      <w:r w:rsidRPr="00FA2879">
        <w:rPr>
          <w:rFonts w:ascii="宋体" w:hAnsi="Courier New" w:cs="Courier New"/>
          <w:sz w:val="24"/>
          <w:szCs w:val="24"/>
        </w:rPr>
        <w:t>/</w:t>
      </w:r>
      <w:r w:rsidRPr="00FA2879">
        <w:rPr>
          <w:rFonts w:ascii="宋体" w:hAnsi="Courier New" w:cs="Courier New" w:hint="eastAsia"/>
          <w:sz w:val="24"/>
          <w:szCs w:val="24"/>
        </w:rPr>
        <w:t>社会团体法人登记证</w:t>
      </w:r>
      <w:r w:rsidRPr="00FA2879">
        <w:rPr>
          <w:rFonts w:ascii="宋体" w:hAnsi="Courier New" w:cs="Courier New"/>
          <w:sz w:val="24"/>
          <w:szCs w:val="24"/>
        </w:rPr>
        <w:t>/</w:t>
      </w:r>
      <w:r w:rsidRPr="00FA2879">
        <w:rPr>
          <w:rFonts w:ascii="宋体" w:hAnsi="Courier New" w:cs="Courier New" w:hint="eastAsia"/>
          <w:sz w:val="24"/>
          <w:szCs w:val="24"/>
        </w:rPr>
        <w:t>民办非企业单位证书复印件作为主体资格证明；</w:t>
      </w:r>
      <w:r w:rsidRPr="00FA2879">
        <w:rPr>
          <w:rFonts w:hint="eastAsia"/>
          <w:sz w:val="24"/>
          <w:szCs w:val="24"/>
        </w:rPr>
        <w:t>属于自然人的，应当提交身份证件复印件</w:t>
      </w:r>
      <w:r w:rsidRPr="00FA2879">
        <w:rPr>
          <w:rFonts w:ascii="宋体" w:hAnsi="Courier New" w:cs="Courier New" w:hint="eastAsia"/>
          <w:sz w:val="24"/>
          <w:szCs w:val="24"/>
        </w:rPr>
        <w:t>。外方合伙人为法人或机构的，主体资格证明应</w:t>
      </w:r>
      <w:r w:rsidRPr="00FA2879">
        <w:rPr>
          <w:rFonts w:ascii="宋体" w:hAnsi="Courier New" w:cs="Courier New" w:hint="eastAsia"/>
          <w:sz w:val="24"/>
          <w:szCs w:val="24"/>
        </w:rPr>
        <w:lastRenderedPageBreak/>
        <w:t>经其本国主管机关公证后送我国驻该国使（领）馆认证。如其本国与我国没有外交关系，则应当经与我国有外交关系的第三国驻该国使（领）馆认证，再由我国驻该第三国使（领）馆认证。某些国家的海外属地出具的文书，应先在该属地办妥公证，再经该国外交机构认证，最后由我国驻该国使（领）馆认证。香港、澳门和台湾地区投资者的主体资格证明应当按照专项规定或协议依法提供当地公证机构的公证文件。外方合伙人为自然人的，提交经我国出入境管理部门确认并办妥签证和</w:t>
      </w:r>
      <w:proofErr w:type="gramStart"/>
      <w:r w:rsidRPr="00FA2879">
        <w:rPr>
          <w:rFonts w:ascii="宋体" w:hAnsi="Courier New" w:cs="Courier New" w:hint="eastAsia"/>
          <w:sz w:val="24"/>
          <w:szCs w:val="24"/>
        </w:rPr>
        <w:t>入境入续的</w:t>
      </w:r>
      <w:proofErr w:type="gramEnd"/>
      <w:r w:rsidRPr="00FA2879">
        <w:rPr>
          <w:rFonts w:ascii="宋体" w:hAnsi="Courier New" w:cs="Courier New" w:hint="eastAsia"/>
          <w:sz w:val="24"/>
          <w:szCs w:val="24"/>
        </w:rPr>
        <w:t>护照原件核对，</w:t>
      </w:r>
      <w:r w:rsidRPr="00FA2879">
        <w:rPr>
          <w:rFonts w:ascii="宋体" w:hAnsi="Courier New" w:cs="Courier New"/>
          <w:sz w:val="24"/>
          <w:szCs w:val="24"/>
        </w:rPr>
        <w:t xml:space="preserve"> </w:t>
      </w:r>
      <w:r w:rsidRPr="00FA2879">
        <w:rPr>
          <w:rFonts w:ascii="宋体" w:hAnsi="Courier New" w:cs="Courier New" w:hint="eastAsia"/>
          <w:sz w:val="24"/>
          <w:szCs w:val="24"/>
        </w:rPr>
        <w:t>台湾、香港、澳门地区投资者提交《台湾往来大陆通行证》</w:t>
      </w:r>
      <w:r w:rsidRPr="00FA2879">
        <w:rPr>
          <w:rFonts w:ascii="宋体" w:hAnsi="Courier New" w:cs="Courier New"/>
          <w:sz w:val="24"/>
          <w:szCs w:val="24"/>
        </w:rPr>
        <w:t>/</w:t>
      </w:r>
      <w:r w:rsidRPr="00FA2879">
        <w:rPr>
          <w:rFonts w:ascii="宋体" w:hAnsi="Courier New" w:cs="Courier New" w:hint="eastAsia"/>
          <w:sz w:val="24"/>
          <w:szCs w:val="24"/>
        </w:rPr>
        <w:t>《港澳居民来往内地通行证》原件核对，免于提交公证和认证文件。</w:t>
      </w:r>
      <w:r w:rsidRPr="00FA2879">
        <w:rPr>
          <w:rFonts w:ascii="宋体" w:hAnsi="Courier New" w:cs="Courier New"/>
          <w:sz w:val="24"/>
          <w:szCs w:val="24"/>
        </w:rPr>
        <w:t> </w:t>
      </w:r>
    </w:p>
    <w:p w:rsidR="00047E3C" w:rsidRDefault="004814D4" w:rsidP="004814D4">
      <w:pPr>
        <w:tabs>
          <w:tab w:val="left" w:pos="804"/>
        </w:tabs>
        <w:spacing w:line="400" w:lineRule="exact"/>
        <w:ind w:firstLineChars="200" w:firstLine="480"/>
        <w:jc w:val="left"/>
        <w:rPr>
          <w:rFonts w:ascii="宋体" w:hAnsi="宋体" w:cs="宋体" w:hint="eastAsia"/>
          <w:color w:val="000000"/>
          <w:sz w:val="24"/>
          <w:szCs w:val="24"/>
        </w:rPr>
      </w:pPr>
      <w:r w:rsidRPr="00550C47">
        <w:rPr>
          <w:rFonts w:ascii="宋体" w:hAnsi="宋体" w:cs="宋体"/>
          <w:color w:val="000000"/>
          <w:sz w:val="24"/>
          <w:szCs w:val="24"/>
        </w:rPr>
        <w:t>4.</w:t>
      </w:r>
      <w:r w:rsidRPr="00550C47">
        <w:rPr>
          <w:rFonts w:ascii="宋体" w:hAnsi="宋体" w:cs="宋体" w:hint="eastAsia"/>
          <w:color w:val="000000"/>
          <w:sz w:val="24"/>
          <w:szCs w:val="24"/>
        </w:rPr>
        <w:t>全体合伙人对各合伙人认缴或实缴出资的确认书。</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hint="eastAsia"/>
          <w:color w:val="000000"/>
          <w:sz w:val="24"/>
          <w:szCs w:val="24"/>
        </w:rPr>
        <w:t>合伙人以实物、知识产权、土地使用权或者其他财产权利出资，经全体合伙人协商作价的，应当向企业登记机关提交全体合伙人签署的协商作价确认书；由全体合伙人委托法定评估机构评估作价的，应当向企业登记机关提交中国境内的法定评估机构出具的评估作价证明。外国普通合伙人以劳务出资的，应当向企业登记机关提交外国人就业许可证。</w:t>
      </w:r>
    </w:p>
    <w:p w:rsidR="00047E3C" w:rsidRDefault="004814D4" w:rsidP="004814D4">
      <w:pPr>
        <w:tabs>
          <w:tab w:val="left" w:pos="804"/>
        </w:tabs>
        <w:spacing w:line="400" w:lineRule="exact"/>
        <w:ind w:firstLineChars="200" w:firstLine="480"/>
        <w:jc w:val="left"/>
        <w:rPr>
          <w:rFonts w:ascii="宋体" w:hAnsi="宋体" w:cs="宋体" w:hint="eastAsia"/>
          <w:color w:val="000000"/>
          <w:sz w:val="24"/>
          <w:szCs w:val="24"/>
        </w:rPr>
      </w:pPr>
      <w:r w:rsidRPr="00550C47">
        <w:rPr>
          <w:rFonts w:ascii="宋体" w:hAnsi="宋体" w:cs="宋体"/>
          <w:color w:val="000000"/>
          <w:sz w:val="24"/>
          <w:szCs w:val="24"/>
        </w:rPr>
        <w:t>5.</w:t>
      </w:r>
      <w:r w:rsidRPr="00550C47">
        <w:rPr>
          <w:rFonts w:ascii="宋体" w:hAnsi="宋体" w:cs="宋体" w:hint="eastAsia"/>
          <w:color w:val="000000"/>
          <w:sz w:val="24"/>
          <w:szCs w:val="24"/>
        </w:rPr>
        <w:t>资信证明。</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hint="eastAsia"/>
          <w:color w:val="000000"/>
          <w:sz w:val="24"/>
          <w:szCs w:val="24"/>
        </w:rPr>
        <w:t>即资本信用证明书，仅适用于外国合伙人为普通合伙人的情形，由与该外国合伙人有业务往来的金融机构出具。</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color w:val="000000"/>
          <w:sz w:val="24"/>
          <w:szCs w:val="24"/>
        </w:rPr>
        <w:t>6.</w:t>
      </w:r>
      <w:r w:rsidRPr="00550C47">
        <w:rPr>
          <w:rFonts w:ascii="宋体" w:hAnsi="宋体" w:cs="宋体" w:hint="eastAsia"/>
          <w:color w:val="000000"/>
          <w:sz w:val="24"/>
          <w:szCs w:val="24"/>
        </w:rPr>
        <w:t>全体合伙人签署的合伙协议。</w:t>
      </w:r>
    </w:p>
    <w:p w:rsidR="00047E3C" w:rsidRDefault="004814D4" w:rsidP="004814D4">
      <w:pPr>
        <w:tabs>
          <w:tab w:val="left" w:pos="804"/>
        </w:tabs>
        <w:spacing w:line="400" w:lineRule="exact"/>
        <w:ind w:firstLineChars="200" w:firstLine="480"/>
        <w:jc w:val="left"/>
        <w:rPr>
          <w:rFonts w:ascii="宋体" w:hAnsi="宋体" w:cs="宋体" w:hint="eastAsia"/>
          <w:color w:val="000000"/>
          <w:sz w:val="24"/>
          <w:szCs w:val="24"/>
        </w:rPr>
      </w:pPr>
      <w:r w:rsidRPr="00550C47">
        <w:rPr>
          <w:rFonts w:ascii="宋体" w:hAnsi="宋体" w:cs="宋体"/>
          <w:color w:val="000000"/>
          <w:sz w:val="24"/>
          <w:szCs w:val="24"/>
        </w:rPr>
        <w:t>7.</w:t>
      </w:r>
      <w:r w:rsidRPr="00550C47">
        <w:rPr>
          <w:rFonts w:ascii="宋体" w:hAnsi="宋体" w:cs="宋体" w:hint="eastAsia"/>
          <w:color w:val="000000"/>
          <w:sz w:val="24"/>
          <w:szCs w:val="24"/>
        </w:rPr>
        <w:t>全体合伙人签署的符合外商投资产业政策的说明。</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hint="eastAsia"/>
          <w:color w:val="000000"/>
          <w:sz w:val="24"/>
          <w:szCs w:val="24"/>
        </w:rPr>
        <w:t>全体合伙人签署的符合外商投资产业政策的说明应当列明其经营范围，并说明其中每个项目属于《外商投资产业指导目录》的项目名称及类别。</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color w:val="000000"/>
          <w:sz w:val="24"/>
          <w:szCs w:val="24"/>
        </w:rPr>
        <w:t>8.</w:t>
      </w:r>
      <w:r w:rsidRPr="00550C47">
        <w:rPr>
          <w:rFonts w:ascii="宋体" w:hAnsi="宋体" w:cs="宋体" w:hint="eastAsia"/>
          <w:color w:val="000000"/>
          <w:sz w:val="24"/>
          <w:szCs w:val="24"/>
        </w:rPr>
        <w:t>法律、行政法规规定设立特殊的普通合伙企业需要提交合伙人的职业资格证明的，提交相应证明。仅适用于法律、行政法规或国务院规定的以专业知识和专门技能为客户提供有偿服务的专业服务机构，设立为特殊的普通合伙企业的情形。</w:t>
      </w:r>
    </w:p>
    <w:p w:rsidR="00047E3C" w:rsidRDefault="004814D4" w:rsidP="004814D4">
      <w:pPr>
        <w:tabs>
          <w:tab w:val="left" w:pos="804"/>
        </w:tabs>
        <w:spacing w:line="400" w:lineRule="exact"/>
        <w:ind w:firstLineChars="200" w:firstLine="480"/>
        <w:jc w:val="left"/>
        <w:rPr>
          <w:rFonts w:ascii="宋体" w:hAnsi="宋体" w:cs="宋体" w:hint="eastAsia"/>
          <w:color w:val="000000"/>
          <w:sz w:val="24"/>
          <w:szCs w:val="24"/>
        </w:rPr>
      </w:pPr>
      <w:r w:rsidRPr="00550C47">
        <w:rPr>
          <w:rFonts w:ascii="宋体" w:hAnsi="宋体" w:cs="宋体"/>
          <w:color w:val="000000"/>
          <w:sz w:val="24"/>
          <w:szCs w:val="24"/>
        </w:rPr>
        <w:t>9.</w:t>
      </w:r>
      <w:r w:rsidRPr="00550C47">
        <w:rPr>
          <w:rFonts w:ascii="宋体" w:hAnsi="宋体" w:cs="宋体" w:hint="eastAsia"/>
          <w:color w:val="000000"/>
          <w:sz w:val="24"/>
          <w:szCs w:val="24"/>
        </w:rPr>
        <w:t>前置审批文件或证件。</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hint="eastAsia"/>
          <w:color w:val="000000"/>
          <w:sz w:val="24"/>
          <w:szCs w:val="24"/>
        </w:rPr>
        <w:t>指有关前置许可的批准文件或者许可证书复印件或许可证明，适用于外商投资合伙企业的经营范围中有法律、行政法规和国务院规定在登记前须经批准行业的。</w:t>
      </w:r>
    </w:p>
    <w:p w:rsidR="004814D4" w:rsidRPr="001D335B" w:rsidRDefault="004814D4" w:rsidP="004814D4">
      <w:pPr>
        <w:pStyle w:val="New"/>
        <w:widowControl/>
        <w:adjustRightInd w:val="0"/>
        <w:snapToGrid w:val="0"/>
        <w:spacing w:line="440" w:lineRule="exact"/>
        <w:jc w:val="left"/>
        <w:rPr>
          <w:rFonts w:ascii="宋体" w:hAnsi="Courier New"/>
          <w:color w:val="000000"/>
          <w:sz w:val="24"/>
          <w:szCs w:val="24"/>
        </w:rPr>
      </w:pPr>
      <w:r>
        <w:rPr>
          <w:rFonts w:ascii="宋体" w:hAnsi="Courier New"/>
          <w:color w:val="000000"/>
          <w:sz w:val="24"/>
          <w:szCs w:val="24"/>
        </w:rPr>
        <w:t xml:space="preserve">    </w:t>
      </w:r>
      <w:r>
        <w:rPr>
          <w:rFonts w:ascii="宋体" w:hAnsi="Courier New" w:hint="eastAsia"/>
          <w:color w:val="000000"/>
          <w:sz w:val="24"/>
          <w:szCs w:val="24"/>
        </w:rPr>
        <w:t>申请人通过名称自主申报系统取得名称的，应同时提交自主申报名称信用承诺书。</w:t>
      </w:r>
    </w:p>
    <w:p w:rsidR="004814D4" w:rsidRPr="00FA2879" w:rsidRDefault="004814D4" w:rsidP="004814D4">
      <w:pPr>
        <w:spacing w:line="400" w:lineRule="exact"/>
        <w:ind w:firstLineChars="200" w:firstLine="480"/>
        <w:jc w:val="left"/>
        <w:rPr>
          <w:rFonts w:ascii="宋体" w:cs="宋体"/>
          <w:sz w:val="24"/>
          <w:szCs w:val="24"/>
        </w:rPr>
      </w:pPr>
    </w:p>
    <w:p w:rsidR="004814D4" w:rsidRPr="00550C47" w:rsidRDefault="004814D4" w:rsidP="004814D4">
      <w:pPr>
        <w:tabs>
          <w:tab w:val="left" w:pos="916"/>
        </w:tabs>
        <w:spacing w:line="400" w:lineRule="exact"/>
        <w:ind w:firstLineChars="200" w:firstLine="482"/>
        <w:jc w:val="left"/>
        <w:rPr>
          <w:rFonts w:ascii="宋体" w:cs="宋体"/>
          <w:b/>
          <w:bCs/>
          <w:sz w:val="24"/>
          <w:szCs w:val="24"/>
        </w:rPr>
      </w:pPr>
      <w:r w:rsidRPr="00550C47">
        <w:rPr>
          <w:rFonts w:ascii="宋体" w:hAnsi="宋体" w:cs="宋体" w:hint="eastAsia"/>
          <w:b/>
          <w:bCs/>
          <w:sz w:val="24"/>
          <w:szCs w:val="24"/>
        </w:rPr>
        <w:t>注：</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color w:val="000000"/>
          <w:sz w:val="24"/>
          <w:szCs w:val="24"/>
        </w:rPr>
        <w:lastRenderedPageBreak/>
        <w:t>1.</w:t>
      </w:r>
      <w:r w:rsidRPr="00550C47">
        <w:rPr>
          <w:rFonts w:ascii="宋体" w:hAnsi="宋体" w:cs="宋体" w:hint="eastAsia"/>
          <w:color w:val="000000"/>
          <w:sz w:val="24"/>
          <w:szCs w:val="24"/>
        </w:rPr>
        <w:t>根据《中华人民共和国合伙企业法》、《中华人民共和国合伙企业登记管理办法》以及《中华人民共和国外国企业或者个人在中国境内设立合伙企业管理办法》等法律法规申请设立外商投资合伙企业适用本规范。</w:t>
      </w:r>
    </w:p>
    <w:p w:rsidR="004814D4" w:rsidRPr="00550C47" w:rsidRDefault="004814D4" w:rsidP="004814D4">
      <w:pPr>
        <w:spacing w:line="400" w:lineRule="exact"/>
        <w:jc w:val="left"/>
        <w:rPr>
          <w:rFonts w:ascii="宋体" w:cs="宋体"/>
          <w:sz w:val="24"/>
          <w:szCs w:val="24"/>
        </w:rPr>
      </w:pPr>
    </w:p>
    <w:p w:rsidR="004814D4" w:rsidRPr="00550C47" w:rsidRDefault="004814D4" w:rsidP="004814D4">
      <w:pPr>
        <w:pStyle w:val="4"/>
      </w:pPr>
      <w:bookmarkStart w:id="258" w:name="_Toc1572871"/>
      <w:bookmarkStart w:id="259" w:name="_Toc2003775"/>
      <w:bookmarkStart w:id="260" w:name="_Toc2259197"/>
      <w:r w:rsidRPr="00550C47">
        <w:rPr>
          <w:rFonts w:hint="eastAsia"/>
        </w:rPr>
        <w:t>【</w:t>
      </w:r>
      <w:r w:rsidRPr="00550C47">
        <w:t>4</w:t>
      </w:r>
      <w:r>
        <w:t>5</w:t>
      </w:r>
      <w:r w:rsidRPr="00550C47">
        <w:rPr>
          <w:rFonts w:hint="eastAsia"/>
        </w:rPr>
        <w:t>】外商投资合伙企业变更登记提交材料规范</w:t>
      </w:r>
      <w:bookmarkEnd w:id="258"/>
      <w:bookmarkEnd w:id="259"/>
      <w:bookmarkEnd w:id="260"/>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color w:val="000000"/>
          <w:sz w:val="24"/>
          <w:szCs w:val="24"/>
        </w:rPr>
        <w:t>1.</w:t>
      </w:r>
      <w:r w:rsidRPr="00550C47">
        <w:rPr>
          <w:rFonts w:ascii="宋体" w:hAnsi="宋体" w:cs="宋体" w:hint="eastAsia"/>
          <w:color w:val="000000"/>
          <w:sz w:val="24"/>
          <w:szCs w:val="24"/>
        </w:rPr>
        <w:t>《合伙企业登记（备案）申请书》。</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color w:val="000000"/>
          <w:sz w:val="24"/>
          <w:szCs w:val="24"/>
        </w:rPr>
        <w:t>2.</w:t>
      </w:r>
      <w:r w:rsidRPr="00550C47">
        <w:rPr>
          <w:rFonts w:ascii="宋体" w:hAnsi="宋体" w:cs="宋体" w:hint="eastAsia"/>
          <w:color w:val="000000"/>
          <w:sz w:val="24"/>
          <w:szCs w:val="24"/>
        </w:rPr>
        <w:t>全体合伙人或者合伙协议约定的人员签署的变更决定书。决定书的内容与所申请的事项应当一致。</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color w:val="000000"/>
          <w:sz w:val="24"/>
          <w:szCs w:val="24"/>
        </w:rPr>
        <w:t>3.</w:t>
      </w:r>
      <w:r w:rsidRPr="00550C47">
        <w:rPr>
          <w:rFonts w:ascii="宋体" w:hAnsi="宋体" w:cs="宋体" w:hint="eastAsia"/>
          <w:color w:val="000000"/>
          <w:sz w:val="24"/>
          <w:szCs w:val="24"/>
        </w:rPr>
        <w:t>全体合伙人签署（全体合伙人依法约定签署人员的除外）的合伙协议修正案或修改后的合伙协议。</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color w:val="000000"/>
          <w:sz w:val="24"/>
          <w:szCs w:val="24"/>
        </w:rPr>
        <w:t>4.</w:t>
      </w:r>
      <w:r w:rsidRPr="00550C47">
        <w:rPr>
          <w:rFonts w:ascii="宋体" w:hAnsi="宋体" w:cs="宋体" w:hint="eastAsia"/>
          <w:color w:val="000000"/>
          <w:sz w:val="24"/>
          <w:szCs w:val="24"/>
        </w:rPr>
        <w:t>变更事项相关证明文件。</w:t>
      </w:r>
    </w:p>
    <w:p w:rsidR="004814D4" w:rsidRPr="00FA2879" w:rsidRDefault="004814D4" w:rsidP="004814D4">
      <w:pPr>
        <w:tabs>
          <w:tab w:val="left" w:pos="804"/>
        </w:tabs>
        <w:spacing w:line="400" w:lineRule="exact"/>
        <w:ind w:firstLineChars="200" w:firstLine="480"/>
        <w:jc w:val="left"/>
        <w:rPr>
          <w:rFonts w:ascii="宋体" w:cs="宋体"/>
          <w:color w:val="000000"/>
          <w:sz w:val="24"/>
          <w:szCs w:val="24"/>
        </w:rPr>
      </w:pPr>
      <w:r w:rsidRPr="00FA2879">
        <w:rPr>
          <w:rFonts w:ascii="宋体" w:hAnsi="宋体" w:cs="宋体" w:hint="eastAsia"/>
          <w:color w:val="000000"/>
          <w:sz w:val="24"/>
          <w:szCs w:val="24"/>
        </w:rPr>
        <w:t>◆变更名称，应当向其登记机关提出申请。申请名称超出登记机关管辖权限的，由登记机关向有该名称核准权的上级登记机关申报。通过名称自主申报系统取得拟变更名称的，提交自主申报名称信用承诺书。</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hint="eastAsia"/>
          <w:color w:val="000000"/>
          <w:sz w:val="24"/>
          <w:szCs w:val="24"/>
        </w:rPr>
        <w:t>◆变更主要经营场所，应提交变更后的主要经营场所使用证明。如外商投资合伙企业迁移，</w:t>
      </w:r>
      <w:proofErr w:type="gramStart"/>
      <w:r w:rsidRPr="00550C47">
        <w:rPr>
          <w:rFonts w:ascii="宋体" w:hAnsi="宋体" w:cs="宋体" w:hint="eastAsia"/>
          <w:color w:val="000000"/>
          <w:sz w:val="24"/>
          <w:szCs w:val="24"/>
        </w:rPr>
        <w:t>跨原企业</w:t>
      </w:r>
      <w:proofErr w:type="gramEnd"/>
      <w:r w:rsidRPr="00550C47">
        <w:rPr>
          <w:rFonts w:ascii="宋体" w:hAnsi="宋体" w:cs="宋体" w:hint="eastAsia"/>
          <w:color w:val="000000"/>
          <w:sz w:val="24"/>
          <w:szCs w:val="24"/>
        </w:rPr>
        <w:t>登记机关管辖的，应当向迁入地企业登记机关申请办理变更登记；迁入地企业登记机关受理的，由原企业登记机关将登记档案移送至迁入地登记机关。</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hint="eastAsia"/>
          <w:color w:val="000000"/>
          <w:sz w:val="24"/>
          <w:szCs w:val="24"/>
        </w:rPr>
        <w:t>◆变更执行事务合伙人或委派代表，应提交新任执行事务合伙人或委派代表身份证明复印件。合伙企业变更执行事务合伙人或委派代表无需修改合伙协议的，不用提交合伙协议修正案或修改后的合伙协议及修改合伙协议的变更决定书。新的执行事务合伙人是外国企业、中国法人或者其他组织的，还应当提交其委派代表的委托书和身份证明复印件。执行事务合伙人委派代表变更的，还应当提交继任代表的委托书。</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hint="eastAsia"/>
          <w:color w:val="000000"/>
          <w:sz w:val="24"/>
          <w:szCs w:val="24"/>
        </w:rPr>
        <w:t>◆变更经营范围，应提交全体合伙人签署的符合外商投资产业政策的说明。该说明应当列明其经营范围，并说明其中每个项目属于《外商投资产业指导目录》的项目名称及类别。如有法律、行政法规和国务院规定需要在登记前经批准的，说明批准情况。如涉及前置许可审批的，还应提交有关前置许可的批准文件或许可证书复印件。</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hint="eastAsia"/>
          <w:color w:val="000000"/>
          <w:sz w:val="24"/>
          <w:szCs w:val="24"/>
        </w:rPr>
        <w:t>◆变更企业类型，如涉及其他登记事项变更的，应当同时申请变更登记，按相应的提交材料格式规范提交相应的材料。法律、行政法规规定设立特殊的普通合伙企业需要提交合伙人的职业资格证明的，应提交相应证明。合伙企业类型为“普通合伙企业”或者“特殊的普通合伙企业”或者“有限合伙企业”。</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hint="eastAsia"/>
          <w:color w:val="000000"/>
          <w:sz w:val="24"/>
          <w:szCs w:val="24"/>
        </w:rPr>
        <w:lastRenderedPageBreak/>
        <w:t>◆变更合伙人姓名或名称，应提交法定登记机关出具的合伙人姓名（名称）变更的证明文件。外方合伙人的企业姓名（名称）变更证明文件应经其本国主管机关公证</w:t>
      </w:r>
      <w:proofErr w:type="gramStart"/>
      <w:r w:rsidRPr="00550C47">
        <w:rPr>
          <w:rFonts w:ascii="宋体" w:hAnsi="宋体" w:cs="宋体" w:hint="eastAsia"/>
          <w:color w:val="000000"/>
          <w:sz w:val="24"/>
          <w:szCs w:val="24"/>
        </w:rPr>
        <w:t>送我国</w:t>
      </w:r>
      <w:proofErr w:type="gramEnd"/>
      <w:r w:rsidRPr="00550C47">
        <w:rPr>
          <w:rFonts w:ascii="宋体" w:hAnsi="宋体" w:cs="宋体" w:hint="eastAsia"/>
          <w:color w:val="000000"/>
          <w:sz w:val="24"/>
          <w:szCs w:val="24"/>
        </w:rPr>
        <w:t>驻该国使（领）馆认证。如其本国与我国没有外交关系，则应当经与我国有外交关系的第三国驻该国使（领）馆认证，再由我国驻该第三国使（领）馆认证。某些国家的海外属地出具的文书，应先在该属地办妥公证，再经该国外交机构认证，最后由我国驻该国使（领）馆认证。香港、澳门和台湾地区合伙人的名称变更应当按照专项规定或协议依法提供当地公证机构的公证文件。变更合伙人姓名或者名称等登记事项的，有关申请文书的签名应当经过中国法定公证机构的公证。</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hint="eastAsia"/>
          <w:color w:val="000000"/>
          <w:sz w:val="24"/>
          <w:szCs w:val="24"/>
        </w:rPr>
        <w:t>◆变更合伙人住所，应当提交住所变更的证明材料。外方合伙人的境外住所变更证明文件应经其本国主管机关公证</w:t>
      </w:r>
      <w:proofErr w:type="gramStart"/>
      <w:r w:rsidRPr="00550C47">
        <w:rPr>
          <w:rFonts w:ascii="宋体" w:hAnsi="宋体" w:cs="宋体" w:hint="eastAsia"/>
          <w:color w:val="000000"/>
          <w:sz w:val="24"/>
          <w:szCs w:val="24"/>
        </w:rPr>
        <w:t>送我国</w:t>
      </w:r>
      <w:proofErr w:type="gramEnd"/>
      <w:r w:rsidRPr="00550C47">
        <w:rPr>
          <w:rFonts w:ascii="宋体" w:hAnsi="宋体" w:cs="宋体" w:hint="eastAsia"/>
          <w:color w:val="000000"/>
          <w:sz w:val="24"/>
          <w:szCs w:val="24"/>
        </w:rPr>
        <w:t>驻该国使（领）馆认证。如其本国与我国没有外交关系，则应当经与我国有外交关系的第三国驻该国使（领）馆认证，再由我国驻该第三国使（领）馆认证。某些国家的海外属地出具的文书，应先在该属地办妥公证，再经该国外交机构认证，最后由我国驻该国使（领）馆认证。香港、澳门和台湾地区合伙人的住所变更应当按照专项规定或协议依法提供当地公证机构的公证文件。外国合伙人在国内有住所的，可以提交国内住所证明，无需公证认证。</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hint="eastAsia"/>
          <w:color w:val="000000"/>
          <w:sz w:val="24"/>
          <w:szCs w:val="24"/>
        </w:rPr>
        <w:t>◆变更合伙人承担责任方式，如外国合伙人由有限合伙人变更为普通合伙人的，还应当提交资信证明。承担责任方式为“无限责任”或者“特殊普通合伙人责任”或者“有限责任”。</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hint="eastAsia"/>
          <w:color w:val="000000"/>
          <w:sz w:val="24"/>
          <w:szCs w:val="24"/>
        </w:rPr>
        <w:t>◆变更认缴、实缴出资数额，应提交全体合伙人对各合伙人认缴出资的确认书，合伙人以实物、知识产权、土地使用权或者其他财产权利出资，经全体合伙人协商作价的，提交全体合伙人签署的协商作价确认书；经全体合伙人委托法定评估机构评估作价的，提交法定评估机构出具的评估作价证明。外国普通合伙人以劳务出资的，应当向企业登记机关提交外国人就业许可证。</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hint="eastAsia"/>
          <w:color w:val="000000"/>
          <w:sz w:val="24"/>
          <w:szCs w:val="24"/>
        </w:rPr>
        <w:t>◆入伙变更，应提交新合伙人的主体资格证明或自然人身份证明和住所证明、全体合伙人对新合伙人认缴或实缴出资的确认书和外商投资企业法律文件送达授权委托书。</w:t>
      </w:r>
    </w:p>
    <w:p w:rsidR="004814D4" w:rsidRPr="00FA2879" w:rsidRDefault="004814D4" w:rsidP="004814D4">
      <w:pPr>
        <w:tabs>
          <w:tab w:val="left" w:pos="804"/>
        </w:tabs>
        <w:spacing w:line="400" w:lineRule="exact"/>
        <w:ind w:firstLineChars="200" w:firstLine="480"/>
        <w:jc w:val="left"/>
        <w:rPr>
          <w:rFonts w:ascii="宋体" w:hAnsi="Courier New" w:cs="Courier New"/>
          <w:sz w:val="24"/>
          <w:szCs w:val="24"/>
        </w:rPr>
      </w:pPr>
      <w:r w:rsidRPr="00550C47">
        <w:rPr>
          <w:rFonts w:ascii="宋体" w:hAnsi="宋体" w:cs="宋体" w:hint="eastAsia"/>
          <w:color w:val="000000"/>
          <w:sz w:val="24"/>
          <w:szCs w:val="24"/>
        </w:rPr>
        <w:t>中方新合伙人是自然人的，应当提交身份证明复印件，并提交原件供核对；中方新合伙人是法人或者其他组织的，应提交由本单位加盖公章的营业执照</w:t>
      </w:r>
      <w:r w:rsidRPr="00550C47">
        <w:rPr>
          <w:rFonts w:ascii="宋体" w:hAnsi="宋体" w:cs="宋体"/>
          <w:color w:val="000000"/>
          <w:sz w:val="24"/>
          <w:szCs w:val="24"/>
        </w:rPr>
        <w:t>/</w:t>
      </w:r>
      <w:r w:rsidRPr="00550C47">
        <w:rPr>
          <w:rFonts w:ascii="宋体" w:hAnsi="宋体" w:cs="宋体" w:hint="eastAsia"/>
          <w:color w:val="000000"/>
          <w:sz w:val="24"/>
          <w:szCs w:val="24"/>
        </w:rPr>
        <w:t>事业单位法人登记证书</w:t>
      </w:r>
      <w:r w:rsidRPr="00550C47">
        <w:rPr>
          <w:rFonts w:ascii="宋体" w:hAnsi="宋体" w:cs="宋体"/>
          <w:color w:val="000000"/>
          <w:sz w:val="24"/>
          <w:szCs w:val="24"/>
        </w:rPr>
        <w:t>/</w:t>
      </w:r>
      <w:r w:rsidRPr="00550C47">
        <w:rPr>
          <w:rFonts w:ascii="宋体" w:hAnsi="宋体" w:cs="宋体" w:hint="eastAsia"/>
          <w:color w:val="000000"/>
          <w:sz w:val="24"/>
          <w:szCs w:val="24"/>
        </w:rPr>
        <w:t>社会团体法人登记证</w:t>
      </w:r>
      <w:r w:rsidRPr="00550C47">
        <w:rPr>
          <w:rFonts w:ascii="宋体" w:hAnsi="宋体" w:cs="宋体"/>
          <w:color w:val="000000"/>
          <w:sz w:val="24"/>
          <w:szCs w:val="24"/>
        </w:rPr>
        <w:t>/</w:t>
      </w:r>
      <w:r w:rsidRPr="00550C47">
        <w:rPr>
          <w:rFonts w:ascii="宋体" w:hAnsi="宋体" w:cs="宋体" w:hint="eastAsia"/>
          <w:color w:val="000000"/>
          <w:sz w:val="24"/>
          <w:szCs w:val="24"/>
        </w:rPr>
        <w:t>民办非企业单位证书复印件作</w:t>
      </w:r>
      <w:r w:rsidRPr="00FA2879">
        <w:rPr>
          <w:rFonts w:ascii="宋体" w:hAnsi="宋体" w:cs="宋体" w:hint="eastAsia"/>
          <w:sz w:val="24"/>
          <w:szCs w:val="24"/>
        </w:rPr>
        <w:t>为主体资格证明；</w:t>
      </w:r>
      <w:r w:rsidRPr="00FA2879">
        <w:rPr>
          <w:rFonts w:ascii="宋体" w:hAnsi="Courier New" w:cs="Courier New" w:hint="eastAsia"/>
          <w:sz w:val="24"/>
          <w:szCs w:val="24"/>
        </w:rPr>
        <w:t>外方合伙人为法人或机构的，主体资格证明应经其本国主管机关公证后送我国驻该国使（领）馆认证。如其本国与我国没有外交关系，则应当经与我国有外交关系的第三国驻该国使（领）馆认证，再由我国驻该第三国使（领）</w:t>
      </w:r>
      <w:r w:rsidRPr="00FA2879">
        <w:rPr>
          <w:rFonts w:ascii="宋体" w:hAnsi="Courier New" w:cs="Courier New" w:hint="eastAsia"/>
          <w:sz w:val="24"/>
          <w:szCs w:val="24"/>
        </w:rPr>
        <w:lastRenderedPageBreak/>
        <w:t>馆认证。某些国家的海外属地出具的文书，应先在该属地办妥公证，再经该国外交机构认证，最后由我国驻该国使（领）馆认证。香港、澳门和台湾地区投资者的主体资格证明应当按照专项规定或协议依法提供当地公证机构的公证文件。外方合伙人为自然人的，提交经我国出入境管理部门确认并办妥签证和</w:t>
      </w:r>
      <w:proofErr w:type="gramStart"/>
      <w:r w:rsidRPr="00FA2879">
        <w:rPr>
          <w:rFonts w:ascii="宋体" w:hAnsi="Courier New" w:cs="Courier New" w:hint="eastAsia"/>
          <w:sz w:val="24"/>
          <w:szCs w:val="24"/>
        </w:rPr>
        <w:t>入境入续的</w:t>
      </w:r>
      <w:proofErr w:type="gramEnd"/>
      <w:r w:rsidRPr="00FA2879">
        <w:rPr>
          <w:rFonts w:ascii="宋体" w:hAnsi="Courier New" w:cs="Courier New" w:hint="eastAsia"/>
          <w:sz w:val="24"/>
          <w:szCs w:val="24"/>
        </w:rPr>
        <w:t>护照原件核对，</w:t>
      </w:r>
      <w:r w:rsidRPr="00FA2879">
        <w:rPr>
          <w:rFonts w:ascii="宋体" w:hAnsi="Courier New" w:cs="Courier New"/>
          <w:sz w:val="24"/>
          <w:szCs w:val="24"/>
        </w:rPr>
        <w:t xml:space="preserve"> </w:t>
      </w:r>
      <w:r w:rsidRPr="00FA2879">
        <w:rPr>
          <w:rFonts w:ascii="宋体" w:hAnsi="Courier New" w:cs="Courier New" w:hint="eastAsia"/>
          <w:sz w:val="24"/>
          <w:szCs w:val="24"/>
        </w:rPr>
        <w:t>台湾、香港、澳门地区投资者提交《台湾往来大陆通行证》</w:t>
      </w:r>
      <w:r w:rsidRPr="00FA2879">
        <w:rPr>
          <w:rFonts w:ascii="宋体" w:hAnsi="Courier New" w:cs="Courier New"/>
          <w:sz w:val="24"/>
          <w:szCs w:val="24"/>
        </w:rPr>
        <w:t>/</w:t>
      </w:r>
      <w:r w:rsidRPr="00FA2879">
        <w:rPr>
          <w:rFonts w:ascii="宋体" w:hAnsi="Courier New" w:cs="Courier New" w:hint="eastAsia"/>
          <w:sz w:val="24"/>
          <w:szCs w:val="24"/>
        </w:rPr>
        <w:t>《港澳居民来往内地通行证》原件核对，免于提交公证和认证文件。</w:t>
      </w:r>
      <w:r w:rsidRPr="00FA2879">
        <w:rPr>
          <w:rFonts w:ascii="宋体" w:hAnsi="Courier New" w:cs="Courier New"/>
          <w:sz w:val="24"/>
          <w:szCs w:val="24"/>
        </w:rPr>
        <w:t> </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hint="eastAsia"/>
          <w:color w:val="000000"/>
          <w:sz w:val="24"/>
          <w:szCs w:val="24"/>
        </w:rPr>
        <w:t>合伙人以实物、知识产权、土地使用权或者其他财产权利出资，经全体合伙人协商作价的，提交全体合伙人签署的协商作价确认书；经全体合伙人委托法定评估机构评估作价的，提交法定评估机构出具的评估作价证明。</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hint="eastAsia"/>
          <w:color w:val="000000"/>
          <w:sz w:val="24"/>
          <w:szCs w:val="24"/>
        </w:rPr>
        <w:t>如新入伙的外国合伙人为普通合伙人，还应提交资信证明，即由与该外国合伙人有业务往来的金融机构出具的资本信用证明书。</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hint="eastAsia"/>
          <w:color w:val="000000"/>
          <w:sz w:val="24"/>
          <w:szCs w:val="24"/>
        </w:rPr>
        <w:t>如受让原合伙人在合伙企业中的部分或全部财产份额，还应提交财产转让协议。</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hint="eastAsia"/>
          <w:color w:val="000000"/>
          <w:sz w:val="24"/>
          <w:szCs w:val="24"/>
        </w:rPr>
        <w:t>◆退伙变更，应提交全体合伙人对各合伙人认缴或实缴出资的确认书。</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color w:val="000000"/>
          <w:sz w:val="24"/>
          <w:szCs w:val="24"/>
        </w:rPr>
        <w:t>5.</w:t>
      </w:r>
      <w:r w:rsidRPr="00550C47">
        <w:rPr>
          <w:rFonts w:ascii="宋体" w:hAnsi="宋体" w:cs="宋体" w:hint="eastAsia"/>
          <w:color w:val="000000"/>
          <w:sz w:val="24"/>
          <w:szCs w:val="24"/>
        </w:rPr>
        <w:t>已领取纸质版营业执照的缴回营业执照正、副本。</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p>
    <w:p w:rsidR="004814D4" w:rsidRPr="00550C47" w:rsidRDefault="004814D4" w:rsidP="004814D4">
      <w:pPr>
        <w:tabs>
          <w:tab w:val="left" w:pos="916"/>
        </w:tabs>
        <w:spacing w:line="400" w:lineRule="exact"/>
        <w:ind w:firstLineChars="200" w:firstLine="482"/>
        <w:jc w:val="left"/>
        <w:rPr>
          <w:rFonts w:ascii="宋体" w:cs="宋体"/>
          <w:b/>
          <w:bCs/>
          <w:sz w:val="24"/>
          <w:szCs w:val="24"/>
        </w:rPr>
      </w:pPr>
      <w:r w:rsidRPr="00550C47">
        <w:rPr>
          <w:rFonts w:ascii="宋体" w:hAnsi="宋体" w:cs="宋体" w:hint="eastAsia"/>
          <w:b/>
          <w:bCs/>
          <w:sz w:val="24"/>
          <w:szCs w:val="24"/>
        </w:rPr>
        <w:t>注：</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color w:val="000000"/>
          <w:sz w:val="24"/>
          <w:szCs w:val="24"/>
        </w:rPr>
        <w:t>1.</w:t>
      </w:r>
      <w:r w:rsidRPr="00550C47">
        <w:rPr>
          <w:rFonts w:ascii="宋体" w:hAnsi="宋体" w:cs="宋体" w:hint="eastAsia"/>
          <w:color w:val="000000"/>
          <w:sz w:val="24"/>
          <w:szCs w:val="24"/>
        </w:rPr>
        <w:t>根据《中华人民共和国合伙企业法》、《中华人民共和国合伙企业登记管理办法》以及《中华人民共和国外国企业或者个人在中国境内设立合伙企业管理办法》等法律法规设立的外商投资合伙企业申请变更登记适用本规范。</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color w:val="000000"/>
          <w:sz w:val="24"/>
          <w:szCs w:val="24"/>
        </w:rPr>
        <w:t>2.</w:t>
      </w:r>
      <w:r w:rsidRPr="00550C47">
        <w:rPr>
          <w:rFonts w:ascii="宋体" w:hAnsi="宋体" w:cs="宋体" w:hint="eastAsia"/>
          <w:color w:val="000000"/>
          <w:sz w:val="24"/>
          <w:szCs w:val="24"/>
        </w:rPr>
        <w:t>同时申请多项变更（备案）时，相同材料只需提交一份。</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color w:val="000000"/>
          <w:sz w:val="24"/>
          <w:szCs w:val="24"/>
        </w:rPr>
        <w:t>3.</w:t>
      </w:r>
      <w:r w:rsidRPr="00550C47">
        <w:rPr>
          <w:rFonts w:ascii="宋体" w:hAnsi="宋体" w:cs="宋体" w:hint="eastAsia"/>
          <w:color w:val="000000"/>
          <w:sz w:val="24"/>
          <w:szCs w:val="24"/>
        </w:rPr>
        <w:t>变更执行事务合伙人、合伙企业类型、合伙人姓名或者名称、承担责任方式、认缴或者实际缴付的出资数额、缴付期限、出资方式和评估方式等登记事项的，有关申请文书的签名应当经过中国法定公证机构的公证。</w:t>
      </w:r>
    </w:p>
    <w:p w:rsidR="004814D4" w:rsidRPr="00550C47" w:rsidRDefault="004814D4" w:rsidP="004814D4">
      <w:pPr>
        <w:spacing w:line="400" w:lineRule="exact"/>
        <w:ind w:firstLineChars="200" w:firstLine="480"/>
        <w:jc w:val="left"/>
        <w:rPr>
          <w:rFonts w:ascii="宋体" w:cs="宋体"/>
          <w:strike/>
          <w:sz w:val="24"/>
          <w:szCs w:val="24"/>
        </w:rPr>
      </w:pPr>
    </w:p>
    <w:p w:rsidR="004814D4" w:rsidRPr="00550C47" w:rsidRDefault="004814D4" w:rsidP="004814D4">
      <w:pPr>
        <w:pStyle w:val="4"/>
      </w:pPr>
      <w:bookmarkStart w:id="261" w:name="_Toc1572872"/>
      <w:bookmarkStart w:id="262" w:name="_Toc2003776"/>
      <w:bookmarkStart w:id="263" w:name="_Toc2259198"/>
      <w:r w:rsidRPr="00550C47">
        <w:rPr>
          <w:rFonts w:hint="eastAsia"/>
        </w:rPr>
        <w:t>【</w:t>
      </w:r>
      <w:r w:rsidRPr="00550C47">
        <w:t>4</w:t>
      </w:r>
      <w:r>
        <w:t>6</w:t>
      </w:r>
      <w:r w:rsidRPr="00550C47">
        <w:rPr>
          <w:rFonts w:hint="eastAsia"/>
        </w:rPr>
        <w:t>】外商投资合伙企业备案登记提交材料规范</w:t>
      </w:r>
      <w:bookmarkEnd w:id="261"/>
      <w:bookmarkEnd w:id="262"/>
      <w:bookmarkEnd w:id="263"/>
    </w:p>
    <w:p w:rsidR="004814D4" w:rsidRPr="00550C47" w:rsidRDefault="004814D4" w:rsidP="004814D4">
      <w:pPr>
        <w:numPr>
          <w:ilvl w:val="0"/>
          <w:numId w:val="8"/>
        </w:numPr>
        <w:tabs>
          <w:tab w:val="clear" w:pos="312"/>
          <w:tab w:val="left" w:pos="804"/>
        </w:tabs>
        <w:spacing w:line="400" w:lineRule="exact"/>
        <w:ind w:firstLineChars="200" w:firstLine="480"/>
        <w:jc w:val="left"/>
        <w:rPr>
          <w:rFonts w:ascii="宋体" w:cs="宋体"/>
          <w:color w:val="000000"/>
          <w:sz w:val="24"/>
          <w:szCs w:val="24"/>
        </w:rPr>
      </w:pPr>
      <w:r w:rsidRPr="00550C47">
        <w:rPr>
          <w:rFonts w:ascii="宋体" w:hAnsi="宋体" w:cs="宋体" w:hint="eastAsia"/>
          <w:color w:val="000000"/>
          <w:sz w:val="24"/>
          <w:szCs w:val="24"/>
        </w:rPr>
        <w:t>《合伙企业登记（备案）申请书》。</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color w:val="000000"/>
          <w:sz w:val="24"/>
          <w:szCs w:val="24"/>
        </w:rPr>
        <w:t>2.</w:t>
      </w:r>
      <w:r w:rsidRPr="00550C47">
        <w:rPr>
          <w:rFonts w:ascii="宋体" w:hAnsi="宋体" w:cs="宋体" w:hint="eastAsia"/>
          <w:color w:val="000000"/>
          <w:sz w:val="24"/>
          <w:szCs w:val="24"/>
        </w:rPr>
        <w:t>备案相关事项证明文件。</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hint="eastAsia"/>
          <w:color w:val="000000"/>
          <w:sz w:val="24"/>
          <w:szCs w:val="24"/>
        </w:rPr>
        <w:t>◆外国合伙人法律文件送达接受人备案，应提交外商投资企业法律文件送达授权委托书（在申请书中填写信息即可</w:t>
      </w:r>
      <w:r w:rsidRPr="00550C47">
        <w:rPr>
          <w:rFonts w:ascii="宋体" w:hAnsi="宋体" w:cs="宋体"/>
          <w:color w:val="000000"/>
          <w:sz w:val="24"/>
          <w:szCs w:val="24"/>
        </w:rPr>
        <w:t>)</w:t>
      </w:r>
      <w:r w:rsidRPr="00550C47">
        <w:rPr>
          <w:rFonts w:ascii="宋体" w:hAnsi="宋体" w:cs="宋体" w:hint="eastAsia"/>
          <w:color w:val="000000"/>
          <w:sz w:val="24"/>
          <w:szCs w:val="24"/>
        </w:rPr>
        <w:t>。</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hint="eastAsia"/>
          <w:color w:val="000000"/>
          <w:sz w:val="24"/>
          <w:szCs w:val="24"/>
        </w:rPr>
        <w:t>◆清算人（变动）备案，应提交全体合伙人签署的清算人名单。</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hint="eastAsia"/>
          <w:color w:val="000000"/>
          <w:sz w:val="24"/>
          <w:szCs w:val="24"/>
        </w:rPr>
        <w:t>◆不涉及登记事项的合伙协议修改备案，应提交全体合伙人或者合伙协议约定的人员签署的合伙协议修正案或修改后的合伙协议。</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color w:val="000000"/>
          <w:sz w:val="24"/>
          <w:szCs w:val="24"/>
        </w:rPr>
        <w:lastRenderedPageBreak/>
        <w:t>3.</w:t>
      </w:r>
      <w:r w:rsidRPr="00550C47">
        <w:rPr>
          <w:rFonts w:ascii="宋体" w:hAnsi="宋体" w:cs="宋体" w:hint="eastAsia"/>
          <w:color w:val="000000"/>
          <w:sz w:val="24"/>
          <w:szCs w:val="24"/>
        </w:rPr>
        <w:t>营业执照复印件。</w:t>
      </w:r>
    </w:p>
    <w:p w:rsidR="004814D4" w:rsidRPr="00550C47" w:rsidRDefault="004814D4" w:rsidP="004814D4">
      <w:pPr>
        <w:spacing w:line="400" w:lineRule="exact"/>
        <w:jc w:val="left"/>
        <w:rPr>
          <w:rFonts w:ascii="宋体" w:cs="宋体"/>
          <w:sz w:val="24"/>
          <w:szCs w:val="24"/>
        </w:rPr>
      </w:pPr>
    </w:p>
    <w:p w:rsidR="004814D4" w:rsidRPr="00550C47" w:rsidRDefault="004814D4" w:rsidP="004814D4">
      <w:pPr>
        <w:tabs>
          <w:tab w:val="left" w:pos="916"/>
        </w:tabs>
        <w:spacing w:line="400" w:lineRule="exact"/>
        <w:ind w:firstLineChars="200" w:firstLine="482"/>
        <w:jc w:val="left"/>
        <w:rPr>
          <w:rFonts w:ascii="宋体" w:cs="宋体"/>
          <w:color w:val="000000"/>
          <w:sz w:val="24"/>
          <w:szCs w:val="24"/>
        </w:rPr>
      </w:pPr>
      <w:r w:rsidRPr="00550C47">
        <w:rPr>
          <w:rFonts w:ascii="宋体" w:hAnsi="宋体" w:cs="宋体" w:hint="eastAsia"/>
          <w:b/>
          <w:bCs/>
          <w:sz w:val="24"/>
          <w:szCs w:val="24"/>
        </w:rPr>
        <w:t>注：</w:t>
      </w:r>
    </w:p>
    <w:p w:rsidR="004814D4" w:rsidRPr="00550C47" w:rsidRDefault="004814D4" w:rsidP="004814D4">
      <w:pPr>
        <w:tabs>
          <w:tab w:val="left" w:pos="916"/>
        </w:tabs>
        <w:spacing w:line="400" w:lineRule="exact"/>
        <w:ind w:firstLineChars="200" w:firstLine="480"/>
        <w:jc w:val="left"/>
        <w:rPr>
          <w:rFonts w:ascii="宋体" w:cs="宋体"/>
          <w:color w:val="000000"/>
          <w:sz w:val="24"/>
          <w:szCs w:val="24"/>
        </w:rPr>
      </w:pPr>
      <w:r w:rsidRPr="00550C47">
        <w:rPr>
          <w:rFonts w:ascii="宋体" w:hAnsi="宋体" w:cs="宋体"/>
          <w:color w:val="000000"/>
          <w:sz w:val="24"/>
          <w:szCs w:val="24"/>
        </w:rPr>
        <w:t>1.</w:t>
      </w:r>
      <w:r w:rsidRPr="00550C47">
        <w:rPr>
          <w:rFonts w:ascii="宋体" w:hAnsi="宋体" w:cs="宋体" w:hint="eastAsia"/>
          <w:color w:val="000000"/>
          <w:sz w:val="24"/>
          <w:szCs w:val="24"/>
        </w:rPr>
        <w:t>根据《中华人民共和国合伙企业法》、《中华人民共和国合伙企业登记管理办法》以及《中华人民共和国外国企业或者个人在中国境内设立合伙企业管理办法》等法律法规设立的外商投资合伙企业申请备案适用本规范。</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color w:val="000000"/>
          <w:sz w:val="24"/>
          <w:szCs w:val="24"/>
        </w:rPr>
        <w:t>2.</w:t>
      </w:r>
      <w:r w:rsidRPr="00550C47">
        <w:rPr>
          <w:rFonts w:ascii="宋体" w:hAnsi="宋体" w:cs="宋体" w:hint="eastAsia"/>
          <w:color w:val="000000"/>
          <w:sz w:val="24"/>
          <w:szCs w:val="24"/>
        </w:rPr>
        <w:t>同时申请多项变更（备案）时，相同材料只需提交一份。</w:t>
      </w:r>
    </w:p>
    <w:p w:rsidR="004814D4" w:rsidRPr="00550C47" w:rsidRDefault="004814D4" w:rsidP="004814D4">
      <w:pPr>
        <w:spacing w:line="400" w:lineRule="exact"/>
        <w:ind w:firstLineChars="200" w:firstLine="480"/>
        <w:jc w:val="left"/>
        <w:rPr>
          <w:rFonts w:ascii="宋体" w:cs="宋体"/>
          <w:sz w:val="24"/>
          <w:szCs w:val="24"/>
        </w:rPr>
      </w:pPr>
    </w:p>
    <w:p w:rsidR="004814D4" w:rsidRPr="00550C47" w:rsidRDefault="004814D4" w:rsidP="004814D4">
      <w:pPr>
        <w:pStyle w:val="4"/>
      </w:pPr>
      <w:bookmarkStart w:id="264" w:name="_Toc1572873"/>
      <w:bookmarkStart w:id="265" w:name="_Toc2003777"/>
      <w:bookmarkStart w:id="266" w:name="_Toc2259199"/>
      <w:r w:rsidRPr="00550C47">
        <w:rPr>
          <w:rFonts w:hint="eastAsia"/>
        </w:rPr>
        <w:t>【</w:t>
      </w:r>
      <w:r w:rsidRPr="00550C47">
        <w:t>4</w:t>
      </w:r>
      <w:r>
        <w:t>7</w:t>
      </w:r>
      <w:r w:rsidRPr="00550C47">
        <w:rPr>
          <w:rFonts w:hint="eastAsia"/>
        </w:rPr>
        <w:t>】外商投资合伙企业注销登记提交材料规范</w:t>
      </w:r>
      <w:bookmarkEnd w:id="264"/>
      <w:bookmarkEnd w:id="265"/>
      <w:bookmarkEnd w:id="266"/>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color w:val="000000"/>
          <w:sz w:val="24"/>
          <w:szCs w:val="24"/>
        </w:rPr>
        <w:t>1.</w:t>
      </w:r>
      <w:r w:rsidRPr="00550C47">
        <w:rPr>
          <w:rFonts w:ascii="宋体" w:hAnsi="宋体" w:cs="宋体" w:hint="eastAsia"/>
          <w:color w:val="000000"/>
          <w:sz w:val="24"/>
          <w:szCs w:val="24"/>
        </w:rPr>
        <w:t>《企业注销登记申请书》。</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color w:val="000000"/>
          <w:sz w:val="24"/>
          <w:szCs w:val="24"/>
        </w:rPr>
        <w:t>2.</w:t>
      </w:r>
      <w:r w:rsidRPr="00550C47">
        <w:rPr>
          <w:rFonts w:ascii="宋体" w:hAnsi="宋体" w:cs="宋体" w:hint="eastAsia"/>
          <w:color w:val="000000"/>
          <w:sz w:val="24"/>
          <w:szCs w:val="24"/>
        </w:rPr>
        <w:t>全体合伙人或者合伙协议约定的人员签署的注销决定书。</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color w:val="000000"/>
          <w:sz w:val="24"/>
          <w:szCs w:val="24"/>
        </w:rPr>
        <w:t>3.</w:t>
      </w:r>
      <w:r w:rsidRPr="00550C47">
        <w:rPr>
          <w:rFonts w:ascii="宋体" w:hAnsi="宋体" w:cs="宋体" w:hint="eastAsia"/>
          <w:color w:val="000000"/>
          <w:sz w:val="24"/>
          <w:szCs w:val="24"/>
        </w:rPr>
        <w:t>全体合伙人签署的清算报告，清算报告中应当载明已经办理完结的税务、海关纳税手续的情况。</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color w:val="000000"/>
          <w:sz w:val="24"/>
          <w:szCs w:val="24"/>
        </w:rPr>
        <w:t>4.</w:t>
      </w:r>
      <w:r w:rsidRPr="00550C47">
        <w:rPr>
          <w:rFonts w:ascii="宋体" w:hAnsi="宋体" w:cs="宋体" w:hint="eastAsia"/>
          <w:color w:val="000000"/>
          <w:sz w:val="24"/>
          <w:szCs w:val="24"/>
        </w:rPr>
        <w:t>已领取纸质版营业执照的缴回营业执照正、副本。</w:t>
      </w:r>
    </w:p>
    <w:p w:rsidR="004814D4" w:rsidRPr="00550C47" w:rsidRDefault="004814D4" w:rsidP="004814D4">
      <w:pPr>
        <w:tabs>
          <w:tab w:val="left" w:pos="916"/>
        </w:tabs>
        <w:spacing w:line="360" w:lineRule="auto"/>
        <w:jc w:val="left"/>
        <w:rPr>
          <w:rFonts w:ascii="宋体" w:cs="宋体"/>
          <w:b/>
          <w:bCs/>
          <w:color w:val="000000"/>
          <w:sz w:val="24"/>
          <w:szCs w:val="24"/>
        </w:rPr>
      </w:pPr>
    </w:p>
    <w:p w:rsidR="004814D4" w:rsidRPr="00550C47" w:rsidRDefault="004814D4" w:rsidP="004814D4">
      <w:pPr>
        <w:tabs>
          <w:tab w:val="left" w:pos="916"/>
        </w:tabs>
        <w:spacing w:line="400" w:lineRule="exact"/>
        <w:ind w:firstLineChars="200" w:firstLine="482"/>
        <w:jc w:val="left"/>
        <w:rPr>
          <w:rFonts w:ascii="宋体" w:cs="宋体"/>
          <w:b/>
          <w:bCs/>
          <w:sz w:val="24"/>
          <w:szCs w:val="24"/>
        </w:rPr>
      </w:pPr>
      <w:r w:rsidRPr="00550C47">
        <w:rPr>
          <w:rFonts w:ascii="宋体" w:hAnsi="宋体" w:cs="宋体" w:hint="eastAsia"/>
          <w:b/>
          <w:bCs/>
          <w:sz w:val="24"/>
          <w:szCs w:val="24"/>
        </w:rPr>
        <w:t>注：</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color w:val="000000"/>
          <w:sz w:val="24"/>
          <w:szCs w:val="24"/>
        </w:rPr>
        <w:t>1.</w:t>
      </w:r>
      <w:r w:rsidRPr="00550C47">
        <w:rPr>
          <w:rFonts w:ascii="宋体" w:hAnsi="宋体" w:cs="宋体" w:hint="eastAsia"/>
          <w:color w:val="000000"/>
          <w:sz w:val="24"/>
          <w:szCs w:val="24"/>
        </w:rPr>
        <w:t>根据《中华人民共和国合伙企业法》、《中华人民共和国合伙企业登记管理办法》以及《中华人民共和国外国企业或者个人在中国境内设立合伙企业管理办法》等法律法规设立的外商投资合伙企业申请注销登记适用本规范。</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color w:val="000000"/>
          <w:sz w:val="24"/>
          <w:szCs w:val="24"/>
        </w:rPr>
        <w:t>2.</w:t>
      </w:r>
      <w:r w:rsidRPr="00550C47">
        <w:rPr>
          <w:rFonts w:ascii="宋体" w:hAnsi="宋体" w:cs="宋体" w:hint="eastAsia"/>
          <w:color w:val="000000"/>
          <w:sz w:val="24"/>
          <w:szCs w:val="24"/>
        </w:rPr>
        <w:t>企业属于被人民法院裁定破产、被行政机关责令关闭、被吊销执照或被撤销而注销的情形，还应提交人民法院的破产裁定、行政机关责令关闭、外商投资合伙企业依法被吊销营业执照或者被撤销的文件。</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color w:val="000000"/>
          <w:sz w:val="24"/>
          <w:szCs w:val="24"/>
        </w:rPr>
        <w:t>3.</w:t>
      </w:r>
      <w:r w:rsidRPr="00550C47">
        <w:rPr>
          <w:rFonts w:ascii="宋体" w:hAnsi="宋体" w:cs="宋体" w:hint="eastAsia"/>
          <w:color w:val="000000"/>
          <w:sz w:val="24"/>
          <w:szCs w:val="24"/>
        </w:rPr>
        <w:t>申请简易注销登记的，无需提交第</w:t>
      </w:r>
      <w:r w:rsidRPr="00550C47">
        <w:rPr>
          <w:rFonts w:ascii="宋体" w:hAnsi="宋体" w:cs="宋体"/>
          <w:color w:val="000000"/>
          <w:sz w:val="24"/>
          <w:szCs w:val="24"/>
        </w:rPr>
        <w:t>2</w:t>
      </w:r>
      <w:r w:rsidRPr="00550C47">
        <w:rPr>
          <w:rFonts w:ascii="宋体" w:hAnsi="宋体" w:cs="宋体" w:hint="eastAsia"/>
          <w:color w:val="000000"/>
          <w:sz w:val="24"/>
          <w:szCs w:val="24"/>
        </w:rPr>
        <w:t>、</w:t>
      </w:r>
      <w:r w:rsidRPr="00550C47">
        <w:rPr>
          <w:rFonts w:ascii="宋体" w:hAnsi="宋体" w:cs="宋体"/>
          <w:color w:val="000000"/>
          <w:sz w:val="24"/>
          <w:szCs w:val="24"/>
        </w:rPr>
        <w:t>3</w:t>
      </w:r>
      <w:r w:rsidRPr="00550C47">
        <w:rPr>
          <w:rFonts w:ascii="宋体" w:hAnsi="宋体" w:cs="宋体" w:hint="eastAsia"/>
          <w:color w:val="000000"/>
          <w:sz w:val="24"/>
          <w:szCs w:val="24"/>
        </w:rPr>
        <w:t>项材料，需要提交《简易注销简易注销全体投资人承诺书》（强制清算终结的企业提交人民法院终结强制清算程序的裁定，破产程序终结的企业提交人民法院终结破产程序的裁定）。</w:t>
      </w:r>
    </w:p>
    <w:p w:rsidR="004814D4" w:rsidRPr="00550C47" w:rsidRDefault="004814D4" w:rsidP="004814D4">
      <w:pPr>
        <w:rPr>
          <w:rFonts w:ascii="宋体" w:cs="宋体"/>
          <w:sz w:val="24"/>
          <w:szCs w:val="24"/>
        </w:rPr>
      </w:pPr>
    </w:p>
    <w:p w:rsidR="004814D4" w:rsidRPr="00550C47" w:rsidRDefault="004814D4" w:rsidP="004814D4">
      <w:pPr>
        <w:pStyle w:val="4"/>
      </w:pPr>
      <w:bookmarkStart w:id="267" w:name="_Toc1572874"/>
      <w:bookmarkStart w:id="268" w:name="_Toc2003778"/>
      <w:bookmarkStart w:id="269" w:name="_Toc2259200"/>
      <w:r w:rsidRPr="00550C47">
        <w:rPr>
          <w:rFonts w:hint="eastAsia"/>
        </w:rPr>
        <w:t>【</w:t>
      </w:r>
      <w:r w:rsidRPr="00550C47">
        <w:t>4</w:t>
      </w:r>
      <w:r>
        <w:t>8</w:t>
      </w:r>
      <w:r w:rsidRPr="00550C47">
        <w:rPr>
          <w:rFonts w:hint="eastAsia"/>
        </w:rPr>
        <w:t>】外商投资合伙企业分支机构设立登记提交材料规范</w:t>
      </w:r>
      <w:bookmarkEnd w:id="267"/>
      <w:bookmarkEnd w:id="268"/>
      <w:bookmarkEnd w:id="269"/>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color w:val="000000"/>
          <w:sz w:val="24"/>
          <w:szCs w:val="24"/>
        </w:rPr>
        <w:t>1.</w:t>
      </w:r>
      <w:r w:rsidRPr="00550C47">
        <w:rPr>
          <w:rFonts w:ascii="宋体" w:hAnsi="宋体" w:cs="宋体" w:hint="eastAsia"/>
          <w:color w:val="000000"/>
          <w:sz w:val="24"/>
          <w:szCs w:val="24"/>
        </w:rPr>
        <w:t>《分公司、非法人分支机构、营业单位登记（备案）申请书》。</w:t>
      </w:r>
    </w:p>
    <w:p w:rsidR="004C607E" w:rsidRDefault="004814D4" w:rsidP="004814D4">
      <w:pPr>
        <w:tabs>
          <w:tab w:val="left" w:pos="804"/>
        </w:tabs>
        <w:spacing w:line="400" w:lineRule="exact"/>
        <w:ind w:firstLineChars="200" w:firstLine="480"/>
        <w:jc w:val="left"/>
        <w:rPr>
          <w:rFonts w:ascii="宋体" w:hAnsi="宋体" w:cs="宋体" w:hint="eastAsia"/>
          <w:color w:val="000000"/>
          <w:sz w:val="24"/>
          <w:szCs w:val="24"/>
        </w:rPr>
      </w:pPr>
      <w:r w:rsidRPr="00550C47">
        <w:rPr>
          <w:rFonts w:ascii="宋体" w:hAnsi="宋体" w:cs="宋体"/>
          <w:color w:val="000000"/>
          <w:sz w:val="24"/>
          <w:szCs w:val="24"/>
        </w:rPr>
        <w:t>2.</w:t>
      </w:r>
      <w:r w:rsidRPr="00550C47">
        <w:rPr>
          <w:rFonts w:ascii="宋体" w:hAnsi="宋体" w:cs="宋体" w:hint="eastAsia"/>
          <w:color w:val="000000"/>
          <w:sz w:val="24"/>
          <w:szCs w:val="24"/>
        </w:rPr>
        <w:t>全体合伙人签署的设立分支机构的决定书，</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hint="eastAsia"/>
          <w:color w:val="000000"/>
          <w:sz w:val="24"/>
          <w:szCs w:val="24"/>
        </w:rPr>
        <w:t>指根据《中华人民共和国合伙企业法》、《中华人民共和国合伙企业登记管理办法》以及《中华人民共和国外国企业或者个人在中国境内设立合伙企业管理办</w:t>
      </w:r>
      <w:r w:rsidRPr="00550C47">
        <w:rPr>
          <w:rFonts w:ascii="宋体" w:hAnsi="宋体" w:cs="宋体" w:hint="eastAsia"/>
          <w:color w:val="000000"/>
          <w:sz w:val="24"/>
          <w:szCs w:val="24"/>
        </w:rPr>
        <w:lastRenderedPageBreak/>
        <w:t>法》规定以及合伙企业协议</w:t>
      </w:r>
      <w:proofErr w:type="gramStart"/>
      <w:r w:rsidRPr="00550C47">
        <w:rPr>
          <w:rFonts w:ascii="宋体" w:hAnsi="宋体" w:cs="宋体" w:hint="eastAsia"/>
          <w:color w:val="000000"/>
          <w:sz w:val="24"/>
          <w:szCs w:val="24"/>
        </w:rPr>
        <w:t>作出</w:t>
      </w:r>
      <w:proofErr w:type="gramEnd"/>
      <w:r w:rsidRPr="00550C47">
        <w:rPr>
          <w:rFonts w:ascii="宋体" w:hAnsi="宋体" w:cs="宋体" w:hint="eastAsia"/>
          <w:color w:val="000000"/>
          <w:sz w:val="24"/>
          <w:szCs w:val="24"/>
        </w:rPr>
        <w:t>的决定书，决定书的内容与所申请的事项应当一致。</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color w:val="000000"/>
          <w:sz w:val="24"/>
          <w:szCs w:val="24"/>
        </w:rPr>
        <w:t>3.</w:t>
      </w:r>
      <w:r w:rsidRPr="00550C47">
        <w:rPr>
          <w:rFonts w:ascii="宋体" w:hAnsi="宋体" w:cs="宋体" w:hint="eastAsia"/>
          <w:color w:val="000000"/>
          <w:sz w:val="24"/>
          <w:szCs w:val="24"/>
        </w:rPr>
        <w:t>住所（经营场所）合法使用证明。</w:t>
      </w:r>
    </w:p>
    <w:p w:rsidR="004C607E" w:rsidRDefault="004814D4" w:rsidP="004814D4">
      <w:pPr>
        <w:tabs>
          <w:tab w:val="left" w:pos="804"/>
        </w:tabs>
        <w:spacing w:line="400" w:lineRule="exact"/>
        <w:ind w:firstLineChars="200" w:firstLine="480"/>
        <w:jc w:val="left"/>
        <w:rPr>
          <w:rFonts w:ascii="宋体" w:hAnsi="宋体" w:cs="宋体" w:hint="eastAsia"/>
          <w:color w:val="000000"/>
          <w:sz w:val="24"/>
          <w:szCs w:val="24"/>
        </w:rPr>
      </w:pPr>
      <w:r w:rsidRPr="00550C47">
        <w:rPr>
          <w:rFonts w:ascii="宋体" w:hAnsi="宋体" w:cs="宋体"/>
          <w:color w:val="000000"/>
          <w:sz w:val="24"/>
          <w:szCs w:val="24"/>
        </w:rPr>
        <w:t>4.</w:t>
      </w:r>
      <w:r w:rsidRPr="00550C47">
        <w:rPr>
          <w:rFonts w:ascii="宋体" w:hAnsi="宋体" w:cs="宋体" w:hint="eastAsia"/>
          <w:color w:val="000000"/>
          <w:sz w:val="24"/>
          <w:szCs w:val="24"/>
        </w:rPr>
        <w:t>前置审批文件或证件，</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hint="eastAsia"/>
          <w:color w:val="000000"/>
          <w:sz w:val="24"/>
          <w:szCs w:val="24"/>
        </w:rPr>
        <w:t>指有关前置许可的批准文件或者许可证书复印件或许可证明，适用于经营范围中有法律、行政法规和国务院规定必须在登记前报经批准的项目的外商投资合伙企业。</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color w:val="000000"/>
          <w:sz w:val="24"/>
          <w:szCs w:val="24"/>
        </w:rPr>
        <w:t>5.</w:t>
      </w:r>
      <w:r w:rsidRPr="00550C47">
        <w:rPr>
          <w:rFonts w:ascii="宋体" w:hAnsi="宋体" w:cs="宋体" w:hint="eastAsia"/>
          <w:sz w:val="24"/>
          <w:szCs w:val="24"/>
        </w:rPr>
        <w:t>隶属合伙企业营业执照复印件（加盖合伙企业印章）。</w:t>
      </w:r>
    </w:p>
    <w:p w:rsidR="004814D4" w:rsidRPr="001D335B" w:rsidRDefault="004814D4" w:rsidP="004814D4">
      <w:pPr>
        <w:pStyle w:val="New"/>
        <w:widowControl/>
        <w:adjustRightInd w:val="0"/>
        <w:snapToGrid w:val="0"/>
        <w:spacing w:line="440" w:lineRule="exact"/>
        <w:jc w:val="left"/>
        <w:rPr>
          <w:rFonts w:ascii="宋体" w:hAnsi="Courier New"/>
          <w:color w:val="000000"/>
          <w:sz w:val="24"/>
          <w:szCs w:val="24"/>
        </w:rPr>
      </w:pPr>
      <w:r>
        <w:rPr>
          <w:rFonts w:ascii="宋体" w:hAnsi="Courier New"/>
          <w:color w:val="000000"/>
          <w:sz w:val="24"/>
          <w:szCs w:val="24"/>
        </w:rPr>
        <w:t xml:space="preserve">    </w:t>
      </w:r>
      <w:r>
        <w:rPr>
          <w:rFonts w:ascii="宋体" w:hAnsi="Courier New" w:hint="eastAsia"/>
          <w:color w:val="000000"/>
          <w:sz w:val="24"/>
          <w:szCs w:val="24"/>
        </w:rPr>
        <w:t>申请人通过名称自主申报系统取得名称的，应同时提交自主申报名称信用承诺书。</w:t>
      </w:r>
    </w:p>
    <w:p w:rsidR="004814D4" w:rsidRPr="00FA2879" w:rsidRDefault="004814D4" w:rsidP="004814D4">
      <w:pPr>
        <w:tabs>
          <w:tab w:val="left" w:pos="804"/>
        </w:tabs>
        <w:spacing w:line="400" w:lineRule="exact"/>
        <w:ind w:firstLineChars="200" w:firstLine="480"/>
        <w:jc w:val="left"/>
        <w:rPr>
          <w:rFonts w:ascii="宋体" w:cs="宋体"/>
          <w:color w:val="000000"/>
          <w:sz w:val="24"/>
          <w:szCs w:val="24"/>
        </w:rPr>
      </w:pPr>
    </w:p>
    <w:p w:rsidR="004814D4" w:rsidRPr="00550C47" w:rsidRDefault="004814D4" w:rsidP="004814D4">
      <w:pPr>
        <w:tabs>
          <w:tab w:val="left" w:pos="916"/>
        </w:tabs>
        <w:spacing w:line="400" w:lineRule="exact"/>
        <w:ind w:firstLineChars="200" w:firstLine="482"/>
        <w:jc w:val="left"/>
        <w:rPr>
          <w:rFonts w:ascii="宋体" w:cs="宋体"/>
          <w:b/>
          <w:bCs/>
          <w:sz w:val="24"/>
          <w:szCs w:val="24"/>
        </w:rPr>
      </w:pPr>
      <w:r w:rsidRPr="00550C47">
        <w:rPr>
          <w:rFonts w:ascii="宋体" w:hAnsi="宋体" w:cs="宋体" w:hint="eastAsia"/>
          <w:b/>
          <w:bCs/>
          <w:sz w:val="24"/>
          <w:szCs w:val="24"/>
        </w:rPr>
        <w:t>注：</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color w:val="000000"/>
          <w:sz w:val="24"/>
          <w:szCs w:val="24"/>
        </w:rPr>
        <w:t>1.</w:t>
      </w:r>
      <w:r w:rsidRPr="00550C47">
        <w:rPr>
          <w:rFonts w:ascii="宋体" w:hAnsi="宋体" w:cs="宋体" w:hint="eastAsia"/>
          <w:color w:val="000000"/>
          <w:sz w:val="24"/>
          <w:szCs w:val="24"/>
        </w:rPr>
        <w:t>根据《中华人民共和国合伙企业法》、《中华人民共和国合伙企业登记管理办法》以及《中华人民共和国外国企业或者个人在中国境内设立合伙企业管理办法》等法律法规设立的外商投资合伙企业申请设立分支机构适用本规范。</w:t>
      </w:r>
    </w:p>
    <w:p w:rsidR="004814D4" w:rsidRPr="00550C47" w:rsidRDefault="004814D4" w:rsidP="004814D4">
      <w:pPr>
        <w:spacing w:line="400" w:lineRule="exact"/>
        <w:ind w:firstLineChars="200" w:firstLine="480"/>
        <w:jc w:val="left"/>
        <w:rPr>
          <w:rFonts w:ascii="宋体" w:cs="宋体"/>
          <w:sz w:val="24"/>
          <w:szCs w:val="24"/>
        </w:rPr>
      </w:pPr>
    </w:p>
    <w:p w:rsidR="004814D4" w:rsidRPr="00550C47" w:rsidRDefault="004814D4" w:rsidP="004814D4">
      <w:pPr>
        <w:pStyle w:val="4"/>
      </w:pPr>
      <w:bookmarkStart w:id="270" w:name="_Toc1572875"/>
      <w:bookmarkStart w:id="271" w:name="_Toc2003779"/>
      <w:bookmarkStart w:id="272" w:name="_Toc2259201"/>
      <w:r w:rsidRPr="00550C47">
        <w:rPr>
          <w:rFonts w:hint="eastAsia"/>
        </w:rPr>
        <w:t>【</w:t>
      </w:r>
      <w:r w:rsidRPr="00550C47">
        <w:t>4</w:t>
      </w:r>
      <w:r>
        <w:t>9</w:t>
      </w:r>
      <w:r w:rsidRPr="00550C47">
        <w:rPr>
          <w:rFonts w:hint="eastAsia"/>
        </w:rPr>
        <w:t>】外商投资合伙企业分支机构变更登记提交材料规范</w:t>
      </w:r>
      <w:bookmarkEnd w:id="270"/>
      <w:bookmarkEnd w:id="271"/>
      <w:bookmarkEnd w:id="272"/>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color w:val="000000"/>
          <w:sz w:val="24"/>
          <w:szCs w:val="24"/>
        </w:rPr>
        <w:t>1.</w:t>
      </w:r>
      <w:r w:rsidRPr="00550C47">
        <w:rPr>
          <w:rFonts w:ascii="宋体" w:hAnsi="宋体" w:cs="宋体" w:hint="eastAsia"/>
          <w:color w:val="000000"/>
          <w:sz w:val="24"/>
          <w:szCs w:val="24"/>
        </w:rPr>
        <w:t>《分公司、非法人分支机构、营业单位登记（备案）申请书》。</w:t>
      </w:r>
    </w:p>
    <w:p w:rsidR="004C607E" w:rsidRDefault="004814D4" w:rsidP="004814D4">
      <w:pPr>
        <w:tabs>
          <w:tab w:val="left" w:pos="804"/>
        </w:tabs>
        <w:spacing w:line="400" w:lineRule="exact"/>
        <w:ind w:firstLineChars="200" w:firstLine="480"/>
        <w:jc w:val="left"/>
        <w:rPr>
          <w:rFonts w:ascii="宋体" w:hAnsi="宋体" w:cs="宋体" w:hint="eastAsia"/>
          <w:color w:val="000000"/>
          <w:sz w:val="24"/>
          <w:szCs w:val="24"/>
        </w:rPr>
      </w:pPr>
      <w:r w:rsidRPr="00550C47">
        <w:rPr>
          <w:rFonts w:ascii="宋体" w:hAnsi="宋体" w:cs="宋体"/>
          <w:color w:val="000000"/>
          <w:sz w:val="24"/>
          <w:szCs w:val="24"/>
        </w:rPr>
        <w:t>2.</w:t>
      </w:r>
      <w:r w:rsidRPr="00550C47">
        <w:rPr>
          <w:rFonts w:ascii="宋体" w:hAnsi="宋体" w:cs="宋体" w:hint="eastAsia"/>
          <w:color w:val="000000"/>
          <w:sz w:val="24"/>
          <w:szCs w:val="24"/>
        </w:rPr>
        <w:t>隶属企业依法</w:t>
      </w:r>
      <w:proofErr w:type="gramStart"/>
      <w:r w:rsidRPr="00550C47">
        <w:rPr>
          <w:rFonts w:ascii="宋体" w:hAnsi="宋体" w:cs="宋体" w:hint="eastAsia"/>
          <w:color w:val="000000"/>
          <w:sz w:val="24"/>
          <w:szCs w:val="24"/>
        </w:rPr>
        <w:t>作出</w:t>
      </w:r>
      <w:proofErr w:type="gramEnd"/>
      <w:r w:rsidRPr="00550C47">
        <w:rPr>
          <w:rFonts w:ascii="宋体" w:hAnsi="宋体" w:cs="宋体" w:hint="eastAsia"/>
          <w:color w:val="000000"/>
          <w:sz w:val="24"/>
          <w:szCs w:val="24"/>
        </w:rPr>
        <w:t>的决定书</w:t>
      </w:r>
      <w:r w:rsidR="004C607E">
        <w:rPr>
          <w:rFonts w:ascii="宋体" w:hAnsi="宋体" w:cs="宋体" w:hint="eastAsia"/>
          <w:color w:val="000000"/>
          <w:sz w:val="24"/>
          <w:szCs w:val="24"/>
        </w:rPr>
        <w:t>。</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hint="eastAsia"/>
          <w:color w:val="000000"/>
          <w:sz w:val="24"/>
          <w:szCs w:val="24"/>
        </w:rPr>
        <w:t>指根据《中华人民共和国合伙企业法》、《中华人民共和国合伙企业登记管理办法》以及《中华人民共和国外国企业或者个人在中国境内设立合伙企业管理办法》规定以及合伙企业协议</w:t>
      </w:r>
      <w:proofErr w:type="gramStart"/>
      <w:r w:rsidRPr="00550C47">
        <w:rPr>
          <w:rFonts w:ascii="宋体" w:hAnsi="宋体" w:cs="宋体" w:hint="eastAsia"/>
          <w:color w:val="000000"/>
          <w:sz w:val="24"/>
          <w:szCs w:val="24"/>
        </w:rPr>
        <w:t>作出</w:t>
      </w:r>
      <w:proofErr w:type="gramEnd"/>
      <w:r w:rsidRPr="00550C47">
        <w:rPr>
          <w:rFonts w:ascii="宋体" w:hAnsi="宋体" w:cs="宋体" w:hint="eastAsia"/>
          <w:color w:val="000000"/>
          <w:sz w:val="24"/>
          <w:szCs w:val="24"/>
        </w:rPr>
        <w:t>的决定书，决定书的内容与所申请的事项应当一致。</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color w:val="000000"/>
          <w:sz w:val="24"/>
          <w:szCs w:val="24"/>
        </w:rPr>
        <w:t>3.</w:t>
      </w:r>
      <w:r w:rsidRPr="00550C47">
        <w:rPr>
          <w:rFonts w:ascii="宋体" w:hAnsi="宋体" w:cs="宋体" w:hint="eastAsia"/>
          <w:color w:val="000000"/>
          <w:sz w:val="24"/>
          <w:szCs w:val="24"/>
        </w:rPr>
        <w:t>变更事项证明文件。</w:t>
      </w:r>
    </w:p>
    <w:p w:rsidR="004C607E" w:rsidRDefault="004814D4" w:rsidP="004814D4">
      <w:pPr>
        <w:pStyle w:val="New"/>
        <w:widowControl/>
        <w:adjustRightInd w:val="0"/>
        <w:snapToGrid w:val="0"/>
        <w:spacing w:line="440" w:lineRule="exact"/>
        <w:ind w:firstLineChars="200" w:firstLine="480"/>
        <w:jc w:val="left"/>
        <w:rPr>
          <w:rFonts w:ascii="宋体" w:hAnsi="宋体" w:cs="宋体" w:hint="eastAsia"/>
          <w:color w:val="000000"/>
          <w:sz w:val="24"/>
          <w:szCs w:val="24"/>
        </w:rPr>
      </w:pPr>
      <w:r w:rsidRPr="00FA2879">
        <w:rPr>
          <w:rFonts w:ascii="宋体" w:hAnsi="宋体" w:cs="宋体" w:hint="eastAsia"/>
          <w:color w:val="000000"/>
          <w:sz w:val="24"/>
          <w:szCs w:val="24"/>
        </w:rPr>
        <w:t>◆变更名称的，应当向其登记机关提出申请。</w:t>
      </w:r>
    </w:p>
    <w:p w:rsidR="004814D4" w:rsidRPr="00FA2879" w:rsidRDefault="004814D4" w:rsidP="004814D4">
      <w:pPr>
        <w:pStyle w:val="New"/>
        <w:widowControl/>
        <w:adjustRightInd w:val="0"/>
        <w:snapToGrid w:val="0"/>
        <w:spacing w:line="440" w:lineRule="exact"/>
        <w:ind w:firstLineChars="200" w:firstLine="480"/>
        <w:jc w:val="left"/>
        <w:rPr>
          <w:rFonts w:ascii="宋体" w:cs="宋体"/>
          <w:color w:val="000000"/>
          <w:sz w:val="24"/>
          <w:szCs w:val="24"/>
        </w:rPr>
      </w:pPr>
      <w:r w:rsidRPr="00FA2879">
        <w:rPr>
          <w:rFonts w:ascii="宋体" w:hAnsi="宋体" w:cs="宋体" w:hint="eastAsia"/>
          <w:color w:val="000000"/>
          <w:sz w:val="24"/>
          <w:szCs w:val="24"/>
        </w:rPr>
        <w:t>申请名称超出登记机关管辖权限的，由登记机关向有该名称核准权的上级登记机关申报。通过名称自主申报系统取得拟变更名称的，提交自主申报名称信用承诺书。</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hint="eastAsia"/>
          <w:color w:val="000000"/>
          <w:sz w:val="24"/>
          <w:szCs w:val="24"/>
        </w:rPr>
        <w:t>◆变更经营场所，应提交变更后的经营场所合法使用证明。</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hint="eastAsia"/>
          <w:color w:val="000000"/>
          <w:sz w:val="24"/>
          <w:szCs w:val="24"/>
        </w:rPr>
        <w:t>◆变更经营范围，如法律、行政法规或国务院决定规定分支机构经营范围变更登记必须报经有关部门批准的，提交批准文件；经营范围涉及前置审批的，应提交相关许可的原件或有效复印件。</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hint="eastAsia"/>
          <w:color w:val="000000"/>
          <w:sz w:val="24"/>
          <w:szCs w:val="24"/>
        </w:rPr>
        <w:lastRenderedPageBreak/>
        <w:t>◆</w:t>
      </w:r>
      <w:r w:rsidRPr="00550C47">
        <w:rPr>
          <w:rFonts w:ascii="宋体" w:hAnsi="宋体" w:cs="宋体" w:hint="eastAsia"/>
          <w:sz w:val="24"/>
          <w:szCs w:val="24"/>
        </w:rPr>
        <w:t>变更分支机构负责人，应提交全体合伙人签署的委托书或者依据合伙协议</w:t>
      </w:r>
      <w:proofErr w:type="gramStart"/>
      <w:r w:rsidRPr="00550C47">
        <w:rPr>
          <w:rFonts w:ascii="宋体" w:hAnsi="宋体" w:cs="宋体" w:hint="eastAsia"/>
          <w:sz w:val="24"/>
          <w:szCs w:val="24"/>
        </w:rPr>
        <w:t>作出</w:t>
      </w:r>
      <w:proofErr w:type="gramEnd"/>
      <w:r w:rsidRPr="00550C47">
        <w:rPr>
          <w:rFonts w:ascii="宋体" w:hAnsi="宋体" w:cs="宋体" w:hint="eastAsia"/>
          <w:sz w:val="24"/>
          <w:szCs w:val="24"/>
        </w:rPr>
        <w:t>的任免决定及负责人身份证明复印件</w:t>
      </w:r>
      <w:r w:rsidRPr="00550C47">
        <w:rPr>
          <w:rFonts w:ascii="宋体" w:hAnsi="宋体" w:cs="宋体" w:hint="eastAsia"/>
          <w:color w:val="000000"/>
          <w:sz w:val="24"/>
          <w:szCs w:val="24"/>
        </w:rPr>
        <w:t>（在申请书中粘贴身份证复印件和签署确认任、免职信息即可</w:t>
      </w:r>
      <w:r w:rsidRPr="00550C47">
        <w:rPr>
          <w:rFonts w:ascii="宋体" w:hAnsi="宋体" w:cs="宋体"/>
          <w:color w:val="000000"/>
          <w:sz w:val="24"/>
          <w:szCs w:val="24"/>
        </w:rPr>
        <w:t>)</w:t>
      </w:r>
      <w:r w:rsidRPr="00550C47">
        <w:rPr>
          <w:rFonts w:ascii="宋体" w:hAnsi="宋体" w:cs="宋体" w:hint="eastAsia"/>
          <w:sz w:val="24"/>
          <w:szCs w:val="24"/>
        </w:rPr>
        <w:t>。</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hint="eastAsia"/>
          <w:color w:val="000000"/>
          <w:sz w:val="24"/>
          <w:szCs w:val="24"/>
        </w:rPr>
        <w:t>◆因隶属的合伙企业登记事项发生变更而申请分支机构变更的，还应提交隶属合伙企业营业执照复印件。</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color w:val="000000"/>
          <w:sz w:val="24"/>
          <w:szCs w:val="24"/>
        </w:rPr>
        <w:t>4.</w:t>
      </w:r>
      <w:r w:rsidRPr="00550C47">
        <w:rPr>
          <w:rFonts w:ascii="宋体" w:hAnsi="宋体" w:cs="宋体" w:hint="eastAsia"/>
          <w:color w:val="000000"/>
          <w:sz w:val="24"/>
          <w:szCs w:val="24"/>
        </w:rPr>
        <w:t>已领取纸质版营业执照的缴回营业执照正、副本。</w:t>
      </w:r>
    </w:p>
    <w:p w:rsidR="004814D4" w:rsidRPr="00550C47" w:rsidRDefault="004814D4" w:rsidP="004814D4">
      <w:pPr>
        <w:spacing w:line="400" w:lineRule="exact"/>
        <w:ind w:firstLineChars="200" w:firstLine="480"/>
        <w:jc w:val="left"/>
        <w:rPr>
          <w:rFonts w:ascii="宋体" w:cs="宋体"/>
          <w:sz w:val="24"/>
          <w:szCs w:val="24"/>
        </w:rPr>
      </w:pPr>
    </w:p>
    <w:p w:rsidR="004814D4" w:rsidRPr="00550C47" w:rsidRDefault="004814D4" w:rsidP="004814D4">
      <w:pPr>
        <w:tabs>
          <w:tab w:val="left" w:pos="916"/>
        </w:tabs>
        <w:spacing w:line="400" w:lineRule="exact"/>
        <w:ind w:firstLineChars="200" w:firstLine="482"/>
        <w:jc w:val="left"/>
        <w:rPr>
          <w:rFonts w:ascii="宋体" w:cs="宋体"/>
          <w:b/>
          <w:bCs/>
          <w:sz w:val="24"/>
          <w:szCs w:val="24"/>
        </w:rPr>
      </w:pPr>
      <w:r w:rsidRPr="00550C47">
        <w:rPr>
          <w:rFonts w:ascii="宋体" w:hAnsi="宋体" w:cs="宋体" w:hint="eastAsia"/>
          <w:b/>
          <w:bCs/>
          <w:sz w:val="24"/>
          <w:szCs w:val="24"/>
        </w:rPr>
        <w:t>注：</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color w:val="000000"/>
          <w:sz w:val="24"/>
          <w:szCs w:val="24"/>
        </w:rPr>
        <w:t>1.</w:t>
      </w:r>
      <w:r w:rsidRPr="00550C47">
        <w:rPr>
          <w:rFonts w:ascii="宋体" w:hAnsi="宋体" w:cs="宋体" w:hint="eastAsia"/>
          <w:color w:val="000000"/>
          <w:sz w:val="24"/>
          <w:szCs w:val="24"/>
        </w:rPr>
        <w:t>根据《中华人民共和国合伙企业法》、《中华人民共和国合伙企业登记管理办法》以及《中华人民共和国外国企业或者个人在中国境内设立合伙企业管理办法》等法律法规设立的外商投资合伙企业申请分支机构变更登记（备案）适用本规范。</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color w:val="000000"/>
          <w:sz w:val="24"/>
          <w:szCs w:val="24"/>
        </w:rPr>
        <w:t>2.</w:t>
      </w:r>
      <w:r w:rsidRPr="00550C47">
        <w:rPr>
          <w:rFonts w:ascii="宋体" w:hAnsi="宋体" w:cs="宋体" w:hint="eastAsia"/>
          <w:color w:val="000000"/>
          <w:sz w:val="24"/>
          <w:szCs w:val="24"/>
        </w:rPr>
        <w:t>同时申请多项变更时，相同材料只需提交一份。</w:t>
      </w:r>
    </w:p>
    <w:p w:rsidR="004814D4" w:rsidRPr="00550C47" w:rsidRDefault="004814D4" w:rsidP="004814D4">
      <w:pPr>
        <w:spacing w:line="400" w:lineRule="exact"/>
        <w:ind w:firstLineChars="200" w:firstLine="480"/>
        <w:jc w:val="left"/>
        <w:rPr>
          <w:rFonts w:ascii="宋体" w:cs="宋体"/>
          <w:sz w:val="24"/>
          <w:szCs w:val="24"/>
        </w:rPr>
      </w:pPr>
    </w:p>
    <w:p w:rsidR="004814D4" w:rsidRPr="00550C47" w:rsidRDefault="004814D4" w:rsidP="004814D4">
      <w:pPr>
        <w:pStyle w:val="4"/>
      </w:pPr>
      <w:bookmarkStart w:id="273" w:name="_Toc1572876"/>
      <w:bookmarkStart w:id="274" w:name="_Toc2003780"/>
      <w:bookmarkStart w:id="275" w:name="_Toc2259202"/>
      <w:r w:rsidRPr="00550C47">
        <w:rPr>
          <w:rFonts w:hint="eastAsia"/>
        </w:rPr>
        <w:t>【</w:t>
      </w:r>
      <w:r>
        <w:t>50</w:t>
      </w:r>
      <w:r w:rsidRPr="00550C47">
        <w:rPr>
          <w:rFonts w:hint="eastAsia"/>
        </w:rPr>
        <w:t>】外商投资合伙企业分支机构注销登记提交材料规范</w:t>
      </w:r>
      <w:bookmarkEnd w:id="273"/>
      <w:bookmarkEnd w:id="274"/>
      <w:bookmarkEnd w:id="275"/>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color w:val="000000"/>
          <w:sz w:val="24"/>
          <w:szCs w:val="24"/>
        </w:rPr>
        <w:t>1.</w:t>
      </w:r>
      <w:r w:rsidRPr="00550C47">
        <w:rPr>
          <w:rFonts w:ascii="宋体" w:hAnsi="宋体" w:cs="宋体" w:hint="eastAsia"/>
          <w:color w:val="000000"/>
          <w:sz w:val="24"/>
          <w:szCs w:val="24"/>
        </w:rPr>
        <w:t>《分公司、非法人分支机构、营业单位登记（备案）申请书》。</w:t>
      </w:r>
    </w:p>
    <w:p w:rsidR="004C607E" w:rsidRDefault="004814D4" w:rsidP="004814D4">
      <w:pPr>
        <w:tabs>
          <w:tab w:val="left" w:pos="804"/>
        </w:tabs>
        <w:spacing w:line="400" w:lineRule="exact"/>
        <w:ind w:firstLineChars="200" w:firstLine="480"/>
        <w:jc w:val="left"/>
        <w:rPr>
          <w:rFonts w:ascii="宋体" w:hAnsi="宋体" w:cs="宋体" w:hint="eastAsia"/>
          <w:color w:val="000000"/>
          <w:sz w:val="24"/>
          <w:szCs w:val="24"/>
        </w:rPr>
      </w:pPr>
      <w:r w:rsidRPr="00550C47">
        <w:rPr>
          <w:rFonts w:ascii="宋体" w:hAnsi="宋体" w:cs="宋体"/>
          <w:color w:val="000000"/>
          <w:sz w:val="24"/>
          <w:szCs w:val="24"/>
        </w:rPr>
        <w:t>2.</w:t>
      </w:r>
      <w:r w:rsidRPr="00550C47">
        <w:rPr>
          <w:rFonts w:ascii="宋体" w:hAnsi="宋体" w:cs="宋体" w:hint="eastAsia"/>
          <w:color w:val="000000"/>
          <w:sz w:val="24"/>
          <w:szCs w:val="24"/>
        </w:rPr>
        <w:t>隶属企业依法</w:t>
      </w:r>
      <w:proofErr w:type="gramStart"/>
      <w:r w:rsidRPr="00550C47">
        <w:rPr>
          <w:rFonts w:ascii="宋体" w:hAnsi="宋体" w:cs="宋体" w:hint="eastAsia"/>
          <w:color w:val="000000"/>
          <w:sz w:val="24"/>
          <w:szCs w:val="24"/>
        </w:rPr>
        <w:t>作出</w:t>
      </w:r>
      <w:proofErr w:type="gramEnd"/>
      <w:r w:rsidRPr="00550C47">
        <w:rPr>
          <w:rFonts w:ascii="宋体" w:hAnsi="宋体" w:cs="宋体" w:hint="eastAsia"/>
          <w:color w:val="000000"/>
          <w:sz w:val="24"/>
          <w:szCs w:val="24"/>
        </w:rPr>
        <w:t>的决定书</w:t>
      </w:r>
      <w:r w:rsidR="004C607E">
        <w:rPr>
          <w:rFonts w:ascii="宋体" w:hAnsi="宋体" w:cs="宋体" w:hint="eastAsia"/>
          <w:color w:val="000000"/>
          <w:sz w:val="24"/>
          <w:szCs w:val="24"/>
        </w:rPr>
        <w:t>。</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hint="eastAsia"/>
          <w:color w:val="000000"/>
          <w:sz w:val="24"/>
          <w:szCs w:val="24"/>
        </w:rPr>
        <w:t>指根据《中华人民共和国合伙企业法》、《中华人民共和国合伙企业登记管理办法》以及《中华人民共和国外国企业或者个人在中国境内设立合伙企业管理办法》规定以及合伙企业协议</w:t>
      </w:r>
      <w:proofErr w:type="gramStart"/>
      <w:r w:rsidRPr="00550C47">
        <w:rPr>
          <w:rFonts w:ascii="宋体" w:hAnsi="宋体" w:cs="宋体" w:hint="eastAsia"/>
          <w:color w:val="000000"/>
          <w:sz w:val="24"/>
          <w:szCs w:val="24"/>
        </w:rPr>
        <w:t>作出</w:t>
      </w:r>
      <w:proofErr w:type="gramEnd"/>
      <w:r w:rsidRPr="00550C47">
        <w:rPr>
          <w:rFonts w:ascii="宋体" w:hAnsi="宋体" w:cs="宋体" w:hint="eastAsia"/>
          <w:color w:val="000000"/>
          <w:sz w:val="24"/>
          <w:szCs w:val="24"/>
        </w:rPr>
        <w:t>的决定书，决定书的内容与所申请的事项应当一致。分支机构被依法责令关闭、吊销营业执照的，应当提交行政机关责令关闭、吊销营业执照的决定。</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color w:val="000000"/>
          <w:sz w:val="24"/>
          <w:szCs w:val="24"/>
        </w:rPr>
        <w:t>3.</w:t>
      </w:r>
      <w:r w:rsidRPr="00550C47">
        <w:rPr>
          <w:rFonts w:ascii="宋体" w:hAnsi="宋体" w:cs="宋体" w:hint="eastAsia"/>
          <w:color w:val="000000"/>
          <w:sz w:val="24"/>
          <w:szCs w:val="24"/>
        </w:rPr>
        <w:t>已领取纸质版营业执照的缴回营业执照正、副本。</w:t>
      </w:r>
    </w:p>
    <w:p w:rsidR="004814D4" w:rsidRPr="00550C47" w:rsidRDefault="004814D4" w:rsidP="004814D4">
      <w:pPr>
        <w:tabs>
          <w:tab w:val="left" w:pos="916"/>
        </w:tabs>
        <w:spacing w:line="400" w:lineRule="exact"/>
        <w:jc w:val="left"/>
        <w:rPr>
          <w:rFonts w:ascii="宋体" w:cs="宋体"/>
          <w:b/>
          <w:bCs/>
          <w:sz w:val="24"/>
          <w:szCs w:val="24"/>
        </w:rPr>
      </w:pPr>
    </w:p>
    <w:p w:rsidR="004814D4" w:rsidRPr="00550C47" w:rsidRDefault="004814D4" w:rsidP="004814D4">
      <w:pPr>
        <w:tabs>
          <w:tab w:val="left" w:pos="916"/>
        </w:tabs>
        <w:spacing w:line="400" w:lineRule="exact"/>
        <w:ind w:firstLineChars="200" w:firstLine="482"/>
        <w:jc w:val="left"/>
        <w:rPr>
          <w:rFonts w:ascii="宋体" w:cs="宋体"/>
          <w:b/>
          <w:bCs/>
          <w:sz w:val="24"/>
          <w:szCs w:val="24"/>
        </w:rPr>
      </w:pPr>
      <w:r w:rsidRPr="00550C47">
        <w:rPr>
          <w:rFonts w:ascii="宋体" w:hAnsi="宋体" w:cs="宋体" w:hint="eastAsia"/>
          <w:b/>
          <w:bCs/>
          <w:sz w:val="24"/>
          <w:szCs w:val="24"/>
        </w:rPr>
        <w:t>注：</w:t>
      </w:r>
    </w:p>
    <w:p w:rsidR="004814D4" w:rsidRPr="00550C47" w:rsidRDefault="004814D4" w:rsidP="004814D4">
      <w:pPr>
        <w:spacing w:line="400" w:lineRule="exact"/>
        <w:ind w:firstLineChars="200" w:firstLine="480"/>
        <w:jc w:val="left"/>
        <w:rPr>
          <w:rFonts w:ascii="宋体" w:cs="宋体"/>
          <w:sz w:val="24"/>
          <w:szCs w:val="24"/>
        </w:rPr>
      </w:pPr>
      <w:r w:rsidRPr="00550C47">
        <w:rPr>
          <w:rFonts w:ascii="宋体" w:hAnsi="宋体" w:cs="宋体"/>
          <w:sz w:val="24"/>
          <w:szCs w:val="24"/>
        </w:rPr>
        <w:t>1.</w:t>
      </w:r>
      <w:r w:rsidRPr="00550C47">
        <w:rPr>
          <w:rFonts w:ascii="宋体" w:hAnsi="宋体" w:cs="宋体" w:hint="eastAsia"/>
          <w:sz w:val="24"/>
          <w:szCs w:val="24"/>
        </w:rPr>
        <w:t>根据《中华人民共和国合伙企业法》、《中华人民共和国合伙企业登记管理办法》以及《中华人民共和国外国企业或者个人在中国境内设立合伙企业管理办法》等法律法规设立的外商投资合伙企业申请分支机构注销适用本规范。</w:t>
      </w:r>
    </w:p>
    <w:p w:rsidR="004814D4" w:rsidRPr="006829C8" w:rsidRDefault="004814D4" w:rsidP="004814D4">
      <w:pPr>
        <w:spacing w:line="400" w:lineRule="exact"/>
        <w:jc w:val="left"/>
        <w:rPr>
          <w:rFonts w:hAnsi="宋体" w:cs="宋体"/>
          <w:sz w:val="24"/>
          <w:szCs w:val="24"/>
        </w:rPr>
      </w:pPr>
    </w:p>
    <w:p w:rsidR="004814D4" w:rsidRDefault="004814D4" w:rsidP="004814D4">
      <w:pPr>
        <w:pStyle w:val="2"/>
        <w:rPr>
          <w:rFonts w:hAnsi="宋体" w:cs="宋体"/>
          <w:sz w:val="24"/>
          <w:szCs w:val="24"/>
        </w:rPr>
      </w:pPr>
      <w:r>
        <w:rPr>
          <w:rFonts w:hAnsi="宋体" w:cs="宋体"/>
          <w:sz w:val="24"/>
          <w:szCs w:val="24"/>
        </w:rPr>
        <w:lastRenderedPageBreak/>
        <w:t xml:space="preserve">   </w:t>
      </w:r>
      <w:bookmarkStart w:id="276" w:name="_Toc1572877"/>
      <w:bookmarkStart w:id="277" w:name="_Toc2003781"/>
      <w:bookmarkStart w:id="278" w:name="_Toc2259203"/>
      <w:r>
        <w:rPr>
          <w:rFonts w:hint="eastAsia"/>
        </w:rPr>
        <w:t>四、外国（地区）企业在中国境内从事生产经营活动登记提交材料规范</w:t>
      </w:r>
      <w:bookmarkEnd w:id="276"/>
      <w:bookmarkEnd w:id="277"/>
      <w:bookmarkEnd w:id="278"/>
    </w:p>
    <w:p w:rsidR="004814D4" w:rsidRDefault="004814D4" w:rsidP="004814D4">
      <w:pPr>
        <w:spacing w:line="400" w:lineRule="exact"/>
        <w:ind w:leftChars="207" w:left="675" w:hangingChars="100" w:hanging="240"/>
        <w:jc w:val="left"/>
        <w:rPr>
          <w:rFonts w:hAnsi="宋体" w:cs="宋体"/>
          <w:bCs/>
          <w:sz w:val="24"/>
          <w:szCs w:val="24"/>
        </w:rPr>
      </w:pPr>
    </w:p>
    <w:p w:rsidR="004814D4" w:rsidRPr="00550C47" w:rsidRDefault="004814D4" w:rsidP="004814D4">
      <w:pPr>
        <w:pStyle w:val="4"/>
      </w:pPr>
      <w:bookmarkStart w:id="279" w:name="_Toc1572878"/>
      <w:bookmarkStart w:id="280" w:name="_Toc2003782"/>
      <w:bookmarkStart w:id="281" w:name="_Toc2259204"/>
      <w:r w:rsidRPr="00550C47">
        <w:rPr>
          <w:rFonts w:hint="eastAsia"/>
        </w:rPr>
        <w:t>【</w:t>
      </w:r>
      <w:r>
        <w:t>51</w:t>
      </w:r>
      <w:r w:rsidRPr="00550C47">
        <w:rPr>
          <w:rFonts w:hint="eastAsia"/>
        </w:rPr>
        <w:t>】外国（地区）企业在中国境内从事生产经营活动开业登记提交材料规范</w:t>
      </w:r>
      <w:bookmarkEnd w:id="279"/>
      <w:bookmarkEnd w:id="280"/>
      <w:bookmarkEnd w:id="281"/>
    </w:p>
    <w:p w:rsidR="004814D4" w:rsidRPr="00550C47" w:rsidRDefault="004814D4" w:rsidP="004814D4">
      <w:pPr>
        <w:tabs>
          <w:tab w:val="left" w:pos="330"/>
        </w:tabs>
        <w:spacing w:line="400" w:lineRule="exact"/>
        <w:ind w:firstLineChars="200" w:firstLine="480"/>
        <w:jc w:val="left"/>
        <w:rPr>
          <w:rFonts w:ascii="宋体" w:cs="宋体"/>
          <w:color w:val="000000"/>
          <w:sz w:val="24"/>
          <w:szCs w:val="24"/>
        </w:rPr>
      </w:pPr>
      <w:r w:rsidRPr="00550C47">
        <w:rPr>
          <w:rFonts w:ascii="宋体" w:hAnsi="宋体" w:cs="宋体"/>
          <w:bCs/>
          <w:color w:val="000000"/>
          <w:sz w:val="24"/>
          <w:szCs w:val="24"/>
        </w:rPr>
        <w:t>1.</w:t>
      </w:r>
      <w:r w:rsidRPr="00550C47">
        <w:rPr>
          <w:rFonts w:ascii="宋体" w:hAnsi="宋体" w:cs="宋体" w:hint="eastAsia"/>
          <w:color w:val="000000"/>
          <w:sz w:val="24"/>
          <w:szCs w:val="24"/>
        </w:rPr>
        <w:t>《外国（地区）企业在中国境内从事生产经营活动登记</w:t>
      </w:r>
      <w:r w:rsidRPr="00550C47">
        <w:rPr>
          <w:rFonts w:ascii="宋体" w:hAnsi="宋体" w:cs="宋体"/>
          <w:color w:val="000000"/>
          <w:sz w:val="24"/>
          <w:szCs w:val="24"/>
        </w:rPr>
        <w:t>(</w:t>
      </w:r>
      <w:r w:rsidRPr="00550C47">
        <w:rPr>
          <w:rFonts w:ascii="宋体" w:hAnsi="宋体" w:cs="宋体" w:hint="eastAsia"/>
          <w:color w:val="000000"/>
          <w:sz w:val="24"/>
          <w:szCs w:val="24"/>
        </w:rPr>
        <w:t>备案</w:t>
      </w:r>
      <w:r w:rsidRPr="00550C47">
        <w:rPr>
          <w:rFonts w:ascii="宋体" w:hAnsi="宋体" w:cs="宋体"/>
          <w:color w:val="000000"/>
          <w:sz w:val="24"/>
          <w:szCs w:val="24"/>
        </w:rPr>
        <w:t>)</w:t>
      </w:r>
      <w:r w:rsidRPr="00550C47">
        <w:rPr>
          <w:rFonts w:ascii="宋体" w:hAnsi="宋体" w:cs="宋体" w:hint="eastAsia"/>
          <w:color w:val="000000"/>
          <w:sz w:val="24"/>
          <w:szCs w:val="24"/>
        </w:rPr>
        <w:t>申请书》。</w:t>
      </w:r>
    </w:p>
    <w:p w:rsidR="004814D4" w:rsidRPr="00550C47" w:rsidRDefault="004814D4" w:rsidP="004814D4">
      <w:pPr>
        <w:spacing w:line="400" w:lineRule="exact"/>
        <w:ind w:firstLineChars="200" w:firstLine="480"/>
        <w:jc w:val="left"/>
        <w:rPr>
          <w:rFonts w:ascii="宋体" w:cs="宋体"/>
          <w:color w:val="000000"/>
          <w:sz w:val="24"/>
          <w:szCs w:val="24"/>
        </w:rPr>
      </w:pPr>
      <w:r w:rsidRPr="00550C47">
        <w:rPr>
          <w:rFonts w:ascii="宋体" w:hAnsi="宋体" w:cs="宋体"/>
          <w:color w:val="000000"/>
          <w:sz w:val="24"/>
          <w:szCs w:val="24"/>
        </w:rPr>
        <w:t>2.</w:t>
      </w:r>
      <w:r w:rsidRPr="00550C47">
        <w:rPr>
          <w:rFonts w:ascii="宋体" w:hAnsi="宋体" w:cs="宋体" w:hint="eastAsia"/>
          <w:color w:val="000000"/>
          <w:sz w:val="24"/>
          <w:szCs w:val="24"/>
        </w:rPr>
        <w:t>审批机关的批准文件。</w:t>
      </w:r>
    </w:p>
    <w:p w:rsidR="004C607E" w:rsidRDefault="004814D4" w:rsidP="004814D4">
      <w:pPr>
        <w:spacing w:line="400" w:lineRule="exact"/>
        <w:ind w:firstLineChars="200" w:firstLine="480"/>
        <w:jc w:val="left"/>
        <w:rPr>
          <w:rFonts w:ascii="宋体" w:hAnsi="宋体" w:cs="宋体" w:hint="eastAsia"/>
          <w:color w:val="000000"/>
          <w:sz w:val="24"/>
          <w:szCs w:val="24"/>
        </w:rPr>
      </w:pPr>
      <w:r w:rsidRPr="00550C47">
        <w:rPr>
          <w:rFonts w:ascii="宋体" w:hAnsi="宋体" w:cs="宋体"/>
          <w:bCs/>
          <w:color w:val="000000"/>
          <w:sz w:val="24"/>
          <w:szCs w:val="24"/>
        </w:rPr>
        <w:t>3.</w:t>
      </w:r>
      <w:r w:rsidRPr="00550C47">
        <w:rPr>
          <w:rFonts w:ascii="宋体" w:hAnsi="宋体" w:cs="宋体" w:hint="eastAsia"/>
          <w:color w:val="000000"/>
          <w:sz w:val="24"/>
          <w:szCs w:val="24"/>
        </w:rPr>
        <w:t>外国（地区）企业的合法开业证明。</w:t>
      </w:r>
    </w:p>
    <w:p w:rsidR="004814D4" w:rsidRPr="00550C47" w:rsidRDefault="004814D4" w:rsidP="004814D4">
      <w:pPr>
        <w:spacing w:line="400" w:lineRule="exact"/>
        <w:ind w:firstLineChars="200" w:firstLine="480"/>
        <w:jc w:val="left"/>
        <w:rPr>
          <w:rFonts w:ascii="宋体" w:cs="宋体"/>
          <w:color w:val="000000"/>
          <w:sz w:val="24"/>
          <w:szCs w:val="24"/>
        </w:rPr>
      </w:pPr>
      <w:r w:rsidRPr="00550C47">
        <w:rPr>
          <w:rFonts w:ascii="宋体" w:hAnsi="宋体" w:cs="宋体" w:hint="eastAsia"/>
          <w:color w:val="000000"/>
          <w:sz w:val="24"/>
          <w:szCs w:val="24"/>
        </w:rPr>
        <w:t>外国（地区）企业的合法开业证明应经其本国主管机关公证后送我国驻该国使（领）馆认证。如其本国与我国没有外交关系，则应当经与我国有外交关系的第三国驻该国使（领）馆认证，再由我国驻该第三国使（领）馆认证。某些国家的海外属地出具的文书，应先在该属地办妥公证，再经该国外交机构认证，最后由我国驻该国使（领）馆认证。香港、澳门和台湾地区企业的合法开业证明应当按照专项规定或协议依法提供当地公证机构的公证文件。</w:t>
      </w:r>
    </w:p>
    <w:p w:rsidR="004814D4" w:rsidRPr="00550C47" w:rsidRDefault="004814D4" w:rsidP="004814D4">
      <w:pPr>
        <w:tabs>
          <w:tab w:val="left" w:pos="817"/>
        </w:tabs>
        <w:spacing w:line="400" w:lineRule="exact"/>
        <w:ind w:firstLineChars="200" w:firstLine="480"/>
        <w:jc w:val="left"/>
        <w:rPr>
          <w:rFonts w:ascii="宋体" w:cs="宋体"/>
          <w:color w:val="000000"/>
          <w:sz w:val="24"/>
          <w:szCs w:val="24"/>
        </w:rPr>
      </w:pPr>
      <w:r w:rsidRPr="00550C47">
        <w:rPr>
          <w:rFonts w:ascii="宋体" w:hAnsi="宋体" w:cs="宋体"/>
          <w:color w:val="000000"/>
          <w:sz w:val="24"/>
          <w:szCs w:val="24"/>
        </w:rPr>
        <w:t>4.</w:t>
      </w:r>
      <w:r w:rsidRPr="00550C47">
        <w:rPr>
          <w:rFonts w:ascii="宋体" w:hAnsi="宋体" w:cs="宋体" w:hint="eastAsia"/>
          <w:color w:val="000000"/>
          <w:sz w:val="24"/>
          <w:szCs w:val="24"/>
        </w:rPr>
        <w:t>中方合作单位出具的介绍函（金融、保险类外国（地区）企业无需提交）。</w:t>
      </w:r>
    </w:p>
    <w:p w:rsidR="004814D4" w:rsidRPr="00550C47" w:rsidRDefault="004814D4" w:rsidP="004814D4">
      <w:pPr>
        <w:spacing w:line="400" w:lineRule="exact"/>
        <w:ind w:firstLineChars="200" w:firstLine="480"/>
        <w:jc w:val="left"/>
        <w:rPr>
          <w:rFonts w:ascii="宋体" w:cs="宋体"/>
          <w:color w:val="000000"/>
          <w:sz w:val="24"/>
          <w:szCs w:val="24"/>
        </w:rPr>
      </w:pPr>
      <w:r w:rsidRPr="00550C47">
        <w:rPr>
          <w:rFonts w:ascii="宋体" w:hAnsi="宋体" w:cs="宋体"/>
          <w:bCs/>
          <w:color w:val="000000"/>
          <w:sz w:val="24"/>
          <w:szCs w:val="24"/>
        </w:rPr>
        <w:t>5.</w:t>
      </w:r>
      <w:r w:rsidRPr="00550C47">
        <w:rPr>
          <w:rFonts w:ascii="宋体" w:hAnsi="宋体" w:cs="宋体" w:hint="eastAsia"/>
          <w:color w:val="000000"/>
          <w:sz w:val="24"/>
          <w:szCs w:val="24"/>
        </w:rPr>
        <w:t>项目合同（金融、保险类外国（地区）企业无需提交）。从事合作开发石油、承包工程、承包或接受委托经营管理的外国（地区）企业所提供的合同（摘要</w:t>
      </w:r>
      <w:r w:rsidRPr="00550C47">
        <w:rPr>
          <w:rFonts w:ascii="宋体" w:hAnsi="宋体" w:cs="宋体"/>
          <w:color w:val="000000"/>
          <w:sz w:val="24"/>
          <w:szCs w:val="24"/>
        </w:rPr>
        <w:t xml:space="preserve"> </w:t>
      </w:r>
      <w:r w:rsidRPr="00550C47">
        <w:rPr>
          <w:rFonts w:ascii="宋体" w:hAnsi="宋体" w:cs="宋体" w:hint="eastAsia"/>
          <w:color w:val="000000"/>
          <w:sz w:val="24"/>
          <w:szCs w:val="24"/>
        </w:rPr>
        <w:t>）中应明确其从事生产经营活动的总费用。</w:t>
      </w:r>
    </w:p>
    <w:p w:rsidR="004814D4" w:rsidRPr="00550C47" w:rsidRDefault="004814D4" w:rsidP="004814D4">
      <w:pPr>
        <w:spacing w:line="400" w:lineRule="exact"/>
        <w:ind w:firstLineChars="200" w:firstLine="480"/>
        <w:jc w:val="left"/>
        <w:rPr>
          <w:rFonts w:ascii="宋体" w:cs="宋体"/>
          <w:color w:val="000000"/>
          <w:sz w:val="24"/>
          <w:szCs w:val="24"/>
        </w:rPr>
      </w:pPr>
      <w:r w:rsidRPr="00550C47">
        <w:rPr>
          <w:rFonts w:ascii="宋体" w:hAnsi="宋体" w:cs="宋体"/>
          <w:bCs/>
          <w:color w:val="000000"/>
          <w:sz w:val="24"/>
          <w:szCs w:val="24"/>
        </w:rPr>
        <w:t>6.</w:t>
      </w:r>
      <w:r w:rsidRPr="00550C47">
        <w:rPr>
          <w:rFonts w:ascii="宋体" w:hAnsi="宋体" w:cs="宋体" w:hint="eastAsia"/>
          <w:color w:val="000000"/>
          <w:sz w:val="24"/>
          <w:szCs w:val="24"/>
        </w:rPr>
        <w:t>外国（地区）企业的资信证明（金融、保险类外国（地区）企业无需提交）。由与本企业有业务往来的金融机构出具。</w:t>
      </w:r>
    </w:p>
    <w:p w:rsidR="004814D4" w:rsidRPr="00550C47" w:rsidRDefault="004814D4" w:rsidP="004814D4">
      <w:pPr>
        <w:tabs>
          <w:tab w:val="left" w:pos="817"/>
        </w:tabs>
        <w:spacing w:line="400" w:lineRule="exact"/>
        <w:ind w:firstLineChars="200" w:firstLine="480"/>
        <w:jc w:val="left"/>
        <w:rPr>
          <w:rFonts w:ascii="宋体" w:cs="宋体"/>
          <w:color w:val="000000"/>
          <w:sz w:val="24"/>
          <w:szCs w:val="24"/>
        </w:rPr>
      </w:pPr>
      <w:r w:rsidRPr="00550C47">
        <w:rPr>
          <w:rFonts w:ascii="宋体" w:hAnsi="宋体" w:cs="宋体"/>
          <w:bCs/>
          <w:color w:val="000000"/>
          <w:sz w:val="24"/>
          <w:szCs w:val="24"/>
        </w:rPr>
        <w:t>7.</w:t>
      </w:r>
      <w:r w:rsidRPr="00550C47">
        <w:rPr>
          <w:rFonts w:ascii="宋体" w:hAnsi="宋体" w:cs="宋体" w:hint="eastAsia"/>
          <w:color w:val="000000"/>
          <w:sz w:val="24"/>
          <w:szCs w:val="24"/>
        </w:rPr>
        <w:t>外国（地区）企业董事长或总经理对负责人的任命书。</w:t>
      </w:r>
    </w:p>
    <w:p w:rsidR="004814D4" w:rsidRPr="00550C47" w:rsidRDefault="004814D4" w:rsidP="004814D4">
      <w:pPr>
        <w:spacing w:line="400" w:lineRule="exact"/>
        <w:ind w:firstLineChars="200" w:firstLine="480"/>
        <w:jc w:val="left"/>
        <w:rPr>
          <w:rFonts w:ascii="宋体" w:cs="宋体"/>
          <w:color w:val="000000"/>
          <w:sz w:val="24"/>
          <w:szCs w:val="24"/>
        </w:rPr>
      </w:pPr>
      <w:r w:rsidRPr="00550C47">
        <w:rPr>
          <w:rFonts w:ascii="宋体" w:hAnsi="宋体" w:cs="宋体"/>
          <w:bCs/>
          <w:color w:val="000000"/>
          <w:sz w:val="24"/>
          <w:szCs w:val="24"/>
        </w:rPr>
        <w:t>8.</w:t>
      </w:r>
      <w:r w:rsidRPr="00550C47">
        <w:rPr>
          <w:rFonts w:ascii="宋体" w:hAnsi="宋体" w:cs="宋体" w:hint="eastAsia"/>
          <w:color w:val="000000"/>
          <w:sz w:val="24"/>
          <w:szCs w:val="24"/>
        </w:rPr>
        <w:t>验资报告（仅限金融、保险类外国（地区）企业提交）。</w:t>
      </w:r>
    </w:p>
    <w:p w:rsidR="004814D4" w:rsidRPr="00550C47" w:rsidRDefault="004814D4" w:rsidP="004814D4">
      <w:pPr>
        <w:tabs>
          <w:tab w:val="left" w:pos="817"/>
        </w:tabs>
        <w:spacing w:line="400" w:lineRule="exact"/>
        <w:ind w:firstLineChars="200" w:firstLine="480"/>
        <w:jc w:val="left"/>
        <w:rPr>
          <w:rFonts w:ascii="宋体" w:cs="宋体"/>
          <w:i/>
          <w:iCs/>
          <w:color w:val="000000"/>
          <w:sz w:val="24"/>
          <w:szCs w:val="24"/>
        </w:rPr>
      </w:pPr>
      <w:r w:rsidRPr="00550C47">
        <w:rPr>
          <w:rFonts w:ascii="宋体" w:hAnsi="宋体" w:cs="宋体"/>
          <w:bCs/>
          <w:color w:val="000000"/>
          <w:sz w:val="24"/>
          <w:szCs w:val="24"/>
        </w:rPr>
        <w:t>9.</w:t>
      </w:r>
      <w:r w:rsidRPr="00550C47">
        <w:rPr>
          <w:rFonts w:ascii="宋体" w:hAnsi="宋体" w:cs="宋体" w:hint="eastAsia"/>
          <w:color w:val="000000"/>
          <w:sz w:val="24"/>
          <w:szCs w:val="24"/>
        </w:rPr>
        <w:t>外国（地区）企业章程及董事会成员名单（仅限金融、保险类外国（地区）企业提交）。</w:t>
      </w:r>
    </w:p>
    <w:p w:rsidR="004814D4" w:rsidRPr="00550C47" w:rsidRDefault="004814D4" w:rsidP="004814D4">
      <w:pPr>
        <w:tabs>
          <w:tab w:val="left" w:pos="817"/>
        </w:tabs>
        <w:spacing w:line="400" w:lineRule="exact"/>
        <w:ind w:firstLineChars="200" w:firstLine="480"/>
        <w:jc w:val="left"/>
        <w:rPr>
          <w:rFonts w:ascii="宋体" w:cs="宋体"/>
          <w:color w:val="000000"/>
          <w:sz w:val="24"/>
          <w:szCs w:val="24"/>
        </w:rPr>
      </w:pPr>
      <w:r w:rsidRPr="00550C47">
        <w:rPr>
          <w:rFonts w:ascii="宋体" w:hAnsi="宋体" w:cs="宋体"/>
          <w:bCs/>
          <w:color w:val="000000"/>
          <w:sz w:val="24"/>
          <w:szCs w:val="24"/>
        </w:rPr>
        <w:t>10.</w:t>
      </w:r>
      <w:r w:rsidRPr="00550C47">
        <w:rPr>
          <w:rFonts w:ascii="宋体" w:hAnsi="宋体" w:cs="宋体" w:hint="eastAsia"/>
          <w:color w:val="000000"/>
          <w:sz w:val="24"/>
          <w:szCs w:val="24"/>
        </w:rPr>
        <w:t>住所（经营场所）合法使用证明。</w:t>
      </w:r>
    </w:p>
    <w:p w:rsidR="004814D4" w:rsidRPr="00550C47" w:rsidRDefault="004814D4" w:rsidP="004814D4">
      <w:pPr>
        <w:tabs>
          <w:tab w:val="left" w:pos="817"/>
        </w:tabs>
        <w:spacing w:line="400" w:lineRule="exact"/>
        <w:ind w:firstLineChars="200" w:firstLine="480"/>
        <w:jc w:val="left"/>
        <w:rPr>
          <w:rFonts w:ascii="宋体" w:cs="宋体"/>
          <w:sz w:val="24"/>
          <w:szCs w:val="24"/>
        </w:rPr>
      </w:pPr>
    </w:p>
    <w:p w:rsidR="004814D4" w:rsidRPr="00550C47" w:rsidRDefault="004814D4" w:rsidP="004814D4">
      <w:pPr>
        <w:spacing w:line="400" w:lineRule="exact"/>
        <w:ind w:firstLineChars="196" w:firstLine="472"/>
        <w:jc w:val="left"/>
        <w:rPr>
          <w:rFonts w:ascii="宋体" w:cs="宋体"/>
          <w:b/>
          <w:bCs/>
          <w:sz w:val="24"/>
          <w:szCs w:val="24"/>
        </w:rPr>
      </w:pPr>
      <w:r w:rsidRPr="00550C47">
        <w:rPr>
          <w:rFonts w:ascii="宋体" w:hAnsi="宋体" w:cs="宋体" w:hint="eastAsia"/>
          <w:b/>
          <w:bCs/>
          <w:sz w:val="24"/>
          <w:szCs w:val="24"/>
        </w:rPr>
        <w:t>注：</w:t>
      </w:r>
    </w:p>
    <w:p w:rsidR="004814D4" w:rsidRPr="00550C47" w:rsidRDefault="004814D4" w:rsidP="004814D4">
      <w:pPr>
        <w:spacing w:line="400" w:lineRule="exact"/>
        <w:ind w:firstLineChars="200" w:firstLine="480"/>
        <w:jc w:val="left"/>
        <w:rPr>
          <w:rFonts w:ascii="宋体" w:cs="宋体"/>
          <w:sz w:val="24"/>
          <w:szCs w:val="24"/>
        </w:rPr>
      </w:pPr>
      <w:r w:rsidRPr="00550C47">
        <w:rPr>
          <w:rFonts w:ascii="宋体" w:hAnsi="宋体" w:cs="宋体"/>
          <w:sz w:val="24"/>
          <w:szCs w:val="24"/>
        </w:rPr>
        <w:t>1.</w:t>
      </w:r>
      <w:r w:rsidRPr="00550C47">
        <w:rPr>
          <w:rFonts w:ascii="宋体" w:hAnsi="宋体" w:cs="宋体" w:hint="eastAsia"/>
          <w:sz w:val="24"/>
          <w:szCs w:val="24"/>
        </w:rPr>
        <w:t>根据国家有关法律、法规和《外国</w:t>
      </w:r>
      <w:r w:rsidRPr="00550C47">
        <w:rPr>
          <w:rFonts w:ascii="宋体" w:hAnsi="宋体" w:cs="宋体"/>
          <w:sz w:val="24"/>
          <w:szCs w:val="24"/>
        </w:rPr>
        <w:t xml:space="preserve"> (</w:t>
      </w:r>
      <w:r w:rsidRPr="00550C47">
        <w:rPr>
          <w:rFonts w:ascii="宋体" w:hAnsi="宋体" w:cs="宋体" w:hint="eastAsia"/>
          <w:sz w:val="24"/>
          <w:szCs w:val="24"/>
        </w:rPr>
        <w:t>地区</w:t>
      </w:r>
      <w:r w:rsidRPr="00550C47">
        <w:rPr>
          <w:rFonts w:ascii="宋体" w:hAnsi="宋体" w:cs="宋体"/>
          <w:sz w:val="24"/>
          <w:szCs w:val="24"/>
        </w:rPr>
        <w:t xml:space="preserve">) </w:t>
      </w:r>
      <w:r w:rsidRPr="00550C47">
        <w:rPr>
          <w:rFonts w:ascii="宋体" w:hAnsi="宋体" w:cs="宋体" w:hint="eastAsia"/>
          <w:sz w:val="24"/>
          <w:szCs w:val="24"/>
        </w:rPr>
        <w:t>企业在中国境内从事生产经营活动登记管理办法》等规定，外国企业申请在中国境内从事生产经营活动适用本规范。</w:t>
      </w:r>
    </w:p>
    <w:p w:rsidR="004814D4" w:rsidRPr="00550C47" w:rsidRDefault="004814D4" w:rsidP="004814D4">
      <w:pPr>
        <w:spacing w:line="400" w:lineRule="exact"/>
        <w:ind w:firstLineChars="200" w:firstLine="480"/>
        <w:jc w:val="left"/>
        <w:rPr>
          <w:rFonts w:ascii="宋体" w:cs="宋体"/>
          <w:bCs/>
          <w:sz w:val="24"/>
          <w:szCs w:val="24"/>
        </w:rPr>
      </w:pPr>
    </w:p>
    <w:p w:rsidR="004814D4" w:rsidRPr="00550C47" w:rsidRDefault="004814D4" w:rsidP="004814D4">
      <w:pPr>
        <w:pStyle w:val="4"/>
      </w:pPr>
      <w:bookmarkStart w:id="282" w:name="_Toc1572879"/>
      <w:bookmarkStart w:id="283" w:name="_Toc2003783"/>
      <w:bookmarkStart w:id="284" w:name="_Toc2259205"/>
      <w:r w:rsidRPr="00550C47">
        <w:rPr>
          <w:rFonts w:hint="eastAsia"/>
        </w:rPr>
        <w:lastRenderedPageBreak/>
        <w:t>【</w:t>
      </w:r>
      <w:r>
        <w:t>52</w:t>
      </w:r>
      <w:r w:rsidRPr="00550C47">
        <w:rPr>
          <w:rFonts w:hint="eastAsia"/>
        </w:rPr>
        <w:t>】外国（地区）企业在中国境内从事生产经营活动变更登记（备案）提交材料规范</w:t>
      </w:r>
      <w:bookmarkEnd w:id="282"/>
      <w:bookmarkEnd w:id="283"/>
      <w:bookmarkEnd w:id="284"/>
    </w:p>
    <w:p w:rsidR="004814D4" w:rsidRPr="00550C47" w:rsidRDefault="004814D4" w:rsidP="004814D4">
      <w:pPr>
        <w:tabs>
          <w:tab w:val="left" w:pos="817"/>
        </w:tabs>
        <w:spacing w:line="400" w:lineRule="exact"/>
        <w:ind w:firstLineChars="200" w:firstLine="480"/>
        <w:jc w:val="left"/>
        <w:rPr>
          <w:rFonts w:ascii="宋体" w:cs="宋体"/>
          <w:sz w:val="24"/>
          <w:szCs w:val="24"/>
        </w:rPr>
      </w:pPr>
      <w:r w:rsidRPr="00550C47">
        <w:rPr>
          <w:rFonts w:ascii="宋体" w:hAnsi="宋体" w:cs="宋体"/>
          <w:sz w:val="24"/>
          <w:szCs w:val="24"/>
        </w:rPr>
        <w:t>1.</w:t>
      </w:r>
      <w:r w:rsidRPr="00550C47">
        <w:rPr>
          <w:rFonts w:ascii="宋体" w:hAnsi="宋体" w:cs="宋体" w:hint="eastAsia"/>
          <w:sz w:val="24"/>
          <w:szCs w:val="24"/>
        </w:rPr>
        <w:t>《外国（地区）企业在中国境内从事生产经营活动登记</w:t>
      </w:r>
      <w:r w:rsidRPr="00550C47">
        <w:rPr>
          <w:rFonts w:ascii="宋体" w:hAnsi="宋体" w:cs="宋体"/>
          <w:color w:val="000000"/>
          <w:sz w:val="24"/>
          <w:szCs w:val="24"/>
        </w:rPr>
        <w:t>(</w:t>
      </w:r>
      <w:r w:rsidRPr="00550C47">
        <w:rPr>
          <w:rFonts w:ascii="宋体" w:hAnsi="宋体" w:cs="宋体" w:hint="eastAsia"/>
          <w:color w:val="000000"/>
          <w:sz w:val="24"/>
          <w:szCs w:val="24"/>
        </w:rPr>
        <w:t>备案</w:t>
      </w:r>
      <w:r w:rsidRPr="00550C47">
        <w:rPr>
          <w:rFonts w:ascii="宋体" w:hAnsi="宋体" w:cs="宋体"/>
          <w:color w:val="000000"/>
          <w:sz w:val="24"/>
          <w:szCs w:val="24"/>
        </w:rPr>
        <w:t>)</w:t>
      </w:r>
      <w:r w:rsidRPr="00550C47">
        <w:rPr>
          <w:rFonts w:ascii="宋体" w:hAnsi="宋体" w:cs="宋体" w:hint="eastAsia"/>
          <w:sz w:val="24"/>
          <w:szCs w:val="24"/>
        </w:rPr>
        <w:t>申请书》。</w:t>
      </w:r>
    </w:p>
    <w:p w:rsidR="004814D4" w:rsidRPr="00550C47" w:rsidRDefault="004814D4" w:rsidP="004814D4">
      <w:pPr>
        <w:tabs>
          <w:tab w:val="left" w:pos="817"/>
        </w:tabs>
        <w:spacing w:line="400" w:lineRule="exact"/>
        <w:ind w:firstLineChars="200" w:firstLine="480"/>
        <w:jc w:val="left"/>
        <w:rPr>
          <w:rFonts w:ascii="宋体" w:cs="宋体"/>
          <w:i/>
          <w:iCs/>
          <w:color w:val="000000"/>
          <w:sz w:val="24"/>
          <w:szCs w:val="24"/>
        </w:rPr>
      </w:pPr>
      <w:r w:rsidRPr="00550C47">
        <w:rPr>
          <w:rFonts w:ascii="宋体" w:hAnsi="宋体" w:cs="宋体"/>
          <w:sz w:val="24"/>
          <w:szCs w:val="24"/>
        </w:rPr>
        <w:t>2.</w:t>
      </w:r>
      <w:r w:rsidRPr="00550C47">
        <w:rPr>
          <w:rFonts w:ascii="宋体" w:hAnsi="宋体" w:cs="宋体" w:hint="eastAsia"/>
          <w:sz w:val="24"/>
          <w:szCs w:val="24"/>
        </w:rPr>
        <w:t>审批机关的</w:t>
      </w:r>
      <w:r w:rsidRPr="00550C47">
        <w:rPr>
          <w:rFonts w:ascii="宋体" w:hAnsi="宋体" w:cs="宋体" w:hint="eastAsia"/>
          <w:color w:val="000000"/>
          <w:sz w:val="24"/>
          <w:szCs w:val="24"/>
        </w:rPr>
        <w:t>批准文件及中方合作单位出具的介绍函。金融、保险类外国（地区）企业无需提交介绍单位的介绍函。</w:t>
      </w:r>
    </w:p>
    <w:p w:rsidR="004814D4" w:rsidRPr="00550C47" w:rsidRDefault="004814D4" w:rsidP="004814D4">
      <w:pPr>
        <w:tabs>
          <w:tab w:val="left" w:pos="817"/>
        </w:tabs>
        <w:spacing w:line="400" w:lineRule="exact"/>
        <w:ind w:firstLineChars="200" w:firstLine="480"/>
        <w:jc w:val="left"/>
        <w:rPr>
          <w:rFonts w:ascii="宋体" w:cs="宋体"/>
          <w:color w:val="000000"/>
          <w:sz w:val="24"/>
          <w:szCs w:val="24"/>
        </w:rPr>
      </w:pPr>
      <w:r w:rsidRPr="00550C47">
        <w:rPr>
          <w:rFonts w:ascii="宋体" w:hAnsi="宋体" w:cs="宋体"/>
          <w:color w:val="000000"/>
          <w:sz w:val="24"/>
          <w:szCs w:val="24"/>
        </w:rPr>
        <w:t>3.</w:t>
      </w:r>
      <w:r w:rsidRPr="00550C47">
        <w:rPr>
          <w:rFonts w:ascii="宋体" w:hAnsi="宋体" w:cs="宋体" w:hint="eastAsia"/>
          <w:color w:val="000000"/>
          <w:sz w:val="24"/>
          <w:szCs w:val="24"/>
        </w:rPr>
        <w:t>变更（备案）相关事项证明文件。</w:t>
      </w:r>
    </w:p>
    <w:p w:rsidR="004C607E" w:rsidRDefault="004814D4" w:rsidP="004814D4">
      <w:pPr>
        <w:tabs>
          <w:tab w:val="left" w:pos="817"/>
        </w:tabs>
        <w:spacing w:line="400" w:lineRule="exact"/>
        <w:ind w:firstLineChars="200" w:firstLine="480"/>
        <w:jc w:val="left"/>
        <w:rPr>
          <w:rFonts w:ascii="宋体" w:hAnsi="宋体" w:cs="宋体" w:hint="eastAsia"/>
          <w:color w:val="000000"/>
          <w:sz w:val="24"/>
          <w:szCs w:val="24"/>
        </w:rPr>
      </w:pPr>
      <w:r w:rsidRPr="00550C47">
        <w:rPr>
          <w:rFonts w:ascii="宋体" w:hAnsi="宋体" w:cs="宋体" w:hint="eastAsia"/>
          <w:color w:val="000000"/>
          <w:sz w:val="24"/>
          <w:szCs w:val="24"/>
        </w:rPr>
        <w:t>◆变更名称，提供外国（地区）企业名称变更证明。</w:t>
      </w:r>
    </w:p>
    <w:p w:rsidR="004814D4" w:rsidRPr="00550C47" w:rsidRDefault="004814D4" w:rsidP="004814D4">
      <w:pPr>
        <w:tabs>
          <w:tab w:val="left" w:pos="817"/>
        </w:tabs>
        <w:spacing w:line="400" w:lineRule="exact"/>
        <w:ind w:firstLineChars="200" w:firstLine="480"/>
        <w:jc w:val="left"/>
        <w:rPr>
          <w:rFonts w:ascii="宋体" w:cs="宋体"/>
          <w:color w:val="000000"/>
          <w:sz w:val="24"/>
          <w:szCs w:val="24"/>
        </w:rPr>
      </w:pPr>
      <w:r w:rsidRPr="00550C47">
        <w:rPr>
          <w:rFonts w:ascii="宋体" w:hAnsi="宋体" w:cs="宋体" w:hint="eastAsia"/>
          <w:color w:val="000000"/>
          <w:sz w:val="24"/>
          <w:szCs w:val="24"/>
        </w:rPr>
        <w:t>外国（地区）企业的名称变更证明应经其本国主管机关公证后送我国驻该国使（领）馆认证。如其本国与我国没有外交关系，则应当经与我国有外交关系的第三国驻该国使（领）馆认证，再由我国驻该第三国使（领）馆认证。某些国家的海外属地出具的文书，应先在该属地办妥公证，再经该国外交机构认证，最后由我国驻该国使（领）馆认证。香港、澳门和台湾地区企业的名称变更证明应当按照专项规定或协议依法提供当地公证机构的公证文件。</w:t>
      </w:r>
    </w:p>
    <w:p w:rsidR="004814D4" w:rsidRPr="00550C47" w:rsidRDefault="004814D4" w:rsidP="004814D4">
      <w:pPr>
        <w:tabs>
          <w:tab w:val="left" w:pos="817"/>
        </w:tabs>
        <w:spacing w:line="400" w:lineRule="exact"/>
        <w:ind w:firstLineChars="200" w:firstLine="480"/>
        <w:jc w:val="left"/>
        <w:rPr>
          <w:rFonts w:ascii="宋体" w:cs="宋体"/>
          <w:color w:val="000000"/>
          <w:sz w:val="24"/>
          <w:szCs w:val="24"/>
        </w:rPr>
      </w:pPr>
      <w:r w:rsidRPr="00550C47">
        <w:rPr>
          <w:rFonts w:ascii="宋体" w:hAnsi="宋体" w:cs="宋体" w:hint="eastAsia"/>
          <w:color w:val="000000"/>
          <w:sz w:val="24"/>
          <w:szCs w:val="24"/>
        </w:rPr>
        <w:t>◆变更地址（营业场所），提供变更后地址（营业场所）的合法使用证明。</w:t>
      </w:r>
    </w:p>
    <w:p w:rsidR="004814D4" w:rsidRPr="00550C47" w:rsidRDefault="004814D4" w:rsidP="004814D4">
      <w:pPr>
        <w:tabs>
          <w:tab w:val="left" w:pos="817"/>
        </w:tabs>
        <w:spacing w:line="400" w:lineRule="exact"/>
        <w:ind w:firstLineChars="200" w:firstLine="480"/>
        <w:jc w:val="left"/>
        <w:rPr>
          <w:rFonts w:ascii="宋体" w:cs="宋体"/>
          <w:color w:val="000000"/>
          <w:sz w:val="24"/>
          <w:szCs w:val="24"/>
        </w:rPr>
      </w:pPr>
      <w:r w:rsidRPr="00550C47">
        <w:rPr>
          <w:rFonts w:ascii="宋体" w:hAnsi="宋体" w:cs="宋体" w:hint="eastAsia"/>
          <w:color w:val="000000"/>
          <w:sz w:val="24"/>
          <w:szCs w:val="24"/>
        </w:rPr>
        <w:t>◆变更负责人，提供负责人的任免文件及新任负责人身份证明复印件。</w:t>
      </w:r>
    </w:p>
    <w:p w:rsidR="004C607E" w:rsidRDefault="004814D4" w:rsidP="004814D4">
      <w:pPr>
        <w:tabs>
          <w:tab w:val="left" w:pos="817"/>
        </w:tabs>
        <w:spacing w:line="400" w:lineRule="exact"/>
        <w:ind w:firstLineChars="200" w:firstLine="480"/>
        <w:jc w:val="left"/>
        <w:rPr>
          <w:rFonts w:ascii="宋体" w:hAnsi="宋体" w:cs="宋体" w:hint="eastAsia"/>
          <w:bCs/>
          <w:sz w:val="24"/>
          <w:szCs w:val="24"/>
        </w:rPr>
      </w:pPr>
      <w:r w:rsidRPr="00550C47">
        <w:rPr>
          <w:rFonts w:ascii="宋体" w:hAnsi="宋体" w:cs="宋体" w:hint="eastAsia"/>
          <w:sz w:val="24"/>
          <w:szCs w:val="24"/>
        </w:rPr>
        <w:t>◆</w:t>
      </w:r>
      <w:r w:rsidRPr="00550C47">
        <w:rPr>
          <w:rFonts w:ascii="宋体" w:hAnsi="宋体" w:cs="宋体" w:hint="eastAsia"/>
          <w:bCs/>
          <w:sz w:val="24"/>
          <w:szCs w:val="24"/>
        </w:rPr>
        <w:t>变更经营范围，提供新增项目合同。</w:t>
      </w:r>
    </w:p>
    <w:p w:rsidR="004814D4" w:rsidRPr="00550C47" w:rsidRDefault="004814D4" w:rsidP="004814D4">
      <w:pPr>
        <w:tabs>
          <w:tab w:val="left" w:pos="817"/>
        </w:tabs>
        <w:spacing w:line="400" w:lineRule="exact"/>
        <w:ind w:firstLineChars="200" w:firstLine="480"/>
        <w:jc w:val="left"/>
        <w:rPr>
          <w:rFonts w:ascii="宋体" w:cs="宋体"/>
          <w:i/>
          <w:iCs/>
          <w:color w:val="FF0000"/>
          <w:sz w:val="24"/>
          <w:szCs w:val="24"/>
        </w:rPr>
      </w:pPr>
      <w:r w:rsidRPr="00550C47">
        <w:rPr>
          <w:rFonts w:ascii="宋体" w:hAnsi="宋体" w:cs="宋体" w:hint="eastAsia"/>
          <w:sz w:val="24"/>
          <w:szCs w:val="24"/>
        </w:rPr>
        <w:t>外国（地区）金融、保险类企业无需提交；从事石油、矿产资源勘探开发生产、承包工程、承包或接受委托经营管理的外国（地区）企业所提供的新增项目合同（摘要）中应明确其从事生产经营活动阶段期限及费用总额。</w:t>
      </w:r>
    </w:p>
    <w:p w:rsidR="004814D4" w:rsidRPr="00550C47" w:rsidRDefault="004814D4" w:rsidP="004814D4">
      <w:pPr>
        <w:spacing w:line="400" w:lineRule="exact"/>
        <w:ind w:firstLineChars="200" w:firstLine="480"/>
        <w:jc w:val="left"/>
        <w:rPr>
          <w:rFonts w:ascii="宋体" w:cs="宋体"/>
          <w:sz w:val="24"/>
          <w:szCs w:val="24"/>
        </w:rPr>
      </w:pPr>
      <w:r w:rsidRPr="00550C47">
        <w:rPr>
          <w:rFonts w:ascii="宋体" w:hAnsi="宋体" w:cs="宋体" w:hint="eastAsia"/>
          <w:sz w:val="24"/>
          <w:szCs w:val="24"/>
        </w:rPr>
        <w:t>◆</w:t>
      </w:r>
      <w:r w:rsidRPr="00550C47">
        <w:rPr>
          <w:rFonts w:ascii="宋体" w:hAnsi="宋体" w:cs="宋体" w:hint="eastAsia"/>
          <w:bCs/>
          <w:sz w:val="24"/>
          <w:szCs w:val="24"/>
        </w:rPr>
        <w:t>变更经营期限，</w:t>
      </w:r>
      <w:r w:rsidRPr="00550C47">
        <w:rPr>
          <w:rFonts w:ascii="宋体" w:hAnsi="宋体" w:cs="宋体" w:hint="eastAsia"/>
          <w:sz w:val="24"/>
          <w:szCs w:val="24"/>
        </w:rPr>
        <w:t>在中国进行矿产资源勘探开发生产，进入生产期的外国（地区）企业，提供生产经营活动费用确认函。</w:t>
      </w:r>
    </w:p>
    <w:p w:rsidR="004814D4" w:rsidRPr="00550C47" w:rsidRDefault="004814D4" w:rsidP="004814D4">
      <w:pPr>
        <w:tabs>
          <w:tab w:val="left" w:pos="817"/>
        </w:tabs>
        <w:spacing w:line="400" w:lineRule="exact"/>
        <w:ind w:firstLineChars="200" w:firstLine="480"/>
        <w:jc w:val="left"/>
        <w:rPr>
          <w:rFonts w:ascii="宋体" w:cs="宋体"/>
          <w:sz w:val="24"/>
          <w:szCs w:val="24"/>
        </w:rPr>
      </w:pPr>
      <w:r w:rsidRPr="00550C47">
        <w:rPr>
          <w:rFonts w:ascii="宋体" w:hAnsi="宋体" w:cs="宋体" w:hint="eastAsia"/>
          <w:sz w:val="24"/>
          <w:szCs w:val="24"/>
        </w:rPr>
        <w:t>◆</w:t>
      </w:r>
      <w:r w:rsidRPr="00550C47">
        <w:rPr>
          <w:rFonts w:ascii="宋体" w:hAnsi="宋体" w:cs="宋体" w:hint="eastAsia"/>
          <w:bCs/>
          <w:sz w:val="24"/>
          <w:szCs w:val="24"/>
        </w:rPr>
        <w:t>变更资金数额，</w:t>
      </w:r>
      <w:r w:rsidRPr="00550C47">
        <w:rPr>
          <w:rFonts w:ascii="宋体" w:hAnsi="宋体" w:cs="宋体" w:hint="eastAsia"/>
          <w:sz w:val="24"/>
          <w:szCs w:val="24"/>
        </w:rPr>
        <w:t>外国（地区）金融、保险类企业，提供验资报告。</w:t>
      </w:r>
    </w:p>
    <w:p w:rsidR="004814D4" w:rsidRPr="00550C47" w:rsidRDefault="004814D4" w:rsidP="004814D4">
      <w:pPr>
        <w:tabs>
          <w:tab w:val="left" w:pos="817"/>
        </w:tabs>
        <w:spacing w:line="400" w:lineRule="exact"/>
        <w:ind w:firstLineChars="200" w:firstLine="480"/>
        <w:jc w:val="left"/>
        <w:rPr>
          <w:rFonts w:ascii="宋体" w:cs="宋体"/>
          <w:color w:val="000000"/>
          <w:sz w:val="24"/>
          <w:szCs w:val="24"/>
        </w:rPr>
      </w:pPr>
      <w:r w:rsidRPr="00550C47">
        <w:rPr>
          <w:rFonts w:ascii="宋体" w:hAnsi="宋体" w:cs="宋体" w:hint="eastAsia"/>
          <w:color w:val="000000"/>
          <w:sz w:val="24"/>
          <w:szCs w:val="24"/>
        </w:rPr>
        <w:t>◆增设分支机构备案，提供分支机构营业执照复印件。</w:t>
      </w:r>
    </w:p>
    <w:p w:rsidR="004814D4" w:rsidRPr="00550C47" w:rsidRDefault="004814D4" w:rsidP="004814D4">
      <w:pPr>
        <w:tabs>
          <w:tab w:val="left" w:pos="817"/>
        </w:tabs>
        <w:spacing w:line="400" w:lineRule="exact"/>
        <w:ind w:firstLineChars="200" w:firstLine="480"/>
        <w:jc w:val="left"/>
        <w:rPr>
          <w:rFonts w:ascii="宋体" w:cs="宋体"/>
          <w:color w:val="000000"/>
          <w:sz w:val="24"/>
          <w:szCs w:val="24"/>
        </w:rPr>
      </w:pPr>
      <w:r w:rsidRPr="00550C47">
        <w:rPr>
          <w:rFonts w:ascii="宋体" w:hAnsi="宋体" w:cs="宋体"/>
          <w:color w:val="000000"/>
          <w:sz w:val="24"/>
          <w:szCs w:val="24"/>
        </w:rPr>
        <w:t>4.</w:t>
      </w:r>
      <w:r w:rsidRPr="00550C47">
        <w:rPr>
          <w:rFonts w:ascii="宋体" w:hAnsi="宋体" w:cs="宋体" w:hint="eastAsia"/>
          <w:color w:val="000000"/>
          <w:sz w:val="24"/>
          <w:szCs w:val="24"/>
        </w:rPr>
        <w:t>变更登记提交营业执照正、副本原件，备案登记提交营业执照复印件。</w:t>
      </w:r>
    </w:p>
    <w:p w:rsidR="004814D4" w:rsidRPr="00550C47" w:rsidRDefault="004814D4" w:rsidP="004814D4">
      <w:pPr>
        <w:spacing w:line="400" w:lineRule="exact"/>
        <w:ind w:firstLineChars="196" w:firstLine="472"/>
        <w:jc w:val="left"/>
        <w:rPr>
          <w:rFonts w:ascii="宋体" w:cs="宋体"/>
          <w:b/>
          <w:bCs/>
          <w:sz w:val="24"/>
          <w:szCs w:val="24"/>
        </w:rPr>
      </w:pPr>
    </w:p>
    <w:p w:rsidR="004814D4" w:rsidRPr="00550C47" w:rsidRDefault="004814D4" w:rsidP="004814D4">
      <w:pPr>
        <w:spacing w:line="400" w:lineRule="exact"/>
        <w:ind w:firstLineChars="196" w:firstLine="472"/>
        <w:jc w:val="left"/>
        <w:rPr>
          <w:rFonts w:ascii="宋体" w:cs="宋体"/>
          <w:b/>
          <w:bCs/>
          <w:sz w:val="24"/>
          <w:szCs w:val="24"/>
        </w:rPr>
      </w:pPr>
      <w:r w:rsidRPr="00550C47">
        <w:rPr>
          <w:rFonts w:ascii="宋体" w:hAnsi="宋体" w:cs="宋体" w:hint="eastAsia"/>
          <w:b/>
          <w:bCs/>
          <w:sz w:val="24"/>
          <w:szCs w:val="24"/>
        </w:rPr>
        <w:t>注：</w:t>
      </w:r>
    </w:p>
    <w:p w:rsidR="004814D4" w:rsidRPr="00550C47" w:rsidRDefault="004814D4" w:rsidP="004814D4">
      <w:pPr>
        <w:spacing w:line="400" w:lineRule="exact"/>
        <w:ind w:firstLineChars="200" w:firstLine="480"/>
        <w:jc w:val="left"/>
        <w:rPr>
          <w:rFonts w:ascii="宋体" w:cs="宋体"/>
          <w:sz w:val="24"/>
          <w:szCs w:val="24"/>
        </w:rPr>
      </w:pPr>
      <w:r w:rsidRPr="00550C47">
        <w:rPr>
          <w:rFonts w:ascii="宋体" w:hAnsi="宋体" w:cs="宋体"/>
          <w:sz w:val="24"/>
          <w:szCs w:val="24"/>
        </w:rPr>
        <w:t>1.</w:t>
      </w:r>
      <w:r w:rsidRPr="00550C47">
        <w:rPr>
          <w:rFonts w:ascii="宋体" w:hAnsi="宋体" w:cs="宋体" w:hint="eastAsia"/>
          <w:sz w:val="24"/>
          <w:szCs w:val="24"/>
        </w:rPr>
        <w:t>根据国家有关法律、法规和《外国</w:t>
      </w:r>
      <w:r w:rsidRPr="00550C47">
        <w:rPr>
          <w:rFonts w:ascii="宋体" w:hAnsi="宋体" w:cs="宋体"/>
          <w:sz w:val="24"/>
          <w:szCs w:val="24"/>
        </w:rPr>
        <w:t xml:space="preserve"> (</w:t>
      </w:r>
      <w:r w:rsidRPr="00550C47">
        <w:rPr>
          <w:rFonts w:ascii="宋体" w:hAnsi="宋体" w:cs="宋体" w:hint="eastAsia"/>
          <w:sz w:val="24"/>
          <w:szCs w:val="24"/>
        </w:rPr>
        <w:t>地区</w:t>
      </w:r>
      <w:r w:rsidRPr="00550C47">
        <w:rPr>
          <w:rFonts w:ascii="宋体" w:hAnsi="宋体" w:cs="宋体"/>
          <w:sz w:val="24"/>
          <w:szCs w:val="24"/>
        </w:rPr>
        <w:t xml:space="preserve">) </w:t>
      </w:r>
      <w:r w:rsidRPr="00550C47">
        <w:rPr>
          <w:rFonts w:ascii="宋体" w:hAnsi="宋体" w:cs="宋体" w:hint="eastAsia"/>
          <w:sz w:val="24"/>
          <w:szCs w:val="24"/>
        </w:rPr>
        <w:t>企业在中国境内从事生产经营活动登记管理办法》等规定，在中国境内从事生产经营活动的外国企业申请变更登记（备案）适用本规范。</w:t>
      </w:r>
    </w:p>
    <w:p w:rsidR="004814D4" w:rsidRPr="00550C47" w:rsidRDefault="004814D4" w:rsidP="004814D4">
      <w:pPr>
        <w:spacing w:line="400" w:lineRule="exact"/>
        <w:ind w:firstLineChars="200" w:firstLine="482"/>
        <w:jc w:val="left"/>
        <w:rPr>
          <w:rFonts w:ascii="宋体" w:cs="宋体"/>
          <w:b/>
          <w:sz w:val="24"/>
          <w:szCs w:val="24"/>
        </w:rPr>
      </w:pPr>
    </w:p>
    <w:p w:rsidR="004814D4" w:rsidRPr="00550C47" w:rsidRDefault="004814D4" w:rsidP="004814D4">
      <w:pPr>
        <w:pStyle w:val="4"/>
      </w:pPr>
      <w:bookmarkStart w:id="285" w:name="_Toc1572880"/>
      <w:bookmarkStart w:id="286" w:name="_Toc2003784"/>
      <w:bookmarkStart w:id="287" w:name="_Toc2259206"/>
      <w:r w:rsidRPr="00550C47">
        <w:rPr>
          <w:rFonts w:hint="eastAsia"/>
        </w:rPr>
        <w:t>【</w:t>
      </w:r>
      <w:r>
        <w:t>53</w:t>
      </w:r>
      <w:r w:rsidRPr="00550C47">
        <w:rPr>
          <w:rFonts w:hint="eastAsia"/>
        </w:rPr>
        <w:t>】外国（地区）企业在中国境内从事生产经营活动注销登记提交材料规范</w:t>
      </w:r>
      <w:bookmarkEnd w:id="285"/>
      <w:bookmarkEnd w:id="286"/>
      <w:bookmarkEnd w:id="287"/>
    </w:p>
    <w:p w:rsidR="004814D4" w:rsidRPr="00550C47" w:rsidRDefault="004814D4" w:rsidP="004814D4">
      <w:pPr>
        <w:tabs>
          <w:tab w:val="left" w:pos="817"/>
        </w:tabs>
        <w:spacing w:line="400" w:lineRule="exact"/>
        <w:ind w:firstLineChars="200" w:firstLine="480"/>
        <w:jc w:val="left"/>
        <w:rPr>
          <w:rFonts w:ascii="宋体" w:cs="宋体"/>
          <w:sz w:val="24"/>
          <w:szCs w:val="24"/>
        </w:rPr>
      </w:pPr>
      <w:r w:rsidRPr="00550C47">
        <w:rPr>
          <w:rFonts w:ascii="宋体" w:hAnsi="宋体" w:cs="宋体"/>
          <w:sz w:val="24"/>
          <w:szCs w:val="24"/>
        </w:rPr>
        <w:t>1.</w:t>
      </w:r>
      <w:r w:rsidRPr="00550C47">
        <w:rPr>
          <w:rFonts w:ascii="宋体" w:hAnsi="宋体" w:cs="宋体" w:hint="eastAsia"/>
          <w:sz w:val="24"/>
          <w:szCs w:val="24"/>
        </w:rPr>
        <w:t>《外国（地区）企业在中国境内从事经营活动登记</w:t>
      </w:r>
      <w:r w:rsidRPr="00550C47">
        <w:rPr>
          <w:rFonts w:ascii="宋体" w:hAnsi="宋体" w:cs="宋体"/>
          <w:color w:val="000000"/>
          <w:sz w:val="24"/>
          <w:szCs w:val="24"/>
        </w:rPr>
        <w:t>(</w:t>
      </w:r>
      <w:r w:rsidRPr="00550C47">
        <w:rPr>
          <w:rFonts w:ascii="宋体" w:hAnsi="宋体" w:cs="宋体" w:hint="eastAsia"/>
          <w:color w:val="000000"/>
          <w:sz w:val="24"/>
          <w:szCs w:val="24"/>
        </w:rPr>
        <w:t>备案</w:t>
      </w:r>
      <w:r w:rsidRPr="00550C47">
        <w:rPr>
          <w:rFonts w:ascii="宋体" w:hAnsi="宋体" w:cs="宋体"/>
          <w:color w:val="000000"/>
          <w:sz w:val="24"/>
          <w:szCs w:val="24"/>
        </w:rPr>
        <w:t>)</w:t>
      </w:r>
      <w:r w:rsidRPr="00550C47">
        <w:rPr>
          <w:rFonts w:ascii="宋体" w:hAnsi="宋体" w:cs="宋体" w:hint="eastAsia"/>
          <w:sz w:val="24"/>
          <w:szCs w:val="24"/>
        </w:rPr>
        <w:t>申请书》。</w:t>
      </w:r>
    </w:p>
    <w:p w:rsidR="004814D4" w:rsidRPr="00550C47" w:rsidRDefault="004814D4" w:rsidP="004814D4">
      <w:pPr>
        <w:tabs>
          <w:tab w:val="left" w:pos="817"/>
        </w:tabs>
        <w:spacing w:line="400" w:lineRule="exact"/>
        <w:ind w:firstLineChars="200" w:firstLine="480"/>
        <w:jc w:val="left"/>
        <w:rPr>
          <w:rFonts w:ascii="宋体" w:cs="宋体"/>
          <w:sz w:val="24"/>
          <w:szCs w:val="24"/>
        </w:rPr>
      </w:pPr>
      <w:r w:rsidRPr="00550C47">
        <w:rPr>
          <w:rFonts w:ascii="宋体" w:hAnsi="宋体" w:cs="宋体"/>
          <w:sz w:val="24"/>
          <w:szCs w:val="24"/>
        </w:rPr>
        <w:lastRenderedPageBreak/>
        <w:t>2.</w:t>
      </w:r>
      <w:r w:rsidRPr="00550C47">
        <w:rPr>
          <w:rFonts w:ascii="宋体" w:hAnsi="宋体" w:cs="宋体" w:hint="eastAsia"/>
          <w:sz w:val="24"/>
          <w:szCs w:val="24"/>
        </w:rPr>
        <w:t>项目主管部门的批准文件。</w:t>
      </w:r>
    </w:p>
    <w:p w:rsidR="004814D4" w:rsidRPr="00550C47" w:rsidRDefault="004814D4" w:rsidP="004814D4">
      <w:pPr>
        <w:spacing w:line="400" w:lineRule="exact"/>
        <w:ind w:firstLineChars="200" w:firstLine="480"/>
        <w:jc w:val="left"/>
        <w:rPr>
          <w:rFonts w:ascii="宋体" w:cs="宋体"/>
          <w:sz w:val="24"/>
          <w:szCs w:val="24"/>
        </w:rPr>
      </w:pPr>
      <w:r w:rsidRPr="00550C47">
        <w:rPr>
          <w:rFonts w:ascii="宋体" w:hAnsi="宋体" w:cs="宋体"/>
          <w:sz w:val="24"/>
          <w:szCs w:val="24"/>
        </w:rPr>
        <w:t>3.</w:t>
      </w:r>
      <w:r w:rsidRPr="00550C47">
        <w:rPr>
          <w:rFonts w:ascii="宋体" w:hAnsi="宋体" w:cs="宋体" w:hint="eastAsia"/>
          <w:sz w:val="24"/>
          <w:szCs w:val="24"/>
        </w:rPr>
        <w:t>清算报告。外国（地区）金融、保险类企业提交，应包括清算期内已公告的说明。</w:t>
      </w:r>
    </w:p>
    <w:p w:rsidR="004814D4" w:rsidRPr="00550C47" w:rsidRDefault="004814D4" w:rsidP="004814D4">
      <w:pPr>
        <w:spacing w:line="400" w:lineRule="exact"/>
        <w:ind w:firstLineChars="200" w:firstLine="480"/>
        <w:jc w:val="left"/>
        <w:rPr>
          <w:rFonts w:ascii="宋体" w:cs="宋体"/>
          <w:sz w:val="24"/>
          <w:szCs w:val="24"/>
        </w:rPr>
      </w:pPr>
      <w:r w:rsidRPr="00550C47">
        <w:rPr>
          <w:rFonts w:ascii="宋体" w:hAnsi="宋体" w:cs="宋体"/>
          <w:sz w:val="24"/>
          <w:szCs w:val="24"/>
        </w:rPr>
        <w:t xml:space="preserve">4. </w:t>
      </w:r>
      <w:r w:rsidRPr="00550C47">
        <w:rPr>
          <w:rFonts w:ascii="宋体" w:hAnsi="宋体" w:cs="宋体" w:hint="eastAsia"/>
          <w:color w:val="000000"/>
          <w:sz w:val="24"/>
          <w:szCs w:val="24"/>
        </w:rPr>
        <w:t>登记证、代表证。</w:t>
      </w:r>
    </w:p>
    <w:p w:rsidR="004814D4" w:rsidRPr="00550C47" w:rsidRDefault="004814D4" w:rsidP="004814D4">
      <w:pPr>
        <w:tabs>
          <w:tab w:val="left" w:pos="817"/>
        </w:tabs>
        <w:spacing w:line="400" w:lineRule="exact"/>
        <w:ind w:firstLineChars="200" w:firstLine="480"/>
        <w:jc w:val="left"/>
        <w:rPr>
          <w:rFonts w:ascii="宋体" w:cs="宋体"/>
          <w:sz w:val="24"/>
          <w:szCs w:val="24"/>
        </w:rPr>
      </w:pPr>
      <w:r w:rsidRPr="00550C47">
        <w:rPr>
          <w:rFonts w:ascii="宋体" w:hAnsi="宋体" w:cs="宋体"/>
          <w:sz w:val="24"/>
          <w:szCs w:val="24"/>
        </w:rPr>
        <w:t xml:space="preserve">5. </w:t>
      </w:r>
      <w:r w:rsidRPr="00550C47">
        <w:rPr>
          <w:rFonts w:ascii="宋体" w:hAnsi="宋体" w:cs="宋体" w:hint="eastAsia"/>
          <w:sz w:val="24"/>
          <w:szCs w:val="24"/>
        </w:rPr>
        <w:t>公章。</w:t>
      </w:r>
    </w:p>
    <w:p w:rsidR="004814D4" w:rsidRPr="00550C47" w:rsidRDefault="004814D4" w:rsidP="004814D4">
      <w:pPr>
        <w:spacing w:line="400" w:lineRule="exact"/>
        <w:jc w:val="left"/>
        <w:rPr>
          <w:rFonts w:ascii="宋体" w:cs="宋体"/>
          <w:b/>
          <w:bCs/>
          <w:sz w:val="24"/>
          <w:szCs w:val="24"/>
        </w:rPr>
      </w:pPr>
    </w:p>
    <w:p w:rsidR="004814D4" w:rsidRPr="00550C47" w:rsidRDefault="004814D4" w:rsidP="004814D4">
      <w:pPr>
        <w:spacing w:line="400" w:lineRule="exact"/>
        <w:ind w:firstLineChars="196" w:firstLine="472"/>
        <w:jc w:val="left"/>
        <w:rPr>
          <w:rFonts w:ascii="宋体" w:cs="宋体"/>
          <w:b/>
          <w:bCs/>
          <w:sz w:val="24"/>
          <w:szCs w:val="24"/>
        </w:rPr>
      </w:pPr>
      <w:r w:rsidRPr="00550C47">
        <w:rPr>
          <w:rFonts w:ascii="宋体" w:hAnsi="宋体" w:cs="宋体" w:hint="eastAsia"/>
          <w:b/>
          <w:bCs/>
          <w:sz w:val="24"/>
          <w:szCs w:val="24"/>
        </w:rPr>
        <w:t>注：</w:t>
      </w:r>
    </w:p>
    <w:p w:rsidR="004814D4" w:rsidRPr="00550C47" w:rsidRDefault="004814D4" w:rsidP="004814D4">
      <w:pPr>
        <w:spacing w:line="400" w:lineRule="exact"/>
        <w:ind w:firstLineChars="200" w:firstLine="480"/>
        <w:jc w:val="left"/>
        <w:rPr>
          <w:rFonts w:ascii="宋体" w:cs="宋体"/>
          <w:sz w:val="24"/>
          <w:szCs w:val="24"/>
        </w:rPr>
      </w:pPr>
      <w:r w:rsidRPr="00550C47">
        <w:rPr>
          <w:rFonts w:ascii="宋体" w:hAnsi="宋体" w:cs="宋体"/>
          <w:sz w:val="24"/>
          <w:szCs w:val="24"/>
        </w:rPr>
        <w:t>1.</w:t>
      </w:r>
      <w:r w:rsidRPr="00550C47">
        <w:rPr>
          <w:rFonts w:ascii="宋体" w:hAnsi="宋体" w:cs="宋体" w:hint="eastAsia"/>
          <w:sz w:val="24"/>
          <w:szCs w:val="24"/>
        </w:rPr>
        <w:t>根据国家有关法律、法规和</w:t>
      </w:r>
      <w:r w:rsidRPr="00550C47">
        <w:rPr>
          <w:rFonts w:ascii="宋体" w:hAnsi="宋体" w:cs="宋体"/>
          <w:sz w:val="24"/>
          <w:szCs w:val="24"/>
        </w:rPr>
        <w:t xml:space="preserve"> </w:t>
      </w:r>
      <w:r w:rsidRPr="00550C47">
        <w:rPr>
          <w:rFonts w:ascii="宋体" w:hAnsi="宋体" w:cs="宋体" w:hint="eastAsia"/>
          <w:sz w:val="24"/>
          <w:szCs w:val="24"/>
        </w:rPr>
        <w:t>《外国</w:t>
      </w:r>
      <w:r w:rsidRPr="00550C47">
        <w:rPr>
          <w:rFonts w:ascii="宋体" w:hAnsi="宋体" w:cs="宋体"/>
          <w:sz w:val="24"/>
          <w:szCs w:val="24"/>
        </w:rPr>
        <w:t xml:space="preserve"> (</w:t>
      </w:r>
      <w:r w:rsidRPr="00550C47">
        <w:rPr>
          <w:rFonts w:ascii="宋体" w:hAnsi="宋体" w:cs="宋体" w:hint="eastAsia"/>
          <w:sz w:val="24"/>
          <w:szCs w:val="24"/>
        </w:rPr>
        <w:t>地区</w:t>
      </w:r>
      <w:r w:rsidRPr="00550C47">
        <w:rPr>
          <w:rFonts w:ascii="宋体" w:hAnsi="宋体" w:cs="宋体"/>
          <w:sz w:val="24"/>
          <w:szCs w:val="24"/>
        </w:rPr>
        <w:t xml:space="preserve">) </w:t>
      </w:r>
      <w:r w:rsidRPr="00550C47">
        <w:rPr>
          <w:rFonts w:ascii="宋体" w:hAnsi="宋体" w:cs="宋体" w:hint="eastAsia"/>
          <w:sz w:val="24"/>
          <w:szCs w:val="24"/>
        </w:rPr>
        <w:t>企业在中国境内从事生产经营活动登记管理办法》等规定，在中国境内从事生产经营活动的外国企业申请注销登记适用本规范。</w:t>
      </w:r>
    </w:p>
    <w:p w:rsidR="004814D4" w:rsidRDefault="004814D4" w:rsidP="004814D4">
      <w:pPr>
        <w:rPr>
          <w:rFonts w:hAnsi="宋体" w:cs="宋体"/>
          <w:sz w:val="24"/>
          <w:szCs w:val="24"/>
        </w:rPr>
      </w:pPr>
    </w:p>
    <w:p w:rsidR="004814D4" w:rsidRDefault="004814D4" w:rsidP="004814D4">
      <w:pPr>
        <w:pStyle w:val="2"/>
      </w:pPr>
      <w:bookmarkStart w:id="288" w:name="_Toc1572881"/>
      <w:bookmarkStart w:id="289" w:name="_Toc2003785"/>
      <w:bookmarkStart w:id="290" w:name="_Toc2259207"/>
      <w:r>
        <w:rPr>
          <w:rFonts w:hint="eastAsia"/>
        </w:rPr>
        <w:t>五、外国（地区）企业常驻代表机构登记提交材料规范</w:t>
      </w:r>
      <w:bookmarkEnd w:id="288"/>
      <w:bookmarkEnd w:id="289"/>
      <w:bookmarkEnd w:id="290"/>
    </w:p>
    <w:p w:rsidR="004814D4" w:rsidRDefault="004814D4" w:rsidP="004814D4">
      <w:pPr>
        <w:spacing w:line="400" w:lineRule="exact"/>
        <w:ind w:firstLineChars="200" w:firstLine="482"/>
        <w:jc w:val="left"/>
        <w:rPr>
          <w:rFonts w:hAnsi="宋体" w:cs="宋体"/>
          <w:b/>
          <w:color w:val="000000"/>
          <w:sz w:val="24"/>
          <w:szCs w:val="24"/>
        </w:rPr>
      </w:pPr>
    </w:p>
    <w:p w:rsidR="004814D4" w:rsidRPr="00550C47" w:rsidRDefault="004814D4" w:rsidP="004814D4">
      <w:pPr>
        <w:pStyle w:val="4"/>
      </w:pPr>
      <w:bookmarkStart w:id="291" w:name="_Toc1572882"/>
      <w:bookmarkStart w:id="292" w:name="_Toc2003786"/>
      <w:bookmarkStart w:id="293" w:name="_Toc2259208"/>
      <w:r w:rsidRPr="00550C47">
        <w:rPr>
          <w:rFonts w:hint="eastAsia"/>
        </w:rPr>
        <w:t>【</w:t>
      </w:r>
      <w:r w:rsidRPr="00550C47">
        <w:t>5</w:t>
      </w:r>
      <w:r>
        <w:t>4</w:t>
      </w:r>
      <w:r w:rsidRPr="00550C47">
        <w:rPr>
          <w:rFonts w:hint="eastAsia"/>
        </w:rPr>
        <w:t>】外国（地区）企业常驻代表机构设立登记提交材料规范</w:t>
      </w:r>
      <w:bookmarkEnd w:id="291"/>
      <w:bookmarkEnd w:id="292"/>
      <w:bookmarkEnd w:id="293"/>
    </w:p>
    <w:p w:rsidR="004814D4" w:rsidRPr="00550C47" w:rsidRDefault="004814D4" w:rsidP="004814D4">
      <w:pPr>
        <w:tabs>
          <w:tab w:val="left" w:pos="954"/>
        </w:tabs>
        <w:spacing w:line="400" w:lineRule="exact"/>
        <w:ind w:leftChars="39" w:left="82" w:firstLineChars="200" w:firstLine="480"/>
        <w:jc w:val="left"/>
        <w:rPr>
          <w:rFonts w:ascii="宋体" w:cs="宋体"/>
          <w:color w:val="000000"/>
          <w:sz w:val="24"/>
          <w:szCs w:val="24"/>
        </w:rPr>
      </w:pPr>
      <w:r w:rsidRPr="00550C47">
        <w:rPr>
          <w:rFonts w:ascii="宋体" w:hAnsi="宋体" w:cs="宋体"/>
          <w:bCs/>
          <w:color w:val="000000"/>
          <w:sz w:val="24"/>
          <w:szCs w:val="24"/>
        </w:rPr>
        <w:t>1.</w:t>
      </w:r>
      <w:r w:rsidRPr="00550C47">
        <w:rPr>
          <w:rFonts w:ascii="宋体" w:hAnsi="宋体" w:cs="宋体" w:hint="eastAsia"/>
          <w:color w:val="000000"/>
          <w:sz w:val="24"/>
          <w:szCs w:val="24"/>
        </w:rPr>
        <w:t>《外国（地区）企业常驻代表机构登记</w:t>
      </w:r>
      <w:r w:rsidRPr="00550C47">
        <w:rPr>
          <w:rFonts w:ascii="宋体" w:hAnsi="宋体" w:cs="宋体"/>
          <w:color w:val="000000"/>
          <w:sz w:val="24"/>
          <w:szCs w:val="24"/>
        </w:rPr>
        <w:t>(</w:t>
      </w:r>
      <w:r w:rsidRPr="00550C47">
        <w:rPr>
          <w:rFonts w:ascii="宋体" w:hAnsi="宋体" w:cs="宋体" w:hint="eastAsia"/>
          <w:color w:val="000000"/>
          <w:sz w:val="24"/>
          <w:szCs w:val="24"/>
        </w:rPr>
        <w:t>备案</w:t>
      </w:r>
      <w:r w:rsidRPr="00550C47">
        <w:rPr>
          <w:rFonts w:ascii="宋体" w:hAnsi="宋体" w:cs="宋体"/>
          <w:color w:val="000000"/>
          <w:sz w:val="24"/>
          <w:szCs w:val="24"/>
        </w:rPr>
        <w:t>)</w:t>
      </w:r>
      <w:r w:rsidRPr="00550C47">
        <w:rPr>
          <w:rFonts w:ascii="宋体" w:hAnsi="宋体" w:cs="宋体" w:hint="eastAsia"/>
          <w:color w:val="000000"/>
          <w:sz w:val="24"/>
          <w:szCs w:val="24"/>
        </w:rPr>
        <w:t>申请书》。</w:t>
      </w:r>
    </w:p>
    <w:p w:rsidR="004C607E" w:rsidRDefault="004814D4" w:rsidP="004814D4">
      <w:pPr>
        <w:tabs>
          <w:tab w:val="left" w:pos="954"/>
        </w:tabs>
        <w:spacing w:line="400" w:lineRule="exact"/>
        <w:ind w:leftChars="39" w:left="82" w:firstLineChars="200" w:firstLine="480"/>
        <w:jc w:val="left"/>
        <w:rPr>
          <w:rFonts w:ascii="宋体" w:hAnsi="宋体" w:cs="宋体" w:hint="eastAsia"/>
          <w:color w:val="000000"/>
          <w:sz w:val="24"/>
          <w:szCs w:val="24"/>
        </w:rPr>
      </w:pPr>
      <w:r w:rsidRPr="00550C47">
        <w:rPr>
          <w:rFonts w:ascii="宋体" w:hAnsi="宋体" w:cs="宋体"/>
          <w:bCs/>
          <w:color w:val="000000"/>
          <w:sz w:val="24"/>
          <w:szCs w:val="24"/>
        </w:rPr>
        <w:t>2.</w:t>
      </w:r>
      <w:r w:rsidRPr="00550C47">
        <w:rPr>
          <w:rFonts w:ascii="宋体" w:hAnsi="宋体" w:cs="宋体" w:hint="eastAsia"/>
          <w:color w:val="000000"/>
          <w:sz w:val="24"/>
          <w:szCs w:val="24"/>
        </w:rPr>
        <w:t>外国（地区）企业住所证明和存续</w:t>
      </w:r>
      <w:r w:rsidRPr="00550C47">
        <w:rPr>
          <w:rFonts w:ascii="宋体" w:hAnsi="宋体" w:cs="宋体"/>
          <w:color w:val="000000"/>
          <w:sz w:val="24"/>
          <w:szCs w:val="24"/>
        </w:rPr>
        <w:t>2</w:t>
      </w:r>
      <w:r w:rsidRPr="00550C47">
        <w:rPr>
          <w:rFonts w:ascii="宋体" w:hAnsi="宋体" w:cs="宋体" w:hint="eastAsia"/>
          <w:color w:val="000000"/>
          <w:sz w:val="24"/>
          <w:szCs w:val="24"/>
        </w:rPr>
        <w:t>年以上的合法营业证明。</w:t>
      </w:r>
    </w:p>
    <w:p w:rsidR="004814D4" w:rsidRPr="00550C47" w:rsidRDefault="004814D4" w:rsidP="004814D4">
      <w:pPr>
        <w:tabs>
          <w:tab w:val="left" w:pos="954"/>
        </w:tabs>
        <w:spacing w:line="400" w:lineRule="exact"/>
        <w:ind w:leftChars="39" w:left="82" w:firstLineChars="200" w:firstLine="480"/>
        <w:jc w:val="left"/>
        <w:rPr>
          <w:rFonts w:ascii="宋体" w:cs="宋体"/>
          <w:color w:val="000000"/>
          <w:sz w:val="24"/>
          <w:szCs w:val="24"/>
        </w:rPr>
      </w:pPr>
      <w:r w:rsidRPr="00550C47">
        <w:rPr>
          <w:rFonts w:ascii="宋体" w:hAnsi="宋体" w:cs="宋体" w:hint="eastAsia"/>
          <w:color w:val="000000"/>
          <w:sz w:val="24"/>
          <w:szCs w:val="24"/>
        </w:rPr>
        <w:t>指隶属外国（地区）企业所在国家或者地区有关部门出具的外国（地区）企业存续</w:t>
      </w:r>
      <w:r w:rsidRPr="00550C47">
        <w:rPr>
          <w:rFonts w:ascii="宋体" w:hAnsi="宋体" w:cs="宋体"/>
          <w:color w:val="000000"/>
          <w:sz w:val="24"/>
          <w:szCs w:val="24"/>
        </w:rPr>
        <w:t>2</w:t>
      </w:r>
      <w:r w:rsidRPr="00550C47">
        <w:rPr>
          <w:rFonts w:ascii="宋体" w:hAnsi="宋体" w:cs="宋体" w:hint="eastAsia"/>
          <w:color w:val="000000"/>
          <w:sz w:val="24"/>
          <w:szCs w:val="24"/>
        </w:rPr>
        <w:t>年以上的主体资格证明或其他有关营业证明。</w:t>
      </w:r>
    </w:p>
    <w:p w:rsidR="004814D4" w:rsidRPr="00550C47" w:rsidRDefault="004814D4" w:rsidP="004814D4">
      <w:pPr>
        <w:tabs>
          <w:tab w:val="left" w:pos="954"/>
        </w:tabs>
        <w:spacing w:line="400" w:lineRule="exact"/>
        <w:ind w:leftChars="39" w:left="82" w:firstLineChars="200" w:firstLine="480"/>
        <w:jc w:val="left"/>
        <w:rPr>
          <w:rFonts w:ascii="宋体" w:cs="宋体"/>
          <w:color w:val="000000"/>
          <w:sz w:val="24"/>
          <w:szCs w:val="24"/>
        </w:rPr>
      </w:pPr>
      <w:r w:rsidRPr="00550C47">
        <w:rPr>
          <w:rFonts w:ascii="宋体" w:hAnsi="宋体" w:cs="宋体"/>
          <w:bCs/>
          <w:color w:val="000000"/>
          <w:sz w:val="24"/>
          <w:szCs w:val="24"/>
        </w:rPr>
        <w:t>3.</w:t>
      </w:r>
      <w:r w:rsidRPr="00550C47">
        <w:rPr>
          <w:rFonts w:ascii="宋体" w:hAnsi="宋体" w:cs="宋体" w:hint="eastAsia"/>
          <w:color w:val="000000"/>
          <w:sz w:val="24"/>
          <w:szCs w:val="24"/>
        </w:rPr>
        <w:t>外国（地区）企业的章程或者组织协议。</w:t>
      </w:r>
    </w:p>
    <w:p w:rsidR="004814D4" w:rsidRPr="00550C47" w:rsidRDefault="004814D4" w:rsidP="004814D4">
      <w:pPr>
        <w:tabs>
          <w:tab w:val="left" w:pos="954"/>
        </w:tabs>
        <w:spacing w:line="400" w:lineRule="exact"/>
        <w:ind w:leftChars="39" w:left="82" w:firstLineChars="200" w:firstLine="480"/>
        <w:jc w:val="left"/>
        <w:rPr>
          <w:rFonts w:ascii="宋体" w:cs="宋体"/>
          <w:color w:val="000000"/>
          <w:sz w:val="24"/>
          <w:szCs w:val="24"/>
        </w:rPr>
      </w:pPr>
      <w:r w:rsidRPr="00550C47">
        <w:rPr>
          <w:rFonts w:ascii="宋体" w:hAnsi="宋体" w:cs="宋体"/>
          <w:bCs/>
          <w:color w:val="000000"/>
          <w:sz w:val="24"/>
          <w:szCs w:val="24"/>
        </w:rPr>
        <w:t>4.</w:t>
      </w:r>
      <w:r w:rsidRPr="00550C47">
        <w:rPr>
          <w:rFonts w:ascii="宋体" w:hAnsi="宋体" w:cs="宋体" w:hint="eastAsia"/>
          <w:color w:val="000000"/>
          <w:sz w:val="24"/>
          <w:szCs w:val="24"/>
        </w:rPr>
        <w:t>外国（地区）企业出具的对有权签字人的授权或证明文件。</w:t>
      </w:r>
    </w:p>
    <w:p w:rsidR="004814D4" w:rsidRPr="00550C47" w:rsidRDefault="004814D4" w:rsidP="004814D4">
      <w:pPr>
        <w:tabs>
          <w:tab w:val="left" w:pos="954"/>
        </w:tabs>
        <w:spacing w:line="400" w:lineRule="exact"/>
        <w:ind w:leftChars="39" w:left="82" w:firstLineChars="200" w:firstLine="480"/>
        <w:jc w:val="left"/>
        <w:rPr>
          <w:rFonts w:ascii="宋体" w:cs="宋体"/>
          <w:color w:val="000000"/>
          <w:sz w:val="24"/>
          <w:szCs w:val="24"/>
        </w:rPr>
      </w:pPr>
      <w:r w:rsidRPr="00550C47">
        <w:rPr>
          <w:rFonts w:ascii="宋体" w:hAnsi="宋体" w:cs="宋体"/>
          <w:bCs/>
          <w:color w:val="000000"/>
          <w:sz w:val="24"/>
          <w:szCs w:val="24"/>
        </w:rPr>
        <w:t>5.</w:t>
      </w:r>
      <w:r w:rsidRPr="00550C47">
        <w:rPr>
          <w:rFonts w:ascii="宋体" w:hAnsi="宋体" w:cs="宋体" w:hint="eastAsia"/>
          <w:color w:val="000000"/>
          <w:sz w:val="24"/>
          <w:szCs w:val="24"/>
        </w:rPr>
        <w:t>外国（地区）企业对首席代表、代表的任命文件。</w:t>
      </w:r>
    </w:p>
    <w:p w:rsidR="004814D4" w:rsidRPr="00550C47" w:rsidRDefault="004814D4" w:rsidP="004814D4">
      <w:pPr>
        <w:tabs>
          <w:tab w:val="left" w:pos="954"/>
        </w:tabs>
        <w:spacing w:line="400" w:lineRule="exact"/>
        <w:ind w:leftChars="39" w:left="82" w:firstLineChars="200" w:firstLine="480"/>
        <w:jc w:val="left"/>
        <w:rPr>
          <w:rFonts w:ascii="宋体" w:cs="宋体"/>
          <w:color w:val="000000"/>
          <w:sz w:val="24"/>
          <w:szCs w:val="24"/>
        </w:rPr>
      </w:pPr>
      <w:r w:rsidRPr="00550C47">
        <w:rPr>
          <w:rFonts w:ascii="宋体" w:hAnsi="宋体" w:cs="宋体"/>
          <w:bCs/>
          <w:color w:val="000000"/>
          <w:sz w:val="24"/>
          <w:szCs w:val="24"/>
        </w:rPr>
        <w:t>6.</w:t>
      </w:r>
      <w:r w:rsidRPr="00550C47">
        <w:rPr>
          <w:rFonts w:ascii="宋体" w:hAnsi="宋体" w:cs="宋体" w:hint="eastAsia"/>
          <w:color w:val="000000"/>
          <w:sz w:val="24"/>
          <w:szCs w:val="24"/>
        </w:rPr>
        <w:t>同外国（地区）企业有业务往来的金融机构出具的资信证明。</w:t>
      </w:r>
    </w:p>
    <w:p w:rsidR="004814D4" w:rsidRPr="00550C47" w:rsidRDefault="004814D4" w:rsidP="004814D4">
      <w:pPr>
        <w:tabs>
          <w:tab w:val="left" w:pos="954"/>
        </w:tabs>
        <w:spacing w:line="400" w:lineRule="exact"/>
        <w:ind w:leftChars="39" w:left="82" w:firstLineChars="200" w:firstLine="480"/>
        <w:jc w:val="left"/>
        <w:rPr>
          <w:rFonts w:ascii="宋体" w:cs="宋体"/>
          <w:color w:val="000000"/>
          <w:sz w:val="24"/>
          <w:szCs w:val="24"/>
        </w:rPr>
      </w:pPr>
      <w:r w:rsidRPr="00550C47">
        <w:rPr>
          <w:rFonts w:ascii="宋体" w:hAnsi="宋体" w:cs="宋体"/>
          <w:bCs/>
          <w:color w:val="000000"/>
          <w:sz w:val="24"/>
          <w:szCs w:val="24"/>
        </w:rPr>
        <w:t>7.</w:t>
      </w:r>
      <w:r w:rsidRPr="00550C47">
        <w:rPr>
          <w:rFonts w:ascii="宋体" w:hAnsi="宋体" w:cs="宋体" w:hint="eastAsia"/>
          <w:color w:val="000000"/>
          <w:sz w:val="24"/>
          <w:szCs w:val="24"/>
        </w:rPr>
        <w:t>首席代表、代表的简历和身份证明。</w:t>
      </w:r>
    </w:p>
    <w:p w:rsidR="004814D4" w:rsidRPr="00550C47" w:rsidRDefault="004814D4" w:rsidP="004814D4">
      <w:pPr>
        <w:tabs>
          <w:tab w:val="left" w:pos="954"/>
        </w:tabs>
        <w:spacing w:line="400" w:lineRule="exact"/>
        <w:ind w:leftChars="39" w:left="82" w:firstLineChars="200" w:firstLine="480"/>
        <w:jc w:val="left"/>
        <w:rPr>
          <w:rFonts w:ascii="宋体" w:cs="宋体"/>
          <w:color w:val="000000"/>
          <w:sz w:val="24"/>
          <w:szCs w:val="24"/>
        </w:rPr>
      </w:pPr>
      <w:r w:rsidRPr="00550C47">
        <w:rPr>
          <w:rFonts w:ascii="宋体" w:hAnsi="宋体" w:cs="宋体"/>
          <w:bCs/>
          <w:color w:val="000000"/>
          <w:sz w:val="24"/>
          <w:szCs w:val="24"/>
        </w:rPr>
        <w:t>8.</w:t>
      </w:r>
      <w:r w:rsidRPr="00550C47">
        <w:rPr>
          <w:rFonts w:ascii="宋体" w:hAnsi="宋体" w:cs="宋体" w:hint="eastAsia"/>
          <w:color w:val="000000"/>
          <w:sz w:val="24"/>
          <w:szCs w:val="24"/>
        </w:rPr>
        <w:t>代表机构驻在场所的合法使用证明。</w:t>
      </w:r>
    </w:p>
    <w:p w:rsidR="004814D4" w:rsidRPr="00550C47" w:rsidRDefault="004814D4" w:rsidP="004814D4">
      <w:pPr>
        <w:tabs>
          <w:tab w:val="left" w:pos="954"/>
        </w:tabs>
        <w:spacing w:line="400" w:lineRule="exact"/>
        <w:ind w:leftChars="39" w:left="82" w:firstLineChars="200" w:firstLine="480"/>
        <w:jc w:val="left"/>
        <w:rPr>
          <w:rFonts w:ascii="宋体" w:cs="宋体"/>
          <w:color w:val="000000"/>
          <w:sz w:val="24"/>
          <w:szCs w:val="24"/>
        </w:rPr>
      </w:pPr>
      <w:r w:rsidRPr="00550C47">
        <w:rPr>
          <w:rFonts w:ascii="宋体" w:hAnsi="宋体" w:cs="宋体"/>
          <w:bCs/>
          <w:color w:val="000000"/>
          <w:sz w:val="24"/>
          <w:szCs w:val="24"/>
        </w:rPr>
        <w:t>9.</w:t>
      </w:r>
      <w:r w:rsidRPr="00550C47">
        <w:rPr>
          <w:rFonts w:ascii="宋体" w:hAnsi="宋体" w:cs="宋体" w:hint="eastAsia"/>
          <w:color w:val="000000"/>
          <w:sz w:val="24"/>
          <w:szCs w:val="24"/>
        </w:rPr>
        <w:t>批准机关的批准文件。法律、行政法规或者国务院规定代表机构从事的业务活动须经批准的，应当取得批准。</w:t>
      </w:r>
    </w:p>
    <w:p w:rsidR="004814D4" w:rsidRPr="00550C47" w:rsidRDefault="004814D4" w:rsidP="004814D4">
      <w:pPr>
        <w:spacing w:line="400" w:lineRule="exact"/>
        <w:jc w:val="left"/>
        <w:rPr>
          <w:rFonts w:ascii="宋体" w:cs="宋体"/>
          <w:b/>
          <w:bCs/>
          <w:color w:val="000000"/>
          <w:sz w:val="24"/>
          <w:szCs w:val="24"/>
        </w:rPr>
      </w:pPr>
    </w:p>
    <w:p w:rsidR="004814D4" w:rsidRPr="00550C47" w:rsidRDefault="004814D4" w:rsidP="004814D4">
      <w:pPr>
        <w:spacing w:line="400" w:lineRule="exact"/>
        <w:ind w:firstLineChars="196" w:firstLine="472"/>
        <w:jc w:val="left"/>
        <w:rPr>
          <w:rFonts w:ascii="宋体" w:cs="宋体"/>
          <w:b/>
          <w:bCs/>
          <w:color w:val="000000"/>
          <w:sz w:val="24"/>
          <w:szCs w:val="24"/>
        </w:rPr>
      </w:pPr>
      <w:r w:rsidRPr="00550C47">
        <w:rPr>
          <w:rFonts w:ascii="宋体" w:hAnsi="宋体" w:cs="宋体" w:hint="eastAsia"/>
          <w:b/>
          <w:bCs/>
          <w:color w:val="000000"/>
          <w:sz w:val="24"/>
          <w:szCs w:val="24"/>
        </w:rPr>
        <w:t>注：</w:t>
      </w:r>
    </w:p>
    <w:p w:rsidR="004814D4" w:rsidRPr="00550C47" w:rsidRDefault="004814D4" w:rsidP="004814D4">
      <w:pPr>
        <w:spacing w:line="400" w:lineRule="exact"/>
        <w:ind w:firstLineChars="196" w:firstLine="470"/>
        <w:jc w:val="left"/>
        <w:rPr>
          <w:rFonts w:ascii="宋体" w:cs="宋体"/>
          <w:color w:val="000000"/>
          <w:sz w:val="24"/>
          <w:szCs w:val="24"/>
        </w:rPr>
      </w:pPr>
      <w:r w:rsidRPr="00550C47">
        <w:rPr>
          <w:rFonts w:ascii="宋体" w:hAnsi="宋体" w:cs="宋体"/>
          <w:bCs/>
          <w:color w:val="000000"/>
          <w:sz w:val="24"/>
          <w:szCs w:val="24"/>
        </w:rPr>
        <w:t>1.</w:t>
      </w:r>
      <w:r w:rsidRPr="00550C47">
        <w:rPr>
          <w:rFonts w:ascii="宋体" w:hAnsi="宋体" w:cs="宋体" w:hint="eastAsia"/>
          <w:bCs/>
          <w:color w:val="000000"/>
          <w:sz w:val="24"/>
          <w:szCs w:val="24"/>
        </w:rPr>
        <w:t>根据</w:t>
      </w:r>
      <w:r w:rsidRPr="00550C47">
        <w:rPr>
          <w:rFonts w:ascii="宋体" w:hAnsi="宋体" w:cs="宋体" w:hint="eastAsia"/>
          <w:color w:val="000000"/>
          <w:sz w:val="24"/>
          <w:szCs w:val="24"/>
        </w:rPr>
        <w:t>《外国企业常驻代表机构登记管理条例》等规定，外国企业申请在中国境内设立从事与该外国企业业务有关的非营利性活动办事机构适用本规范。</w:t>
      </w:r>
    </w:p>
    <w:p w:rsidR="004814D4" w:rsidRPr="00550C47" w:rsidRDefault="004814D4" w:rsidP="004814D4">
      <w:pPr>
        <w:spacing w:line="400" w:lineRule="exact"/>
        <w:ind w:firstLineChars="200" w:firstLine="480"/>
        <w:jc w:val="left"/>
        <w:rPr>
          <w:rFonts w:ascii="宋体" w:cs="宋体"/>
          <w:color w:val="000000"/>
          <w:sz w:val="24"/>
          <w:szCs w:val="24"/>
        </w:rPr>
      </w:pPr>
      <w:r w:rsidRPr="00550C47">
        <w:rPr>
          <w:rFonts w:ascii="宋体" w:hAnsi="宋体" w:cs="宋体"/>
          <w:color w:val="000000"/>
          <w:sz w:val="24"/>
          <w:szCs w:val="24"/>
        </w:rPr>
        <w:t>2.</w:t>
      </w:r>
      <w:r w:rsidRPr="00550C47">
        <w:rPr>
          <w:rFonts w:ascii="宋体" w:hAnsi="宋体" w:cs="宋体" w:hint="eastAsia"/>
          <w:color w:val="000000"/>
          <w:sz w:val="24"/>
          <w:szCs w:val="24"/>
        </w:rPr>
        <w:t>第</w:t>
      </w:r>
      <w:r w:rsidRPr="00550C47">
        <w:rPr>
          <w:rFonts w:ascii="宋体" w:hAnsi="宋体" w:cs="宋体"/>
          <w:color w:val="000000"/>
          <w:sz w:val="24"/>
          <w:szCs w:val="24"/>
        </w:rPr>
        <w:t>2</w:t>
      </w:r>
      <w:r w:rsidRPr="00550C47">
        <w:rPr>
          <w:rFonts w:ascii="宋体" w:hAnsi="宋体" w:cs="宋体" w:hint="eastAsia"/>
          <w:color w:val="000000"/>
          <w:sz w:val="24"/>
          <w:szCs w:val="24"/>
        </w:rPr>
        <w:t>至</w:t>
      </w:r>
      <w:r w:rsidRPr="00550C47">
        <w:rPr>
          <w:rFonts w:ascii="宋体" w:hAnsi="宋体" w:cs="宋体"/>
          <w:color w:val="000000"/>
          <w:sz w:val="24"/>
          <w:szCs w:val="24"/>
        </w:rPr>
        <w:t>6</w:t>
      </w:r>
      <w:r w:rsidRPr="00550C47">
        <w:rPr>
          <w:rFonts w:ascii="宋体" w:hAnsi="宋体" w:cs="宋体" w:hint="eastAsia"/>
          <w:color w:val="000000"/>
          <w:sz w:val="24"/>
          <w:szCs w:val="24"/>
        </w:rPr>
        <w:t>项的文件应经外国企业所属国家或地区公证机关及其有权机构认</w:t>
      </w:r>
      <w:r w:rsidRPr="00550C47">
        <w:rPr>
          <w:rFonts w:ascii="宋体" w:hAnsi="宋体" w:cs="宋体" w:hint="eastAsia"/>
          <w:color w:val="000000"/>
          <w:sz w:val="24"/>
          <w:szCs w:val="24"/>
        </w:rPr>
        <w:lastRenderedPageBreak/>
        <w:t>证，并经中华人民共和国驻该国（或代管该地区）使领馆认证。如其本国与我国没有外交关系，则应当经与我国有外交关系的第三国驻该国使（领）馆认证，再由我国驻该第三国使（领）馆认证。某些国家的海外属地出具的文书，应先在该属地办妥公证，再经该国外交机构认证，最后由我国驻该国使（领）馆认证。港澳台地区企业代表机构有关文件的公证认证按现行规定办理。</w:t>
      </w:r>
    </w:p>
    <w:p w:rsidR="004814D4" w:rsidRPr="00550C47" w:rsidRDefault="004814D4" w:rsidP="004814D4">
      <w:pPr>
        <w:spacing w:line="400" w:lineRule="exact"/>
        <w:ind w:firstLineChars="200" w:firstLine="480"/>
        <w:jc w:val="left"/>
        <w:rPr>
          <w:rFonts w:ascii="宋体" w:cs="宋体"/>
          <w:color w:val="000000"/>
          <w:sz w:val="24"/>
          <w:szCs w:val="24"/>
        </w:rPr>
      </w:pPr>
      <w:r w:rsidRPr="00550C47">
        <w:rPr>
          <w:rFonts w:ascii="宋体" w:hAnsi="宋体" w:cs="宋体"/>
          <w:color w:val="000000"/>
          <w:sz w:val="24"/>
          <w:szCs w:val="24"/>
        </w:rPr>
        <w:t>3.</w:t>
      </w:r>
      <w:r w:rsidRPr="00550C47">
        <w:rPr>
          <w:rFonts w:ascii="宋体" w:hAnsi="宋体" w:cs="宋体" w:hint="eastAsia"/>
          <w:color w:val="000000"/>
          <w:sz w:val="24"/>
          <w:szCs w:val="24"/>
        </w:rPr>
        <w:t>按照中国缔结或者参加的国际条约、协定规定设立从事营利性活动的代表机构，还应当依法提交相应文件。</w:t>
      </w:r>
    </w:p>
    <w:p w:rsidR="004814D4" w:rsidRPr="00550C47" w:rsidRDefault="004814D4" w:rsidP="004814D4">
      <w:pPr>
        <w:spacing w:line="400" w:lineRule="exact"/>
        <w:ind w:firstLineChars="200" w:firstLine="480"/>
        <w:jc w:val="left"/>
        <w:rPr>
          <w:rFonts w:ascii="宋体" w:cs="宋体"/>
          <w:color w:val="000000"/>
          <w:sz w:val="24"/>
          <w:szCs w:val="24"/>
        </w:rPr>
      </w:pPr>
      <w:bookmarkStart w:id="294" w:name="OLE_LINK1"/>
      <w:r w:rsidRPr="00550C47">
        <w:rPr>
          <w:rFonts w:ascii="宋体" w:hAnsi="宋体" w:cs="宋体"/>
          <w:color w:val="000000"/>
          <w:sz w:val="24"/>
          <w:szCs w:val="24"/>
        </w:rPr>
        <w:t>4.</w:t>
      </w:r>
      <w:r w:rsidRPr="00550C47">
        <w:rPr>
          <w:rFonts w:ascii="宋体" w:hAnsi="宋体" w:cs="宋体" w:hint="eastAsia"/>
          <w:color w:val="000000"/>
          <w:sz w:val="24"/>
          <w:szCs w:val="24"/>
        </w:rPr>
        <w:t>代表机构设立登记，外国（地区）企业应当在登记机关指定</w:t>
      </w:r>
      <w:proofErr w:type="gramStart"/>
      <w:r w:rsidRPr="00550C47">
        <w:rPr>
          <w:rFonts w:ascii="宋体" w:hAnsi="宋体" w:cs="宋体" w:hint="eastAsia"/>
          <w:color w:val="000000"/>
          <w:sz w:val="24"/>
          <w:szCs w:val="24"/>
        </w:rPr>
        <w:t>的媒上向</w:t>
      </w:r>
      <w:proofErr w:type="gramEnd"/>
      <w:r w:rsidRPr="00550C47">
        <w:rPr>
          <w:rFonts w:ascii="宋体" w:hAnsi="宋体" w:cs="宋体" w:hint="eastAsia"/>
          <w:color w:val="000000"/>
          <w:sz w:val="24"/>
          <w:szCs w:val="24"/>
        </w:rPr>
        <w:t>社会公告</w:t>
      </w:r>
      <w:bookmarkEnd w:id="294"/>
      <w:r w:rsidRPr="00550C47">
        <w:rPr>
          <w:rFonts w:ascii="宋体" w:hAnsi="宋体" w:cs="宋体" w:hint="eastAsia"/>
          <w:color w:val="000000"/>
          <w:sz w:val="24"/>
          <w:szCs w:val="24"/>
        </w:rPr>
        <w:t>。</w:t>
      </w:r>
    </w:p>
    <w:p w:rsidR="004814D4" w:rsidRPr="00550C47" w:rsidRDefault="004814D4" w:rsidP="004814D4">
      <w:pPr>
        <w:spacing w:line="400" w:lineRule="exact"/>
        <w:jc w:val="left"/>
        <w:rPr>
          <w:rFonts w:ascii="宋体" w:cs="宋体"/>
          <w:color w:val="000000"/>
          <w:sz w:val="24"/>
          <w:szCs w:val="24"/>
        </w:rPr>
      </w:pPr>
    </w:p>
    <w:p w:rsidR="004814D4" w:rsidRPr="00550C47" w:rsidRDefault="004814D4" w:rsidP="004814D4">
      <w:pPr>
        <w:pStyle w:val="4"/>
      </w:pPr>
      <w:bookmarkStart w:id="295" w:name="_Toc1572883"/>
      <w:bookmarkStart w:id="296" w:name="_Toc2003787"/>
      <w:bookmarkStart w:id="297" w:name="_Toc2259209"/>
      <w:r w:rsidRPr="00550C47">
        <w:rPr>
          <w:rFonts w:hint="eastAsia"/>
        </w:rPr>
        <w:t>【</w:t>
      </w:r>
      <w:r w:rsidRPr="00550C47">
        <w:t>5</w:t>
      </w:r>
      <w:r>
        <w:t>5</w:t>
      </w:r>
      <w:r w:rsidRPr="00550C47">
        <w:rPr>
          <w:rFonts w:hint="eastAsia"/>
        </w:rPr>
        <w:t>】外国（地区）企业常驻代表机构变更登记（备案）提交材料规范</w:t>
      </w:r>
      <w:bookmarkEnd w:id="295"/>
      <w:bookmarkEnd w:id="296"/>
      <w:bookmarkEnd w:id="297"/>
    </w:p>
    <w:p w:rsidR="004814D4" w:rsidRPr="00550C47" w:rsidRDefault="004814D4" w:rsidP="004814D4">
      <w:pPr>
        <w:tabs>
          <w:tab w:val="left" w:pos="789"/>
        </w:tabs>
        <w:spacing w:line="400" w:lineRule="exact"/>
        <w:ind w:firstLineChars="200" w:firstLine="480"/>
        <w:jc w:val="left"/>
        <w:rPr>
          <w:rFonts w:ascii="宋体" w:cs="宋体"/>
          <w:color w:val="000000"/>
          <w:sz w:val="24"/>
          <w:szCs w:val="24"/>
        </w:rPr>
      </w:pPr>
      <w:r w:rsidRPr="00550C47">
        <w:rPr>
          <w:rFonts w:ascii="宋体" w:hAnsi="宋体" w:cs="宋体"/>
          <w:color w:val="000000"/>
          <w:sz w:val="24"/>
          <w:szCs w:val="24"/>
        </w:rPr>
        <w:t>1.</w:t>
      </w:r>
      <w:r w:rsidRPr="00550C47">
        <w:rPr>
          <w:rFonts w:ascii="宋体" w:hAnsi="宋体" w:cs="宋体" w:hint="eastAsia"/>
          <w:color w:val="000000"/>
          <w:sz w:val="24"/>
          <w:szCs w:val="24"/>
        </w:rPr>
        <w:t>《外国（地区）企业常驻代表机构登记</w:t>
      </w:r>
      <w:r w:rsidRPr="00550C47">
        <w:rPr>
          <w:rFonts w:ascii="宋体" w:hAnsi="宋体" w:cs="宋体"/>
          <w:color w:val="000000"/>
          <w:sz w:val="24"/>
          <w:szCs w:val="24"/>
        </w:rPr>
        <w:t>(</w:t>
      </w:r>
      <w:r w:rsidRPr="00550C47">
        <w:rPr>
          <w:rFonts w:ascii="宋体" w:hAnsi="宋体" w:cs="宋体" w:hint="eastAsia"/>
          <w:color w:val="000000"/>
          <w:sz w:val="24"/>
          <w:szCs w:val="24"/>
        </w:rPr>
        <w:t>备案</w:t>
      </w:r>
      <w:r w:rsidRPr="00550C47">
        <w:rPr>
          <w:rFonts w:ascii="宋体" w:hAnsi="宋体" w:cs="宋体"/>
          <w:color w:val="000000"/>
          <w:sz w:val="24"/>
          <w:szCs w:val="24"/>
        </w:rPr>
        <w:t>)</w:t>
      </w:r>
      <w:r w:rsidRPr="00550C47">
        <w:rPr>
          <w:rFonts w:ascii="宋体" w:hAnsi="宋体" w:cs="宋体" w:hint="eastAsia"/>
          <w:color w:val="000000"/>
          <w:sz w:val="24"/>
          <w:szCs w:val="24"/>
        </w:rPr>
        <w:t>申请书》。</w:t>
      </w:r>
    </w:p>
    <w:p w:rsidR="004814D4" w:rsidRPr="00550C47" w:rsidRDefault="004814D4" w:rsidP="004814D4">
      <w:pPr>
        <w:tabs>
          <w:tab w:val="left" w:pos="789"/>
        </w:tabs>
        <w:spacing w:line="400" w:lineRule="exact"/>
        <w:ind w:firstLineChars="200" w:firstLine="480"/>
        <w:jc w:val="left"/>
        <w:rPr>
          <w:rFonts w:ascii="宋体" w:cs="宋体"/>
          <w:color w:val="000000"/>
          <w:sz w:val="24"/>
          <w:szCs w:val="24"/>
        </w:rPr>
      </w:pPr>
      <w:r w:rsidRPr="00550C47">
        <w:rPr>
          <w:rFonts w:ascii="宋体" w:hAnsi="宋体" w:cs="宋体"/>
          <w:color w:val="000000"/>
          <w:sz w:val="24"/>
          <w:szCs w:val="24"/>
        </w:rPr>
        <w:t>2.</w:t>
      </w:r>
      <w:r w:rsidRPr="00550C47">
        <w:rPr>
          <w:rFonts w:ascii="宋体" w:hAnsi="宋体" w:cs="宋体" w:hint="eastAsia"/>
          <w:color w:val="000000"/>
          <w:sz w:val="24"/>
          <w:szCs w:val="24"/>
        </w:rPr>
        <w:t>变更（备案）相关事项证明文件。</w:t>
      </w:r>
    </w:p>
    <w:p w:rsidR="004814D4" w:rsidRPr="00550C47" w:rsidRDefault="004814D4" w:rsidP="004814D4">
      <w:pPr>
        <w:tabs>
          <w:tab w:val="left" w:pos="789"/>
        </w:tabs>
        <w:spacing w:line="400" w:lineRule="exact"/>
        <w:ind w:firstLineChars="200" w:firstLine="480"/>
        <w:jc w:val="left"/>
        <w:rPr>
          <w:rFonts w:ascii="宋体" w:cs="宋体"/>
          <w:color w:val="000000"/>
          <w:sz w:val="24"/>
          <w:szCs w:val="24"/>
        </w:rPr>
      </w:pPr>
      <w:r w:rsidRPr="00550C47">
        <w:rPr>
          <w:rFonts w:ascii="宋体" w:hAnsi="宋体" w:cs="宋体" w:hint="eastAsia"/>
          <w:color w:val="000000"/>
          <w:sz w:val="24"/>
          <w:szCs w:val="24"/>
        </w:rPr>
        <w:t>◆代表机构名称变更，提供外国（地区）企业存续</w:t>
      </w:r>
      <w:r w:rsidRPr="00550C47">
        <w:rPr>
          <w:rFonts w:ascii="宋体" w:hAnsi="宋体" w:cs="宋体"/>
          <w:color w:val="000000"/>
          <w:sz w:val="24"/>
          <w:szCs w:val="24"/>
        </w:rPr>
        <w:t>2</w:t>
      </w:r>
      <w:r w:rsidRPr="00550C47">
        <w:rPr>
          <w:rFonts w:ascii="宋体" w:hAnsi="宋体" w:cs="宋体" w:hint="eastAsia"/>
          <w:color w:val="000000"/>
          <w:sz w:val="24"/>
          <w:szCs w:val="24"/>
        </w:rPr>
        <w:t>年以上的合法营业证明及同外国（地区）企业有业务往来的金融机构出具的资信证明。合法营业证明由隶属外国（地区）企业所在国家或者地区有关部门出具，证明该企业主体资格或其他有关营业存续</w:t>
      </w:r>
      <w:r w:rsidRPr="00550C47">
        <w:rPr>
          <w:rFonts w:ascii="宋体" w:hAnsi="宋体" w:cs="宋体"/>
          <w:color w:val="000000"/>
          <w:sz w:val="24"/>
          <w:szCs w:val="24"/>
        </w:rPr>
        <w:t>2</w:t>
      </w:r>
      <w:r w:rsidRPr="00550C47">
        <w:rPr>
          <w:rFonts w:ascii="宋体" w:hAnsi="宋体" w:cs="宋体" w:hint="eastAsia"/>
          <w:color w:val="000000"/>
          <w:sz w:val="24"/>
          <w:szCs w:val="24"/>
        </w:rPr>
        <w:t>年以上。</w:t>
      </w:r>
    </w:p>
    <w:p w:rsidR="004814D4" w:rsidRPr="00550C47" w:rsidRDefault="004814D4" w:rsidP="004814D4">
      <w:pPr>
        <w:tabs>
          <w:tab w:val="left" w:pos="817"/>
        </w:tabs>
        <w:spacing w:line="400" w:lineRule="exact"/>
        <w:ind w:firstLineChars="200" w:firstLine="480"/>
        <w:jc w:val="left"/>
        <w:rPr>
          <w:rFonts w:ascii="宋体" w:cs="宋体"/>
          <w:color w:val="000000"/>
          <w:sz w:val="24"/>
          <w:szCs w:val="24"/>
        </w:rPr>
      </w:pPr>
      <w:r w:rsidRPr="00550C47">
        <w:rPr>
          <w:rFonts w:ascii="宋体" w:hAnsi="宋体" w:cs="宋体" w:hint="eastAsia"/>
          <w:color w:val="000000"/>
          <w:sz w:val="24"/>
          <w:szCs w:val="24"/>
        </w:rPr>
        <w:t>◆驻在场所变更，</w:t>
      </w:r>
      <w:proofErr w:type="gramStart"/>
      <w:r w:rsidRPr="00550C47">
        <w:rPr>
          <w:rFonts w:ascii="宋体" w:hAnsi="宋体" w:cs="宋体" w:hint="eastAsia"/>
          <w:color w:val="000000"/>
          <w:sz w:val="24"/>
          <w:szCs w:val="24"/>
        </w:rPr>
        <w:t>提供驻</w:t>
      </w:r>
      <w:proofErr w:type="gramEnd"/>
      <w:r w:rsidRPr="00550C47">
        <w:rPr>
          <w:rFonts w:ascii="宋体" w:hAnsi="宋体" w:cs="宋体" w:hint="eastAsia"/>
          <w:color w:val="000000"/>
          <w:sz w:val="24"/>
          <w:szCs w:val="24"/>
        </w:rPr>
        <w:t>在场所合法使用证明。</w:t>
      </w:r>
    </w:p>
    <w:p w:rsidR="004814D4" w:rsidRPr="00550C47" w:rsidRDefault="004814D4" w:rsidP="004814D4">
      <w:pPr>
        <w:tabs>
          <w:tab w:val="left" w:pos="817"/>
        </w:tabs>
        <w:spacing w:line="400" w:lineRule="exact"/>
        <w:ind w:firstLineChars="200" w:firstLine="480"/>
        <w:jc w:val="left"/>
        <w:rPr>
          <w:rFonts w:ascii="宋体" w:cs="宋体"/>
          <w:color w:val="000000"/>
          <w:sz w:val="24"/>
          <w:szCs w:val="24"/>
        </w:rPr>
      </w:pPr>
      <w:r w:rsidRPr="00550C47">
        <w:rPr>
          <w:rFonts w:ascii="宋体" w:hAnsi="宋体" w:cs="宋体" w:hint="eastAsia"/>
          <w:color w:val="000000"/>
          <w:sz w:val="24"/>
          <w:szCs w:val="24"/>
        </w:rPr>
        <w:t>◆</w:t>
      </w:r>
      <w:r w:rsidRPr="00550C47">
        <w:rPr>
          <w:rFonts w:ascii="宋体" w:hAnsi="宋体" w:cs="宋体" w:hint="eastAsia"/>
          <w:bCs/>
          <w:color w:val="000000"/>
          <w:sz w:val="24"/>
          <w:szCs w:val="24"/>
        </w:rPr>
        <w:t>首席代表</w:t>
      </w:r>
      <w:r w:rsidRPr="00550C47">
        <w:rPr>
          <w:rFonts w:ascii="宋体" w:hAnsi="宋体" w:cs="宋体" w:hint="eastAsia"/>
          <w:color w:val="000000"/>
          <w:sz w:val="24"/>
          <w:szCs w:val="24"/>
        </w:rPr>
        <w:t>变更或代表备案，填写外国（地区）企业常驻代表机构首席代表</w:t>
      </w:r>
      <w:r w:rsidRPr="00550C47">
        <w:rPr>
          <w:rFonts w:ascii="宋体" w:hAnsi="宋体" w:cs="宋体"/>
          <w:color w:val="000000"/>
          <w:sz w:val="24"/>
          <w:szCs w:val="24"/>
        </w:rPr>
        <w:t>/</w:t>
      </w:r>
      <w:r w:rsidRPr="00550C47">
        <w:rPr>
          <w:rFonts w:ascii="宋体" w:hAnsi="宋体" w:cs="宋体" w:hint="eastAsia"/>
          <w:color w:val="000000"/>
          <w:sz w:val="24"/>
          <w:szCs w:val="24"/>
        </w:rPr>
        <w:t>代表信息表，提供首席代表</w:t>
      </w:r>
      <w:r w:rsidRPr="00550C47">
        <w:rPr>
          <w:rFonts w:ascii="宋体" w:hAnsi="宋体" w:cs="宋体"/>
          <w:color w:val="000000"/>
          <w:sz w:val="24"/>
          <w:szCs w:val="24"/>
        </w:rPr>
        <w:t>/</w:t>
      </w:r>
      <w:r w:rsidRPr="00550C47">
        <w:rPr>
          <w:rFonts w:ascii="宋体" w:hAnsi="宋体" w:cs="宋体" w:hint="eastAsia"/>
          <w:color w:val="000000"/>
          <w:sz w:val="24"/>
          <w:szCs w:val="24"/>
        </w:rPr>
        <w:t>代表的任免文件和其新任首席代表</w:t>
      </w:r>
      <w:r w:rsidRPr="00550C47">
        <w:rPr>
          <w:rFonts w:ascii="宋体" w:hAnsi="宋体" w:cs="宋体"/>
          <w:color w:val="000000"/>
          <w:sz w:val="24"/>
          <w:szCs w:val="24"/>
        </w:rPr>
        <w:t>/</w:t>
      </w:r>
      <w:r w:rsidRPr="00550C47">
        <w:rPr>
          <w:rFonts w:ascii="宋体" w:hAnsi="宋体" w:cs="宋体" w:hint="eastAsia"/>
          <w:color w:val="000000"/>
          <w:sz w:val="24"/>
          <w:szCs w:val="24"/>
        </w:rPr>
        <w:t>代表的身份证明及简历。</w:t>
      </w:r>
    </w:p>
    <w:p w:rsidR="004814D4" w:rsidRPr="00550C47" w:rsidRDefault="004814D4" w:rsidP="004814D4">
      <w:pPr>
        <w:tabs>
          <w:tab w:val="left" w:pos="817"/>
        </w:tabs>
        <w:spacing w:line="400" w:lineRule="exact"/>
        <w:ind w:firstLineChars="200" w:firstLine="480"/>
        <w:jc w:val="left"/>
        <w:rPr>
          <w:rFonts w:ascii="宋体" w:cs="宋体"/>
          <w:color w:val="000000"/>
          <w:sz w:val="24"/>
          <w:szCs w:val="24"/>
        </w:rPr>
      </w:pPr>
      <w:r w:rsidRPr="00550C47">
        <w:rPr>
          <w:rFonts w:ascii="宋体" w:hAnsi="宋体" w:cs="宋体" w:hint="eastAsia"/>
          <w:color w:val="000000"/>
          <w:sz w:val="24"/>
          <w:szCs w:val="24"/>
        </w:rPr>
        <w:t>◆驻在期限变更，提供外国（地区）企业存续</w:t>
      </w:r>
      <w:r w:rsidRPr="00550C47">
        <w:rPr>
          <w:rFonts w:ascii="宋体" w:hAnsi="宋体" w:cs="宋体"/>
          <w:color w:val="000000"/>
          <w:sz w:val="24"/>
          <w:szCs w:val="24"/>
        </w:rPr>
        <w:t>2</w:t>
      </w:r>
      <w:r w:rsidRPr="00550C47">
        <w:rPr>
          <w:rFonts w:ascii="宋体" w:hAnsi="宋体" w:cs="宋体" w:hint="eastAsia"/>
          <w:color w:val="000000"/>
          <w:sz w:val="24"/>
          <w:szCs w:val="24"/>
        </w:rPr>
        <w:t>年以上的合法营业证明复印件和资信证明。合法营业证明，由隶属外国（地区）企业所在国家或者地区有关部门出具，证明该企业主体资格或其他有关营业存续</w:t>
      </w:r>
      <w:r w:rsidRPr="00550C47">
        <w:rPr>
          <w:rFonts w:ascii="宋体" w:hAnsi="宋体" w:cs="宋体"/>
          <w:color w:val="000000"/>
          <w:sz w:val="24"/>
          <w:szCs w:val="24"/>
        </w:rPr>
        <w:t>2</w:t>
      </w:r>
      <w:r w:rsidRPr="00550C47">
        <w:rPr>
          <w:rFonts w:ascii="宋体" w:hAnsi="宋体" w:cs="宋体" w:hint="eastAsia"/>
          <w:color w:val="000000"/>
          <w:sz w:val="24"/>
          <w:szCs w:val="24"/>
        </w:rPr>
        <w:t>年以上；资信证明应提交同该外国（地区）企业有业务往来的金融机构出具的资本信用证明原件。</w:t>
      </w:r>
    </w:p>
    <w:p w:rsidR="004814D4" w:rsidRPr="00550C47" w:rsidRDefault="004814D4" w:rsidP="004814D4">
      <w:pPr>
        <w:tabs>
          <w:tab w:val="left" w:pos="817"/>
        </w:tabs>
        <w:spacing w:line="400" w:lineRule="exact"/>
        <w:ind w:firstLineChars="200" w:firstLine="480"/>
        <w:jc w:val="left"/>
        <w:rPr>
          <w:rFonts w:ascii="宋体" w:cs="宋体"/>
          <w:color w:val="000000"/>
          <w:sz w:val="24"/>
          <w:szCs w:val="24"/>
        </w:rPr>
      </w:pPr>
      <w:r w:rsidRPr="00550C47">
        <w:rPr>
          <w:rFonts w:ascii="宋体" w:hAnsi="宋体" w:cs="宋体" w:hint="eastAsia"/>
          <w:color w:val="000000"/>
          <w:sz w:val="24"/>
          <w:szCs w:val="24"/>
        </w:rPr>
        <w:t>◆外国（地区）企业名称、住所变更。由该外国（地区）企业所在国家（地区）法定登记机关出具的准予名称、住所变更的证明文件。</w:t>
      </w:r>
    </w:p>
    <w:p w:rsidR="004814D4" w:rsidRPr="00550C47" w:rsidRDefault="004814D4" w:rsidP="004814D4">
      <w:pPr>
        <w:tabs>
          <w:tab w:val="left" w:pos="789"/>
        </w:tabs>
        <w:spacing w:line="400" w:lineRule="exact"/>
        <w:ind w:firstLineChars="200" w:firstLine="480"/>
        <w:jc w:val="left"/>
        <w:rPr>
          <w:rFonts w:ascii="宋体" w:cs="宋体"/>
          <w:color w:val="000000"/>
          <w:sz w:val="24"/>
          <w:szCs w:val="24"/>
        </w:rPr>
      </w:pPr>
      <w:r w:rsidRPr="00550C47">
        <w:rPr>
          <w:rFonts w:ascii="宋体" w:hAnsi="宋体" w:cs="宋体" w:hint="eastAsia"/>
          <w:color w:val="000000"/>
          <w:sz w:val="24"/>
          <w:szCs w:val="24"/>
        </w:rPr>
        <w:t>◆外国（地区）企业有权签字人备案，提供外国（地区）企业出具的对有权签字人的授权或证明文件。</w:t>
      </w:r>
    </w:p>
    <w:p w:rsidR="004814D4" w:rsidRPr="00550C47" w:rsidRDefault="004814D4" w:rsidP="004814D4">
      <w:pPr>
        <w:tabs>
          <w:tab w:val="left" w:pos="789"/>
        </w:tabs>
        <w:spacing w:line="400" w:lineRule="exact"/>
        <w:ind w:firstLineChars="200" w:firstLine="480"/>
        <w:jc w:val="left"/>
        <w:rPr>
          <w:rFonts w:ascii="宋体" w:cs="宋体"/>
          <w:color w:val="000000"/>
          <w:sz w:val="24"/>
          <w:szCs w:val="24"/>
        </w:rPr>
      </w:pPr>
      <w:r w:rsidRPr="00550C47">
        <w:rPr>
          <w:rFonts w:ascii="宋体" w:hAnsi="宋体" w:cs="宋体" w:hint="eastAsia"/>
          <w:color w:val="000000"/>
          <w:sz w:val="24"/>
          <w:szCs w:val="24"/>
        </w:rPr>
        <w:t>◆外国（地区）企业责任形式、资本（资产）、经营范围备案，提供外国（地区）企业责任形式、资本（资产）、经营范围发生变动的证明文件。</w:t>
      </w:r>
    </w:p>
    <w:p w:rsidR="004814D4" w:rsidRPr="00550C47" w:rsidRDefault="004814D4" w:rsidP="004814D4">
      <w:pPr>
        <w:tabs>
          <w:tab w:val="left" w:pos="789"/>
        </w:tabs>
        <w:spacing w:line="400" w:lineRule="exact"/>
        <w:ind w:firstLineChars="200" w:firstLine="480"/>
        <w:jc w:val="left"/>
        <w:rPr>
          <w:rFonts w:ascii="宋体" w:cs="宋体"/>
          <w:color w:val="000000"/>
          <w:sz w:val="24"/>
          <w:szCs w:val="24"/>
        </w:rPr>
      </w:pPr>
      <w:r w:rsidRPr="00550C47">
        <w:rPr>
          <w:rFonts w:ascii="宋体" w:hAnsi="宋体" w:cs="宋体"/>
          <w:color w:val="000000"/>
          <w:sz w:val="24"/>
          <w:szCs w:val="24"/>
        </w:rPr>
        <w:t>3.</w:t>
      </w:r>
      <w:r w:rsidRPr="00550C47">
        <w:rPr>
          <w:rFonts w:ascii="宋体" w:hAnsi="宋体" w:cs="宋体" w:hint="eastAsia"/>
          <w:color w:val="000000"/>
          <w:sz w:val="24"/>
          <w:szCs w:val="24"/>
        </w:rPr>
        <w:t>批准机关的批准文件。法律、行政法规或者国务院规定须经批准的，应当取得批准。外国（地区）企业应自批准之日起</w:t>
      </w:r>
      <w:r w:rsidRPr="00550C47">
        <w:rPr>
          <w:rFonts w:ascii="宋体" w:hAnsi="宋体" w:cs="宋体"/>
          <w:color w:val="000000"/>
          <w:sz w:val="24"/>
          <w:szCs w:val="24"/>
        </w:rPr>
        <w:t>30</w:t>
      </w:r>
      <w:r w:rsidRPr="00550C47">
        <w:rPr>
          <w:rFonts w:ascii="宋体" w:hAnsi="宋体" w:cs="宋体" w:hint="eastAsia"/>
          <w:color w:val="000000"/>
          <w:sz w:val="24"/>
          <w:szCs w:val="24"/>
        </w:rPr>
        <w:t>日内向登记机关申请变更登记，</w:t>
      </w:r>
      <w:r w:rsidRPr="00550C47">
        <w:rPr>
          <w:rFonts w:ascii="宋体" w:hAnsi="宋体" w:cs="宋体" w:hint="eastAsia"/>
          <w:color w:val="000000"/>
          <w:sz w:val="24"/>
          <w:szCs w:val="24"/>
        </w:rPr>
        <w:lastRenderedPageBreak/>
        <w:t>逾期申请变更登记的，外国（地区）企业应报批准机关确认原批准文件的效力或另行报批。</w:t>
      </w:r>
    </w:p>
    <w:p w:rsidR="004814D4" w:rsidRPr="00550C47" w:rsidRDefault="004814D4" w:rsidP="004814D4">
      <w:pPr>
        <w:tabs>
          <w:tab w:val="left" w:pos="789"/>
        </w:tabs>
        <w:spacing w:line="400" w:lineRule="exact"/>
        <w:ind w:firstLineChars="200" w:firstLine="480"/>
        <w:jc w:val="left"/>
        <w:rPr>
          <w:rFonts w:ascii="宋体" w:cs="宋体"/>
          <w:color w:val="000000"/>
          <w:sz w:val="24"/>
          <w:szCs w:val="24"/>
        </w:rPr>
      </w:pPr>
      <w:r w:rsidRPr="00550C47">
        <w:rPr>
          <w:rFonts w:ascii="宋体" w:hAnsi="宋体" w:cs="宋体"/>
          <w:color w:val="000000"/>
          <w:sz w:val="24"/>
          <w:szCs w:val="24"/>
        </w:rPr>
        <w:t>4.</w:t>
      </w:r>
      <w:r w:rsidRPr="00550C47">
        <w:rPr>
          <w:rFonts w:ascii="宋体" w:hAnsi="宋体" w:cs="宋体" w:hint="eastAsia"/>
          <w:color w:val="000000"/>
          <w:sz w:val="24"/>
          <w:szCs w:val="24"/>
        </w:rPr>
        <w:t>办理变更登记提交登记证，办理备案登记提交登记证复印件</w:t>
      </w:r>
      <w:r w:rsidRPr="00550C47">
        <w:rPr>
          <w:rFonts w:ascii="宋体" w:hAnsi="宋体" w:hint="eastAsia"/>
        </w:rPr>
        <w:t>。</w:t>
      </w:r>
      <w:r w:rsidRPr="00550C47">
        <w:rPr>
          <w:rFonts w:ascii="宋体" w:hAnsi="宋体" w:cs="宋体" w:hint="eastAsia"/>
          <w:color w:val="000000"/>
          <w:sz w:val="24"/>
          <w:szCs w:val="24"/>
        </w:rPr>
        <w:t>办理首席代表变更还须提交代表证。</w:t>
      </w:r>
    </w:p>
    <w:p w:rsidR="004814D4" w:rsidRPr="00550C47" w:rsidRDefault="004814D4" w:rsidP="004814D4">
      <w:pPr>
        <w:spacing w:line="400" w:lineRule="exact"/>
        <w:jc w:val="left"/>
        <w:rPr>
          <w:rFonts w:ascii="宋体" w:cs="宋体"/>
          <w:b/>
          <w:bCs/>
          <w:color w:val="000000"/>
          <w:sz w:val="24"/>
          <w:szCs w:val="24"/>
        </w:rPr>
      </w:pPr>
    </w:p>
    <w:p w:rsidR="004814D4" w:rsidRPr="00550C47" w:rsidRDefault="004814D4" w:rsidP="004814D4">
      <w:pPr>
        <w:spacing w:line="400" w:lineRule="exact"/>
        <w:ind w:firstLineChars="196" w:firstLine="472"/>
        <w:jc w:val="left"/>
        <w:rPr>
          <w:rFonts w:ascii="宋体" w:cs="宋体"/>
          <w:b/>
          <w:bCs/>
          <w:color w:val="000000"/>
          <w:sz w:val="24"/>
          <w:szCs w:val="24"/>
        </w:rPr>
      </w:pPr>
      <w:r w:rsidRPr="00550C47">
        <w:rPr>
          <w:rFonts w:ascii="宋体" w:hAnsi="宋体" w:cs="宋体" w:hint="eastAsia"/>
          <w:b/>
          <w:bCs/>
          <w:color w:val="000000"/>
          <w:sz w:val="24"/>
          <w:szCs w:val="24"/>
        </w:rPr>
        <w:t>注：</w:t>
      </w:r>
    </w:p>
    <w:p w:rsidR="004814D4" w:rsidRPr="00550C47" w:rsidRDefault="004814D4" w:rsidP="004814D4">
      <w:pPr>
        <w:spacing w:line="400" w:lineRule="exact"/>
        <w:ind w:firstLineChars="200" w:firstLine="480"/>
        <w:jc w:val="left"/>
        <w:rPr>
          <w:rFonts w:ascii="宋体" w:cs="宋体"/>
          <w:color w:val="000000"/>
          <w:sz w:val="24"/>
          <w:szCs w:val="24"/>
        </w:rPr>
      </w:pPr>
      <w:r w:rsidRPr="00550C47">
        <w:rPr>
          <w:rFonts w:ascii="宋体" w:hAnsi="宋体" w:cs="宋体"/>
          <w:color w:val="000000"/>
          <w:sz w:val="24"/>
          <w:szCs w:val="24"/>
        </w:rPr>
        <w:t>1.</w:t>
      </w:r>
      <w:r w:rsidRPr="00550C47">
        <w:rPr>
          <w:rFonts w:ascii="宋体" w:hAnsi="宋体" w:cs="宋体" w:hint="eastAsia"/>
          <w:bCs/>
          <w:color w:val="000000"/>
          <w:sz w:val="24"/>
          <w:szCs w:val="24"/>
        </w:rPr>
        <w:t>根据</w:t>
      </w:r>
      <w:r w:rsidRPr="00550C47">
        <w:rPr>
          <w:rFonts w:ascii="宋体" w:hAnsi="宋体" w:cs="宋体" w:hint="eastAsia"/>
          <w:color w:val="000000"/>
          <w:sz w:val="24"/>
          <w:szCs w:val="24"/>
        </w:rPr>
        <w:t>《外国企业常驻代表机构登记管理条例》等规定，外国企业在中国境内设立的从事与该外国企业业务有关的非营利性活动办事机构，申请变更登记（备案）适用本规范。</w:t>
      </w:r>
    </w:p>
    <w:p w:rsidR="004814D4" w:rsidRPr="00550C47" w:rsidRDefault="004814D4" w:rsidP="004814D4">
      <w:pPr>
        <w:spacing w:line="400" w:lineRule="exact"/>
        <w:ind w:firstLineChars="200" w:firstLine="480"/>
        <w:jc w:val="left"/>
        <w:rPr>
          <w:rFonts w:ascii="宋体" w:cs="宋体"/>
          <w:color w:val="000000"/>
          <w:sz w:val="24"/>
          <w:szCs w:val="24"/>
        </w:rPr>
      </w:pPr>
      <w:r w:rsidRPr="00550C47">
        <w:rPr>
          <w:rFonts w:ascii="宋体" w:hAnsi="宋体" w:cs="宋体"/>
          <w:color w:val="000000"/>
          <w:sz w:val="24"/>
          <w:szCs w:val="24"/>
        </w:rPr>
        <w:t>2.</w:t>
      </w:r>
      <w:r w:rsidRPr="00550C47">
        <w:rPr>
          <w:rFonts w:ascii="宋体" w:hAnsi="宋体" w:cs="宋体" w:hint="eastAsia"/>
          <w:color w:val="000000"/>
          <w:sz w:val="24"/>
          <w:szCs w:val="24"/>
        </w:rPr>
        <w:t>第</w:t>
      </w:r>
      <w:r w:rsidRPr="00550C47">
        <w:rPr>
          <w:rFonts w:ascii="宋体" w:hAnsi="宋体" w:cs="宋体"/>
          <w:color w:val="000000"/>
          <w:sz w:val="24"/>
          <w:szCs w:val="24"/>
        </w:rPr>
        <w:t>2</w:t>
      </w:r>
      <w:r w:rsidRPr="00550C47">
        <w:rPr>
          <w:rFonts w:ascii="宋体" w:hAnsi="宋体" w:cs="宋体" w:hint="eastAsia"/>
          <w:color w:val="000000"/>
          <w:sz w:val="24"/>
          <w:szCs w:val="24"/>
        </w:rPr>
        <w:t>项涉及外国（地区）企业的变更证明文件应经外国企业所属国家或地区公证机关及其有权机构认证，并经中华人民共和国驻该国（或代管该地区）使领馆认证。如其本国与我国没有外交关系，则应当经与我国有外交关系的第三国驻该国使（领）馆认证，再由我国驻该第三国使（领）馆认证。某些国家的海外属地出具的文书，应先在该属地办妥公证，再经该国外交机构认证，最后由我国驻该国使（领）馆认证。港澳台地区企业代表机构有关文件的公证认证按现行规定办理。</w:t>
      </w:r>
    </w:p>
    <w:p w:rsidR="004814D4" w:rsidRPr="00550C47" w:rsidRDefault="004814D4" w:rsidP="004814D4">
      <w:pPr>
        <w:spacing w:line="400" w:lineRule="exact"/>
        <w:ind w:firstLineChars="200" w:firstLine="480"/>
        <w:jc w:val="left"/>
        <w:rPr>
          <w:rFonts w:ascii="宋体" w:cs="宋体"/>
          <w:color w:val="000000"/>
          <w:sz w:val="24"/>
          <w:szCs w:val="24"/>
        </w:rPr>
      </w:pPr>
      <w:r w:rsidRPr="00550C47">
        <w:rPr>
          <w:rFonts w:ascii="宋体" w:hAnsi="宋体" w:cs="宋体"/>
          <w:color w:val="000000"/>
          <w:sz w:val="24"/>
          <w:szCs w:val="24"/>
        </w:rPr>
        <w:t>3.</w:t>
      </w:r>
      <w:r w:rsidRPr="00550C47">
        <w:rPr>
          <w:rFonts w:ascii="宋体" w:hAnsi="宋体" w:cs="宋体" w:hint="eastAsia"/>
          <w:color w:val="000000"/>
          <w:sz w:val="24"/>
          <w:szCs w:val="24"/>
        </w:rPr>
        <w:t>代表机构变更，外国（地区）企业应当在登记机关指定的媒体上向社会公告。</w:t>
      </w:r>
    </w:p>
    <w:p w:rsidR="004814D4" w:rsidRPr="00550C47" w:rsidRDefault="004814D4" w:rsidP="004814D4">
      <w:pPr>
        <w:spacing w:line="400" w:lineRule="exact"/>
        <w:jc w:val="left"/>
        <w:rPr>
          <w:rFonts w:ascii="宋体" w:cs="宋体"/>
          <w:color w:val="000000"/>
          <w:sz w:val="24"/>
          <w:szCs w:val="24"/>
        </w:rPr>
      </w:pPr>
    </w:p>
    <w:p w:rsidR="004814D4" w:rsidRPr="00550C47" w:rsidRDefault="004814D4" w:rsidP="004814D4">
      <w:pPr>
        <w:pStyle w:val="4"/>
      </w:pPr>
      <w:bookmarkStart w:id="298" w:name="_Toc1572884"/>
      <w:bookmarkStart w:id="299" w:name="_Toc2003788"/>
      <w:bookmarkStart w:id="300" w:name="_Toc2259210"/>
      <w:r w:rsidRPr="00550C47">
        <w:rPr>
          <w:rFonts w:hint="eastAsia"/>
        </w:rPr>
        <w:t>【</w:t>
      </w:r>
      <w:r w:rsidRPr="00550C47">
        <w:t>5</w:t>
      </w:r>
      <w:r>
        <w:t>6</w:t>
      </w:r>
      <w:r w:rsidRPr="00550C47">
        <w:rPr>
          <w:rFonts w:hint="eastAsia"/>
        </w:rPr>
        <w:t>】外国（地区）企业常驻代表机构注销登记提交材料规范</w:t>
      </w:r>
      <w:bookmarkEnd w:id="298"/>
      <w:bookmarkEnd w:id="299"/>
      <w:bookmarkEnd w:id="300"/>
    </w:p>
    <w:p w:rsidR="004814D4" w:rsidRDefault="004814D4" w:rsidP="004814D4">
      <w:pPr>
        <w:tabs>
          <w:tab w:val="left" w:pos="804"/>
        </w:tabs>
        <w:spacing w:line="400" w:lineRule="exact"/>
        <w:ind w:firstLineChars="200" w:firstLine="480"/>
        <w:jc w:val="left"/>
        <w:rPr>
          <w:rFonts w:ascii="宋体" w:cs="宋体"/>
          <w:color w:val="000000"/>
          <w:sz w:val="24"/>
          <w:szCs w:val="24"/>
        </w:rPr>
      </w:pPr>
      <w:r w:rsidRPr="00550C47">
        <w:rPr>
          <w:rFonts w:ascii="宋体" w:hAnsi="宋体" w:cs="宋体"/>
          <w:color w:val="000000"/>
          <w:sz w:val="24"/>
          <w:szCs w:val="24"/>
        </w:rPr>
        <w:t>1.</w:t>
      </w:r>
      <w:r w:rsidRPr="00550C47">
        <w:rPr>
          <w:rFonts w:ascii="宋体" w:hAnsi="宋体" w:cs="宋体" w:hint="eastAsia"/>
          <w:color w:val="000000"/>
          <w:sz w:val="24"/>
          <w:szCs w:val="24"/>
        </w:rPr>
        <w:t>《外国（地区）企业常驻代表机构登记</w:t>
      </w:r>
      <w:r w:rsidRPr="00550C47">
        <w:rPr>
          <w:rFonts w:ascii="宋体" w:hAnsi="宋体" w:cs="宋体"/>
          <w:color w:val="000000"/>
          <w:sz w:val="24"/>
          <w:szCs w:val="24"/>
        </w:rPr>
        <w:t>(</w:t>
      </w:r>
      <w:r w:rsidRPr="00550C47">
        <w:rPr>
          <w:rFonts w:ascii="宋体" w:hAnsi="宋体" w:cs="宋体" w:hint="eastAsia"/>
          <w:color w:val="000000"/>
          <w:sz w:val="24"/>
          <w:szCs w:val="24"/>
        </w:rPr>
        <w:t>备案</w:t>
      </w:r>
      <w:r w:rsidRPr="00550C47">
        <w:rPr>
          <w:rFonts w:ascii="宋体" w:hAnsi="宋体" w:cs="宋体"/>
          <w:color w:val="000000"/>
          <w:sz w:val="24"/>
          <w:szCs w:val="24"/>
        </w:rPr>
        <w:t>)</w:t>
      </w:r>
      <w:r w:rsidRPr="00550C47">
        <w:rPr>
          <w:rFonts w:ascii="宋体" w:hAnsi="宋体" w:cs="宋体" w:hint="eastAsia"/>
          <w:color w:val="000000"/>
          <w:sz w:val="24"/>
          <w:szCs w:val="24"/>
        </w:rPr>
        <w:t>申请书》。</w:t>
      </w:r>
    </w:p>
    <w:p w:rsidR="004814D4" w:rsidRPr="00E65938" w:rsidRDefault="004814D4" w:rsidP="004814D4">
      <w:pPr>
        <w:tabs>
          <w:tab w:val="left" w:pos="804"/>
        </w:tabs>
        <w:spacing w:line="400" w:lineRule="exact"/>
        <w:ind w:firstLineChars="200" w:firstLine="480"/>
        <w:jc w:val="left"/>
        <w:rPr>
          <w:rFonts w:ascii="宋体" w:cs="宋体"/>
          <w:color w:val="000000"/>
          <w:sz w:val="24"/>
          <w:szCs w:val="24"/>
        </w:rPr>
      </w:pPr>
      <w:r>
        <w:rPr>
          <w:rFonts w:ascii="宋体" w:hAnsi="宋体" w:cs="宋体"/>
          <w:color w:val="000000"/>
          <w:sz w:val="24"/>
          <w:szCs w:val="24"/>
        </w:rPr>
        <w:t>2.</w:t>
      </w:r>
      <w:r>
        <w:rPr>
          <w:rFonts w:ascii="宋体" w:hAnsi="宋体" w:cs="宋体" w:hint="eastAsia"/>
          <w:color w:val="000000"/>
          <w:sz w:val="24"/>
          <w:szCs w:val="24"/>
        </w:rPr>
        <w:t>代表机构税务登记注销证明。</w:t>
      </w:r>
    </w:p>
    <w:p w:rsidR="004C607E" w:rsidRDefault="004814D4" w:rsidP="004814D4">
      <w:pPr>
        <w:tabs>
          <w:tab w:val="left" w:pos="804"/>
        </w:tabs>
        <w:spacing w:line="400" w:lineRule="exact"/>
        <w:ind w:firstLineChars="200" w:firstLine="480"/>
        <w:jc w:val="left"/>
        <w:rPr>
          <w:rFonts w:ascii="宋体" w:hAnsi="宋体" w:cs="宋体" w:hint="eastAsia"/>
          <w:sz w:val="24"/>
          <w:szCs w:val="24"/>
        </w:rPr>
      </w:pPr>
      <w:r w:rsidRPr="00FA2879">
        <w:rPr>
          <w:rFonts w:ascii="宋体" w:hAnsi="宋体" w:cs="宋体"/>
          <w:sz w:val="24"/>
          <w:szCs w:val="24"/>
        </w:rPr>
        <w:t>3</w:t>
      </w:r>
      <w:r w:rsidRPr="00FA2879">
        <w:rPr>
          <w:rFonts w:ascii="宋体" w:cs="宋体"/>
          <w:sz w:val="24"/>
          <w:szCs w:val="24"/>
        </w:rPr>
        <w:t>.</w:t>
      </w:r>
      <w:r w:rsidRPr="00FA2879">
        <w:rPr>
          <w:rFonts w:ascii="宋体" w:hAnsi="宋体" w:cs="宋体" w:hint="eastAsia"/>
          <w:sz w:val="24"/>
          <w:szCs w:val="24"/>
        </w:rPr>
        <w:t>海关出具的证明。</w:t>
      </w:r>
    </w:p>
    <w:p w:rsidR="004814D4" w:rsidRPr="00FA2879" w:rsidRDefault="004814D4" w:rsidP="004814D4">
      <w:pPr>
        <w:tabs>
          <w:tab w:val="left" w:pos="804"/>
        </w:tabs>
        <w:spacing w:line="400" w:lineRule="exact"/>
        <w:ind w:firstLineChars="200" w:firstLine="480"/>
        <w:jc w:val="left"/>
        <w:rPr>
          <w:rFonts w:ascii="宋体" w:cs="宋体"/>
          <w:sz w:val="24"/>
          <w:szCs w:val="24"/>
        </w:rPr>
      </w:pPr>
      <w:r w:rsidRPr="00FA2879">
        <w:rPr>
          <w:rFonts w:ascii="宋体" w:hAnsi="宋体" w:cs="宋体" w:hint="eastAsia"/>
          <w:sz w:val="24"/>
          <w:szCs w:val="24"/>
        </w:rPr>
        <w:t>指海关出具的相关事宜已清理完结或者该代表机构未办理相关手续的证明。</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Pr>
          <w:rFonts w:ascii="宋体" w:hAnsi="宋体" w:cs="宋体"/>
          <w:color w:val="000000"/>
          <w:sz w:val="24"/>
          <w:szCs w:val="24"/>
        </w:rPr>
        <w:t>4</w:t>
      </w:r>
      <w:r w:rsidRPr="00550C47">
        <w:rPr>
          <w:rFonts w:ascii="宋体" w:cs="宋体"/>
          <w:color w:val="000000"/>
          <w:sz w:val="24"/>
          <w:szCs w:val="24"/>
        </w:rPr>
        <w:t>.</w:t>
      </w:r>
      <w:r w:rsidRPr="00550C47">
        <w:rPr>
          <w:rFonts w:ascii="宋体" w:hAnsi="宋体" w:cs="宋体" w:hint="eastAsia"/>
          <w:color w:val="000000"/>
          <w:sz w:val="24"/>
          <w:szCs w:val="24"/>
        </w:rPr>
        <w:t>原批准机关同意注销的文件。</w:t>
      </w:r>
    </w:p>
    <w:p w:rsidR="004814D4" w:rsidRPr="00550C47" w:rsidRDefault="004814D4" w:rsidP="004814D4">
      <w:pPr>
        <w:tabs>
          <w:tab w:val="left" w:pos="804"/>
        </w:tabs>
        <w:spacing w:line="400" w:lineRule="exact"/>
        <w:ind w:firstLineChars="200" w:firstLine="480"/>
        <w:jc w:val="left"/>
        <w:rPr>
          <w:rFonts w:ascii="宋体" w:cs="宋体"/>
          <w:color w:val="000000"/>
          <w:sz w:val="24"/>
          <w:szCs w:val="24"/>
        </w:rPr>
      </w:pPr>
      <w:r>
        <w:rPr>
          <w:rFonts w:ascii="宋体" w:hAnsi="宋体" w:cs="宋体"/>
          <w:color w:val="000000"/>
          <w:sz w:val="24"/>
          <w:szCs w:val="24"/>
        </w:rPr>
        <w:t>5</w:t>
      </w:r>
      <w:r w:rsidRPr="00550C47">
        <w:rPr>
          <w:rFonts w:ascii="宋体" w:cs="宋体"/>
          <w:color w:val="000000"/>
          <w:sz w:val="24"/>
          <w:szCs w:val="24"/>
        </w:rPr>
        <w:t>.</w:t>
      </w:r>
      <w:r w:rsidRPr="00550C47">
        <w:rPr>
          <w:rFonts w:ascii="宋体" w:hAnsi="宋体" w:cs="宋体" w:hint="eastAsia"/>
          <w:color w:val="000000"/>
          <w:sz w:val="24"/>
          <w:szCs w:val="24"/>
        </w:rPr>
        <w:t>登记证、代表证。</w:t>
      </w:r>
    </w:p>
    <w:p w:rsidR="004814D4" w:rsidRPr="00550C47" w:rsidRDefault="004814D4" w:rsidP="004814D4">
      <w:pPr>
        <w:spacing w:line="400" w:lineRule="exact"/>
        <w:jc w:val="left"/>
        <w:rPr>
          <w:rFonts w:ascii="宋体" w:cs="宋体"/>
          <w:b/>
          <w:bCs/>
          <w:color w:val="000000"/>
          <w:sz w:val="24"/>
          <w:szCs w:val="24"/>
        </w:rPr>
      </w:pPr>
    </w:p>
    <w:p w:rsidR="004814D4" w:rsidRPr="00550C47" w:rsidRDefault="004814D4" w:rsidP="004814D4">
      <w:pPr>
        <w:spacing w:line="400" w:lineRule="exact"/>
        <w:ind w:firstLineChars="196" w:firstLine="472"/>
        <w:jc w:val="left"/>
        <w:rPr>
          <w:rFonts w:ascii="宋体" w:cs="宋体"/>
          <w:color w:val="000000"/>
          <w:sz w:val="24"/>
          <w:szCs w:val="24"/>
        </w:rPr>
      </w:pPr>
      <w:r w:rsidRPr="00550C47">
        <w:rPr>
          <w:rFonts w:ascii="宋体" w:hAnsi="宋体" w:cs="宋体" w:hint="eastAsia"/>
          <w:b/>
          <w:bCs/>
          <w:color w:val="000000"/>
          <w:sz w:val="24"/>
          <w:szCs w:val="24"/>
        </w:rPr>
        <w:t>注：</w:t>
      </w:r>
    </w:p>
    <w:p w:rsidR="004814D4" w:rsidRPr="00550C47" w:rsidRDefault="004814D4" w:rsidP="004814D4">
      <w:pPr>
        <w:spacing w:line="400" w:lineRule="exact"/>
        <w:ind w:firstLineChars="200" w:firstLine="480"/>
        <w:jc w:val="left"/>
        <w:rPr>
          <w:rFonts w:ascii="宋体" w:cs="宋体"/>
          <w:sz w:val="24"/>
          <w:szCs w:val="24"/>
        </w:rPr>
      </w:pPr>
      <w:r w:rsidRPr="00550C47">
        <w:rPr>
          <w:rFonts w:ascii="宋体" w:hAnsi="宋体" w:cs="宋体"/>
          <w:bCs/>
          <w:color w:val="000000"/>
          <w:sz w:val="24"/>
          <w:szCs w:val="24"/>
        </w:rPr>
        <w:t>1.</w:t>
      </w:r>
      <w:r w:rsidRPr="00550C47">
        <w:rPr>
          <w:rFonts w:ascii="宋体" w:hAnsi="宋体" w:cs="宋体" w:hint="eastAsia"/>
          <w:bCs/>
          <w:color w:val="000000"/>
          <w:sz w:val="24"/>
          <w:szCs w:val="24"/>
        </w:rPr>
        <w:t>根据</w:t>
      </w:r>
      <w:r w:rsidRPr="00550C47">
        <w:rPr>
          <w:rFonts w:ascii="宋体" w:hAnsi="宋体" w:cs="宋体" w:hint="eastAsia"/>
          <w:color w:val="000000"/>
          <w:sz w:val="24"/>
          <w:szCs w:val="24"/>
        </w:rPr>
        <w:t>《外国企业常驻代表机构登记管理条例》等规定，外国企业在中国境内设立的从事与该外国企业业务有关的非营利性活动办事机构，申请注销登记适用本规范。</w:t>
      </w:r>
    </w:p>
    <w:p w:rsidR="004814D4" w:rsidRDefault="004814D4" w:rsidP="004814D4">
      <w:pPr>
        <w:rPr>
          <w:rFonts w:ascii="宋体"/>
        </w:rPr>
      </w:pPr>
    </w:p>
    <w:p w:rsidR="004814D4" w:rsidRDefault="004814D4" w:rsidP="004814D4">
      <w:pPr>
        <w:rPr>
          <w:rFonts w:ascii="宋体"/>
        </w:rPr>
      </w:pPr>
    </w:p>
    <w:p w:rsidR="004814D4" w:rsidRPr="00550C47" w:rsidRDefault="004814D4" w:rsidP="004814D4">
      <w:pPr>
        <w:pStyle w:val="1"/>
      </w:pPr>
    </w:p>
    <w:p w:rsidR="004814D4" w:rsidRDefault="004814D4" w:rsidP="004814D4">
      <w:pPr>
        <w:pStyle w:val="1"/>
        <w:rPr>
          <w:rFonts w:hAnsi="宋体"/>
        </w:rPr>
      </w:pPr>
      <w:bookmarkStart w:id="301" w:name="_Toc1572885"/>
      <w:bookmarkStart w:id="302" w:name="_Toc2003789"/>
      <w:bookmarkStart w:id="303" w:name="_Toc2259211"/>
      <w:r w:rsidRPr="006E4F8A">
        <w:rPr>
          <w:rFonts w:hAnsi="宋体" w:hint="eastAsia"/>
        </w:rPr>
        <w:t>第</w:t>
      </w:r>
      <w:r>
        <w:rPr>
          <w:rFonts w:hAnsi="宋体" w:hint="eastAsia"/>
        </w:rPr>
        <w:t>四</w:t>
      </w:r>
      <w:r w:rsidRPr="006E4F8A">
        <w:rPr>
          <w:rFonts w:hAnsi="宋体" w:hint="eastAsia"/>
        </w:rPr>
        <w:t>部分</w:t>
      </w:r>
      <w:r w:rsidRPr="006E4F8A">
        <w:rPr>
          <w:rFonts w:hAnsi="宋体"/>
        </w:rPr>
        <w:t xml:space="preserve"> </w:t>
      </w:r>
      <w:r w:rsidRPr="006E4F8A">
        <w:rPr>
          <w:rFonts w:hAnsi="宋体" w:hint="eastAsia"/>
        </w:rPr>
        <w:t>农民专业合作社登记提交材料规范</w:t>
      </w:r>
      <w:bookmarkEnd w:id="301"/>
      <w:bookmarkEnd w:id="302"/>
      <w:bookmarkEnd w:id="303"/>
    </w:p>
    <w:p w:rsidR="004814D4" w:rsidRPr="006E4F8A" w:rsidRDefault="004814D4" w:rsidP="004814D4">
      <w:pPr>
        <w:spacing w:line="400" w:lineRule="exact"/>
        <w:jc w:val="center"/>
        <w:rPr>
          <w:rFonts w:ascii="黑体" w:eastAsia="黑体" w:hAnsi="宋体"/>
          <w:b/>
          <w:bCs/>
          <w:sz w:val="36"/>
          <w:szCs w:val="36"/>
        </w:rPr>
      </w:pPr>
    </w:p>
    <w:p w:rsidR="004814D4" w:rsidRPr="009740D6" w:rsidRDefault="004814D4" w:rsidP="004814D4">
      <w:pPr>
        <w:pStyle w:val="4"/>
      </w:pPr>
      <w:bookmarkStart w:id="304" w:name="_Toc431219443"/>
      <w:r>
        <w:t xml:space="preserve">  </w:t>
      </w:r>
      <w:bookmarkStart w:id="305" w:name="_Toc1571256"/>
      <w:bookmarkStart w:id="306" w:name="_Toc1571317"/>
      <w:bookmarkStart w:id="307" w:name="_Toc1572886"/>
      <w:bookmarkStart w:id="308" w:name="_Toc2003790"/>
      <w:bookmarkStart w:id="309" w:name="_Toc2259212"/>
      <w:r w:rsidRPr="009740D6">
        <w:rPr>
          <w:rFonts w:hint="eastAsia"/>
        </w:rPr>
        <w:t>【</w:t>
      </w:r>
      <w:r w:rsidRPr="009740D6">
        <w:t>5</w:t>
      </w:r>
      <w:r>
        <w:t>7</w:t>
      </w:r>
      <w:r w:rsidRPr="009740D6">
        <w:rPr>
          <w:rFonts w:hint="eastAsia"/>
        </w:rPr>
        <w:t>】农民专业合作社设立登记申请提交材料规范</w:t>
      </w:r>
      <w:bookmarkEnd w:id="304"/>
      <w:bookmarkEnd w:id="305"/>
      <w:bookmarkEnd w:id="306"/>
      <w:bookmarkEnd w:id="307"/>
      <w:bookmarkEnd w:id="308"/>
      <w:bookmarkEnd w:id="309"/>
    </w:p>
    <w:p w:rsidR="004814D4" w:rsidRDefault="004814D4" w:rsidP="004814D4">
      <w:pPr>
        <w:spacing w:line="440" w:lineRule="exact"/>
        <w:ind w:left="283" w:hangingChars="118" w:hanging="283"/>
        <w:rPr>
          <w:rFonts w:ascii="宋体" w:cs="宋体"/>
          <w:bCs/>
          <w:sz w:val="24"/>
        </w:rPr>
      </w:pPr>
      <w:r>
        <w:rPr>
          <w:rFonts w:ascii="宋体" w:hAnsi="宋体" w:cs="宋体"/>
          <w:bCs/>
          <w:sz w:val="24"/>
        </w:rPr>
        <w:t xml:space="preserve">    1.</w:t>
      </w:r>
      <w:r>
        <w:rPr>
          <w:rFonts w:ascii="宋体" w:hAnsi="宋体" w:cs="宋体" w:hint="eastAsia"/>
          <w:bCs/>
          <w:sz w:val="24"/>
        </w:rPr>
        <w:t>《</w:t>
      </w:r>
      <w:r>
        <w:rPr>
          <w:rFonts w:ascii="宋体" w:hAnsi="宋体" w:hint="eastAsia"/>
          <w:bCs/>
          <w:sz w:val="24"/>
          <w:szCs w:val="36"/>
        </w:rPr>
        <w:t>农民专业合作社登记（备案）申请书》</w:t>
      </w:r>
      <w:r>
        <w:rPr>
          <w:rFonts w:ascii="宋体" w:hAnsi="宋体" w:cs="宋体" w:hint="eastAsia"/>
          <w:bCs/>
          <w:sz w:val="24"/>
        </w:rPr>
        <w:t>。</w:t>
      </w:r>
    </w:p>
    <w:p w:rsidR="004814D4" w:rsidRDefault="004814D4" w:rsidP="004814D4">
      <w:pPr>
        <w:spacing w:line="440" w:lineRule="exact"/>
        <w:ind w:left="283" w:hangingChars="118" w:hanging="283"/>
        <w:rPr>
          <w:rFonts w:ascii="宋体" w:cs="宋体"/>
          <w:bCs/>
          <w:sz w:val="24"/>
        </w:rPr>
      </w:pPr>
      <w:r>
        <w:rPr>
          <w:rFonts w:ascii="宋体" w:hAnsi="宋体" w:cs="宋体"/>
          <w:bCs/>
          <w:sz w:val="24"/>
        </w:rPr>
        <w:t xml:space="preserve">    2.</w:t>
      </w:r>
      <w:r>
        <w:rPr>
          <w:rFonts w:ascii="宋体" w:hAnsi="宋体" w:cs="宋体" w:hint="eastAsia"/>
          <w:bCs/>
          <w:sz w:val="24"/>
        </w:rPr>
        <w:t>全体设立人签名、盖章的设立大会纪要。</w:t>
      </w:r>
    </w:p>
    <w:p w:rsidR="004814D4" w:rsidRDefault="004814D4" w:rsidP="004814D4">
      <w:pPr>
        <w:spacing w:line="440" w:lineRule="exact"/>
        <w:ind w:left="283" w:hangingChars="118" w:hanging="283"/>
        <w:rPr>
          <w:rFonts w:ascii="宋体" w:cs="宋体"/>
          <w:bCs/>
          <w:sz w:val="24"/>
        </w:rPr>
      </w:pPr>
      <w:r>
        <w:rPr>
          <w:rFonts w:ascii="宋体" w:hAnsi="宋体" w:cs="宋体"/>
          <w:bCs/>
          <w:sz w:val="24"/>
        </w:rPr>
        <w:t xml:space="preserve">    3.</w:t>
      </w:r>
      <w:r>
        <w:rPr>
          <w:rFonts w:ascii="宋体" w:hAnsi="宋体" w:cs="宋体" w:hint="eastAsia"/>
          <w:bCs/>
          <w:sz w:val="24"/>
        </w:rPr>
        <w:t>全体设立人签名、盖章的章程。</w:t>
      </w:r>
    </w:p>
    <w:p w:rsidR="004814D4" w:rsidRDefault="004814D4" w:rsidP="004814D4">
      <w:pPr>
        <w:spacing w:line="440" w:lineRule="exact"/>
        <w:ind w:left="283" w:hangingChars="118" w:hanging="283"/>
        <w:rPr>
          <w:rFonts w:ascii="宋体" w:cs="宋体"/>
          <w:bCs/>
          <w:sz w:val="24"/>
        </w:rPr>
      </w:pPr>
      <w:r>
        <w:rPr>
          <w:rFonts w:ascii="宋体" w:hAnsi="宋体" w:cs="宋体"/>
          <w:bCs/>
          <w:sz w:val="24"/>
        </w:rPr>
        <w:t xml:space="preserve">    4.</w:t>
      </w:r>
      <w:r>
        <w:rPr>
          <w:rFonts w:ascii="宋体" w:hAnsi="宋体" w:cs="宋体" w:hint="eastAsia"/>
          <w:bCs/>
          <w:sz w:val="24"/>
        </w:rPr>
        <w:t>法定代表人、理事的任职文件和身份证明。</w:t>
      </w:r>
    </w:p>
    <w:p w:rsidR="004814D4" w:rsidRDefault="004814D4" w:rsidP="004814D4">
      <w:pPr>
        <w:spacing w:line="440" w:lineRule="exact"/>
        <w:ind w:left="283" w:hangingChars="118" w:hanging="283"/>
        <w:rPr>
          <w:rFonts w:ascii="宋体" w:cs="宋体"/>
          <w:bCs/>
          <w:sz w:val="24"/>
        </w:rPr>
      </w:pPr>
      <w:r>
        <w:rPr>
          <w:rFonts w:ascii="宋体" w:hAnsi="宋体" w:cs="宋体"/>
          <w:bCs/>
          <w:sz w:val="24"/>
        </w:rPr>
        <w:t xml:space="preserve">    5.</w:t>
      </w:r>
      <w:r>
        <w:rPr>
          <w:rFonts w:ascii="宋体" w:hAnsi="宋体" w:cs="宋体" w:hint="eastAsia"/>
          <w:bCs/>
          <w:sz w:val="24"/>
        </w:rPr>
        <w:t>全体出资成员签名、盖章的出资清单。</w:t>
      </w:r>
    </w:p>
    <w:p w:rsidR="004814D4" w:rsidRDefault="004814D4" w:rsidP="004814D4">
      <w:pPr>
        <w:spacing w:line="440" w:lineRule="exact"/>
        <w:ind w:left="283" w:hangingChars="118" w:hanging="283"/>
        <w:rPr>
          <w:rFonts w:ascii="宋体" w:cs="宋体"/>
          <w:bCs/>
          <w:sz w:val="24"/>
        </w:rPr>
      </w:pPr>
      <w:r>
        <w:rPr>
          <w:rFonts w:ascii="宋体" w:hAnsi="宋体" w:cs="宋体"/>
          <w:bCs/>
          <w:sz w:val="24"/>
        </w:rPr>
        <w:t xml:space="preserve">    6.</w:t>
      </w:r>
      <w:r>
        <w:rPr>
          <w:rFonts w:ascii="宋体" w:hAnsi="宋体" w:cs="宋体" w:hint="eastAsia"/>
          <w:bCs/>
          <w:sz w:val="24"/>
        </w:rPr>
        <w:t>法定代表人签署的成员名册和成员身份证明复印件。</w:t>
      </w:r>
    </w:p>
    <w:p w:rsidR="004814D4" w:rsidRDefault="004814D4" w:rsidP="004814D4">
      <w:pPr>
        <w:spacing w:line="440" w:lineRule="exact"/>
        <w:rPr>
          <w:rFonts w:ascii="宋体" w:cs="宋体"/>
          <w:bCs/>
          <w:sz w:val="24"/>
        </w:rPr>
      </w:pPr>
      <w:r>
        <w:rPr>
          <w:rFonts w:ascii="宋体" w:hAnsi="宋体" w:cs="宋体"/>
          <w:bCs/>
          <w:sz w:val="24"/>
        </w:rPr>
        <w:t xml:space="preserve">    7.</w:t>
      </w:r>
      <w:r>
        <w:rPr>
          <w:rFonts w:ascii="宋体" w:hAnsi="宋体" w:cs="宋体" w:hint="eastAsia"/>
          <w:bCs/>
          <w:sz w:val="24"/>
        </w:rPr>
        <w:t>住所使用证明。</w:t>
      </w:r>
    </w:p>
    <w:p w:rsidR="004814D4" w:rsidRDefault="004814D4" w:rsidP="004814D4">
      <w:pPr>
        <w:spacing w:line="440" w:lineRule="exact"/>
        <w:ind w:left="283" w:hangingChars="118" w:hanging="283"/>
        <w:rPr>
          <w:rFonts w:ascii="宋体" w:cs="宋体"/>
          <w:bCs/>
          <w:sz w:val="24"/>
        </w:rPr>
      </w:pPr>
      <w:r>
        <w:rPr>
          <w:rFonts w:ascii="宋体" w:hAnsi="宋体" w:cs="宋体"/>
          <w:bCs/>
          <w:sz w:val="24"/>
        </w:rPr>
        <w:t xml:space="preserve">    8.</w:t>
      </w:r>
      <w:r>
        <w:rPr>
          <w:rFonts w:ascii="宋体" w:hAnsi="宋体" w:cs="宋体" w:hint="eastAsia"/>
          <w:bCs/>
          <w:sz w:val="24"/>
        </w:rPr>
        <w:t>指定代表或者委托代理人的证明。</w:t>
      </w:r>
    </w:p>
    <w:p w:rsidR="004814D4" w:rsidRDefault="004814D4" w:rsidP="004814D4">
      <w:pPr>
        <w:spacing w:line="440" w:lineRule="exact"/>
        <w:ind w:left="283" w:hangingChars="118" w:hanging="283"/>
        <w:rPr>
          <w:rFonts w:ascii="宋体" w:cs="宋体"/>
          <w:bCs/>
          <w:sz w:val="24"/>
        </w:rPr>
      </w:pPr>
      <w:r>
        <w:rPr>
          <w:rFonts w:ascii="宋体" w:hAnsi="宋体" w:cs="宋体"/>
          <w:bCs/>
          <w:sz w:val="24"/>
        </w:rPr>
        <w:t xml:space="preserve">    9.</w:t>
      </w:r>
      <w:r>
        <w:rPr>
          <w:rFonts w:ascii="宋体" w:hAnsi="宋体" w:cs="宋体" w:hint="eastAsia"/>
          <w:bCs/>
          <w:sz w:val="24"/>
        </w:rPr>
        <w:t>名称预先核准通知书（经名称预先核准的须提交）。</w:t>
      </w:r>
    </w:p>
    <w:p w:rsidR="004814D4" w:rsidRDefault="004814D4" w:rsidP="004814D4">
      <w:pPr>
        <w:spacing w:line="440" w:lineRule="exact"/>
        <w:rPr>
          <w:rFonts w:ascii="宋体" w:cs="宋体"/>
          <w:bCs/>
          <w:sz w:val="24"/>
        </w:rPr>
      </w:pPr>
      <w:r>
        <w:rPr>
          <w:rFonts w:ascii="宋体" w:hAnsi="宋体" w:cs="宋体"/>
          <w:bCs/>
          <w:sz w:val="24"/>
        </w:rPr>
        <w:t xml:space="preserve">    10.</w:t>
      </w:r>
      <w:r>
        <w:rPr>
          <w:rFonts w:ascii="宋体" w:hAnsi="宋体" w:cs="宋体" w:hint="eastAsia"/>
          <w:bCs/>
          <w:sz w:val="24"/>
        </w:rPr>
        <w:t>农民专业合作社申请登记的业务范围中有法律、行政法规或者国务院决定规定必须在登记前报经批准的项目，应当提交有关的许可证书或者批准文件复印件。</w:t>
      </w:r>
    </w:p>
    <w:p w:rsidR="004814D4" w:rsidRPr="001D335B" w:rsidRDefault="004814D4" w:rsidP="004814D4">
      <w:pPr>
        <w:pStyle w:val="New"/>
        <w:widowControl/>
        <w:adjustRightInd w:val="0"/>
        <w:snapToGrid w:val="0"/>
        <w:spacing w:line="440" w:lineRule="exact"/>
        <w:jc w:val="left"/>
        <w:rPr>
          <w:rFonts w:ascii="宋体" w:hAnsi="Courier New"/>
          <w:color w:val="000000"/>
          <w:sz w:val="24"/>
          <w:szCs w:val="24"/>
        </w:rPr>
      </w:pPr>
      <w:r>
        <w:rPr>
          <w:rFonts w:ascii="宋体" w:hAnsi="Courier New"/>
          <w:color w:val="000000"/>
          <w:sz w:val="24"/>
          <w:szCs w:val="24"/>
        </w:rPr>
        <w:t xml:space="preserve">    </w:t>
      </w:r>
      <w:r>
        <w:rPr>
          <w:rFonts w:ascii="宋体" w:hAnsi="Courier New" w:hint="eastAsia"/>
          <w:color w:val="000000"/>
          <w:sz w:val="24"/>
          <w:szCs w:val="24"/>
        </w:rPr>
        <w:t>申请人通过名称自主申报系统取得名称的，应同时提交自主申报名称信用承诺书。</w:t>
      </w:r>
    </w:p>
    <w:p w:rsidR="004814D4" w:rsidRPr="00FA2879" w:rsidRDefault="004814D4" w:rsidP="004814D4">
      <w:pPr>
        <w:spacing w:line="440" w:lineRule="exact"/>
        <w:ind w:left="283" w:hangingChars="118" w:hanging="283"/>
        <w:rPr>
          <w:rFonts w:ascii="宋体" w:cs="宋体"/>
          <w:bCs/>
          <w:sz w:val="24"/>
        </w:rPr>
      </w:pPr>
    </w:p>
    <w:p w:rsidR="004814D4" w:rsidRDefault="004814D4" w:rsidP="004814D4">
      <w:pPr>
        <w:spacing w:line="440" w:lineRule="exact"/>
        <w:rPr>
          <w:rFonts w:ascii="宋体"/>
          <w:b/>
          <w:sz w:val="24"/>
        </w:rPr>
      </w:pPr>
      <w:r>
        <w:rPr>
          <w:rFonts w:ascii="宋体" w:hAnsi="宋体"/>
          <w:b/>
          <w:sz w:val="24"/>
        </w:rPr>
        <w:t xml:space="preserve">    </w:t>
      </w:r>
      <w:r>
        <w:rPr>
          <w:rFonts w:ascii="宋体" w:hAnsi="宋体" w:hint="eastAsia"/>
          <w:b/>
          <w:sz w:val="24"/>
        </w:rPr>
        <w:t>注：</w:t>
      </w:r>
    </w:p>
    <w:p w:rsidR="004814D4" w:rsidRDefault="004814D4" w:rsidP="004814D4">
      <w:pPr>
        <w:spacing w:line="440" w:lineRule="exact"/>
        <w:ind w:firstLineChars="200" w:firstLine="480"/>
        <w:rPr>
          <w:rFonts w:ascii="宋体" w:cs="宋体"/>
          <w:bCs/>
          <w:sz w:val="24"/>
        </w:rPr>
      </w:pPr>
      <w:r>
        <w:rPr>
          <w:rFonts w:ascii="宋体" w:hAnsi="宋体" w:cs="宋体"/>
          <w:bCs/>
          <w:sz w:val="24"/>
        </w:rPr>
        <w:t>1.</w:t>
      </w:r>
      <w:r>
        <w:rPr>
          <w:rFonts w:ascii="宋体" w:hAnsi="宋体" w:cs="宋体" w:hint="eastAsia"/>
          <w:bCs/>
          <w:sz w:val="24"/>
        </w:rPr>
        <w:t>依照《农民专业合作社法》、《农民专业合作社登记管理条例》设立的农民专业合作社适用本规范。</w:t>
      </w:r>
    </w:p>
    <w:p w:rsidR="004814D4" w:rsidRDefault="004814D4" w:rsidP="004814D4">
      <w:pPr>
        <w:spacing w:line="440" w:lineRule="exact"/>
        <w:ind w:firstLineChars="200" w:firstLine="480"/>
        <w:rPr>
          <w:rFonts w:ascii="宋体" w:cs="宋体"/>
          <w:bCs/>
          <w:sz w:val="24"/>
        </w:rPr>
      </w:pPr>
      <w:r>
        <w:rPr>
          <w:rFonts w:ascii="宋体" w:hAnsi="宋体" w:cs="宋体"/>
          <w:bCs/>
          <w:sz w:val="24"/>
        </w:rPr>
        <w:t>2.</w:t>
      </w:r>
      <w:r>
        <w:rPr>
          <w:rFonts w:ascii="宋体" w:hAnsi="宋体" w:cs="宋体" w:hint="eastAsia"/>
          <w:bCs/>
          <w:sz w:val="24"/>
        </w:rPr>
        <w:t>申请人是指全体设立人指定代表或者委托代理人。</w:t>
      </w:r>
    </w:p>
    <w:p w:rsidR="004814D4" w:rsidRPr="00A71226" w:rsidRDefault="004814D4" w:rsidP="004814D4">
      <w:pPr>
        <w:pStyle w:val="4"/>
        <w:rPr>
          <w:rFonts w:ascii="宋体"/>
        </w:rPr>
      </w:pPr>
      <w:bookmarkStart w:id="310" w:name="_Toc431219444"/>
      <w:bookmarkStart w:id="311" w:name="_Toc1571257"/>
      <w:bookmarkStart w:id="312" w:name="_Toc1571318"/>
      <w:bookmarkStart w:id="313" w:name="_Toc1572887"/>
      <w:bookmarkStart w:id="314" w:name="_Toc2003791"/>
      <w:bookmarkStart w:id="315" w:name="_Toc2259213"/>
      <w:r w:rsidRPr="00A71226">
        <w:rPr>
          <w:rFonts w:ascii="宋体" w:hAnsi="宋体" w:hint="eastAsia"/>
        </w:rPr>
        <w:t>【</w:t>
      </w:r>
      <w:r w:rsidRPr="00A71226">
        <w:rPr>
          <w:rFonts w:ascii="宋体" w:hAnsi="宋体"/>
        </w:rPr>
        <w:t>5</w:t>
      </w:r>
      <w:r>
        <w:rPr>
          <w:rFonts w:ascii="宋体" w:hAnsi="宋体"/>
        </w:rPr>
        <w:t>8</w:t>
      </w:r>
      <w:r w:rsidRPr="00A71226">
        <w:rPr>
          <w:rFonts w:ascii="宋体" w:hAnsi="宋体" w:hint="eastAsia"/>
        </w:rPr>
        <w:t>】农民专业合作社变更登记申请提交材料规范</w:t>
      </w:r>
      <w:bookmarkEnd w:id="310"/>
      <w:bookmarkEnd w:id="311"/>
      <w:bookmarkEnd w:id="312"/>
      <w:bookmarkEnd w:id="313"/>
      <w:bookmarkEnd w:id="314"/>
      <w:bookmarkEnd w:id="315"/>
    </w:p>
    <w:p w:rsidR="004814D4" w:rsidRDefault="004814D4" w:rsidP="004814D4">
      <w:pPr>
        <w:spacing w:line="440" w:lineRule="exact"/>
        <w:rPr>
          <w:rFonts w:ascii="宋体" w:cs="宋体"/>
          <w:bCs/>
          <w:sz w:val="24"/>
        </w:rPr>
      </w:pPr>
      <w:r>
        <w:rPr>
          <w:rFonts w:ascii="宋体" w:hAnsi="宋体" w:cs="宋体"/>
          <w:bCs/>
          <w:sz w:val="24"/>
        </w:rPr>
        <w:t xml:space="preserve">    1.</w:t>
      </w:r>
      <w:r>
        <w:rPr>
          <w:rFonts w:ascii="宋体" w:hAnsi="宋体" w:cs="宋体" w:hint="eastAsia"/>
          <w:bCs/>
          <w:sz w:val="24"/>
        </w:rPr>
        <w:t>《</w:t>
      </w:r>
      <w:r>
        <w:rPr>
          <w:rFonts w:ascii="宋体" w:hAnsi="宋体" w:hint="eastAsia"/>
          <w:bCs/>
          <w:sz w:val="24"/>
          <w:szCs w:val="36"/>
        </w:rPr>
        <w:t>农民专业合作社登记（备案）申请书》</w:t>
      </w:r>
      <w:r>
        <w:rPr>
          <w:rFonts w:ascii="宋体" w:hAnsi="宋体" w:cs="宋体" w:hint="eastAsia"/>
          <w:bCs/>
          <w:sz w:val="24"/>
        </w:rPr>
        <w:t>。</w:t>
      </w:r>
    </w:p>
    <w:p w:rsidR="004814D4" w:rsidRPr="00915960" w:rsidRDefault="004814D4" w:rsidP="004814D4">
      <w:pPr>
        <w:spacing w:line="440" w:lineRule="exact"/>
        <w:rPr>
          <w:rFonts w:ascii="宋体" w:cs="宋体"/>
          <w:bCs/>
          <w:sz w:val="24"/>
        </w:rPr>
      </w:pPr>
      <w:r>
        <w:rPr>
          <w:rFonts w:ascii="宋体" w:hAnsi="宋体" w:cs="宋体"/>
          <w:bCs/>
          <w:sz w:val="24"/>
        </w:rPr>
        <w:t xml:space="preserve">    2.</w:t>
      </w:r>
      <w:r>
        <w:rPr>
          <w:rFonts w:ascii="宋体" w:hAnsi="宋体" w:cs="宋体" w:hint="eastAsia"/>
          <w:bCs/>
          <w:sz w:val="24"/>
        </w:rPr>
        <w:t>成员大会或者成员代表大会</w:t>
      </w:r>
      <w:proofErr w:type="gramStart"/>
      <w:r>
        <w:rPr>
          <w:rFonts w:ascii="宋体" w:hAnsi="宋体" w:cs="宋体" w:hint="eastAsia"/>
          <w:bCs/>
          <w:sz w:val="24"/>
        </w:rPr>
        <w:t>作出</w:t>
      </w:r>
      <w:proofErr w:type="gramEnd"/>
      <w:r>
        <w:rPr>
          <w:rFonts w:ascii="宋体" w:hAnsi="宋体" w:cs="宋体" w:hint="eastAsia"/>
          <w:bCs/>
          <w:sz w:val="24"/>
        </w:rPr>
        <w:t>的变更决议。</w:t>
      </w:r>
    </w:p>
    <w:p w:rsidR="004814D4" w:rsidRPr="00915960" w:rsidRDefault="004814D4" w:rsidP="004814D4">
      <w:pPr>
        <w:spacing w:line="440" w:lineRule="exact"/>
        <w:rPr>
          <w:rFonts w:ascii="宋体" w:cs="宋体"/>
          <w:bCs/>
          <w:sz w:val="24"/>
        </w:rPr>
      </w:pPr>
      <w:r w:rsidRPr="00915960">
        <w:rPr>
          <w:rFonts w:ascii="宋体" w:hAnsi="宋体" w:cs="宋体"/>
          <w:bCs/>
          <w:sz w:val="24"/>
        </w:rPr>
        <w:lastRenderedPageBreak/>
        <w:t xml:space="preserve">    3.</w:t>
      </w:r>
      <w:r w:rsidRPr="00915960">
        <w:rPr>
          <w:rFonts w:ascii="宋体" w:hAnsi="宋体" w:cs="宋体" w:hint="eastAsia"/>
          <w:bCs/>
          <w:sz w:val="24"/>
        </w:rPr>
        <w:t>法定代表人签署的修改后的章程或者章程修正案。</w:t>
      </w:r>
    </w:p>
    <w:p w:rsidR="004814D4" w:rsidRDefault="004814D4" w:rsidP="004814D4">
      <w:pPr>
        <w:spacing w:line="440" w:lineRule="exact"/>
        <w:rPr>
          <w:rFonts w:ascii="宋体" w:cs="宋体"/>
          <w:bCs/>
          <w:sz w:val="24"/>
        </w:rPr>
      </w:pPr>
      <w:r w:rsidRPr="00915960">
        <w:rPr>
          <w:rFonts w:ascii="宋体" w:hAnsi="宋体" w:cs="宋体"/>
          <w:bCs/>
          <w:sz w:val="24"/>
        </w:rPr>
        <w:t xml:space="preserve"> </w:t>
      </w:r>
      <w:r>
        <w:rPr>
          <w:rFonts w:ascii="宋体" w:hAnsi="宋体" w:cs="宋体"/>
          <w:bCs/>
          <w:sz w:val="24"/>
        </w:rPr>
        <w:t xml:space="preserve">   </w:t>
      </w:r>
      <w:r w:rsidRPr="00915960">
        <w:rPr>
          <w:rFonts w:ascii="宋体" w:hAnsi="宋体" w:cs="宋体"/>
          <w:bCs/>
          <w:sz w:val="24"/>
        </w:rPr>
        <w:t xml:space="preserve">4. </w:t>
      </w:r>
      <w:r w:rsidRPr="00915960">
        <w:rPr>
          <w:rFonts w:ascii="宋体" w:hAnsi="宋体" w:cs="宋体" w:hint="eastAsia"/>
          <w:bCs/>
          <w:sz w:val="24"/>
        </w:rPr>
        <w:t>农民专业合作社变更名称的，应当向其登记机关提出申请。申请名称超出登记机关管辖权限的，由登记机关向有该名称核准权的上级登记机关申报。通过名称自主申报系统取得拟变更名称的，提交自主申报名称信用承诺书。</w:t>
      </w:r>
    </w:p>
    <w:p w:rsidR="004814D4" w:rsidRPr="00915960" w:rsidRDefault="004814D4" w:rsidP="004814D4">
      <w:pPr>
        <w:spacing w:line="440" w:lineRule="exact"/>
        <w:ind w:firstLineChars="200" w:firstLine="480"/>
        <w:rPr>
          <w:rFonts w:ascii="宋体" w:cs="宋体"/>
          <w:bCs/>
          <w:sz w:val="24"/>
        </w:rPr>
      </w:pPr>
      <w:r>
        <w:rPr>
          <w:rFonts w:ascii="宋体" w:hAnsi="宋体" w:cs="宋体"/>
          <w:bCs/>
          <w:sz w:val="24"/>
        </w:rPr>
        <w:t>5.</w:t>
      </w:r>
      <w:r>
        <w:rPr>
          <w:rFonts w:ascii="宋体" w:hAnsi="宋体" w:cs="宋体" w:hint="eastAsia"/>
          <w:bCs/>
          <w:sz w:val="24"/>
        </w:rPr>
        <w:t>农民专业合作社变更住所的，还应当提交新的住所使用证明。</w:t>
      </w:r>
    </w:p>
    <w:p w:rsidR="004814D4" w:rsidRDefault="004814D4" w:rsidP="004814D4">
      <w:pPr>
        <w:spacing w:line="440" w:lineRule="exact"/>
        <w:rPr>
          <w:rFonts w:ascii="宋体" w:cs="宋体"/>
          <w:bCs/>
          <w:sz w:val="24"/>
        </w:rPr>
      </w:pPr>
      <w:r>
        <w:rPr>
          <w:rFonts w:ascii="宋体" w:hAnsi="宋体" w:cs="宋体"/>
          <w:bCs/>
          <w:sz w:val="24"/>
        </w:rPr>
        <w:t xml:space="preserve">    6.</w:t>
      </w:r>
      <w:r>
        <w:rPr>
          <w:rFonts w:ascii="宋体" w:hAnsi="宋体" w:cs="宋体" w:hint="eastAsia"/>
          <w:bCs/>
          <w:sz w:val="24"/>
        </w:rPr>
        <w:t>农民专业合作社变更成员出资总额的，还应当提交全体出资成员签名或盖章、法定代表人签署的修改后的《农民专业合作社成员出资清单》。</w:t>
      </w:r>
    </w:p>
    <w:p w:rsidR="004814D4" w:rsidRDefault="004814D4" w:rsidP="004814D4">
      <w:pPr>
        <w:spacing w:line="440" w:lineRule="exact"/>
        <w:rPr>
          <w:rFonts w:ascii="宋体" w:cs="宋体"/>
          <w:bCs/>
          <w:sz w:val="24"/>
        </w:rPr>
      </w:pPr>
      <w:r>
        <w:rPr>
          <w:rFonts w:ascii="宋体" w:hAnsi="宋体" w:cs="宋体"/>
          <w:bCs/>
          <w:sz w:val="24"/>
        </w:rPr>
        <w:t xml:space="preserve">    7.</w:t>
      </w:r>
      <w:r>
        <w:rPr>
          <w:rFonts w:ascii="宋体" w:hAnsi="宋体" w:cs="宋体" w:hint="eastAsia"/>
          <w:bCs/>
          <w:sz w:val="24"/>
        </w:rPr>
        <w:t>农民专业合作社变更业务范围涉及法律、行政法规或者国务院决定规定须经批准的项目的，还应当提交有关许可证或者批准文件。</w:t>
      </w:r>
    </w:p>
    <w:p w:rsidR="004814D4" w:rsidRDefault="004814D4" w:rsidP="004814D4">
      <w:pPr>
        <w:spacing w:line="440" w:lineRule="exact"/>
        <w:rPr>
          <w:rFonts w:ascii="宋体" w:cs="宋体"/>
          <w:bCs/>
          <w:sz w:val="24"/>
        </w:rPr>
      </w:pPr>
      <w:r>
        <w:rPr>
          <w:rFonts w:ascii="宋体" w:hAnsi="宋体" w:cs="宋体"/>
          <w:bCs/>
          <w:sz w:val="24"/>
        </w:rPr>
        <w:t xml:space="preserve">    8.</w:t>
      </w:r>
      <w:r>
        <w:rPr>
          <w:rFonts w:ascii="宋体" w:hAnsi="宋体" w:cs="宋体" w:hint="eastAsia"/>
          <w:bCs/>
          <w:sz w:val="24"/>
        </w:rPr>
        <w:t>农民专业合作社变更法定代表人姓名的，还应当提交拟任法定代表人签名的《法定代表人信息》。</w:t>
      </w:r>
    </w:p>
    <w:p w:rsidR="004814D4" w:rsidRDefault="004814D4" w:rsidP="004814D4">
      <w:pPr>
        <w:spacing w:line="440" w:lineRule="exact"/>
        <w:ind w:left="283" w:hangingChars="118" w:hanging="283"/>
        <w:rPr>
          <w:rFonts w:ascii="宋体" w:cs="宋体"/>
          <w:bCs/>
          <w:sz w:val="24"/>
        </w:rPr>
      </w:pPr>
      <w:r>
        <w:rPr>
          <w:rFonts w:ascii="宋体" w:hAnsi="宋体" w:cs="宋体"/>
          <w:bCs/>
          <w:sz w:val="24"/>
        </w:rPr>
        <w:t xml:space="preserve">    9.</w:t>
      </w:r>
      <w:r>
        <w:rPr>
          <w:rFonts w:ascii="宋体" w:hAnsi="宋体" w:hint="eastAsia"/>
          <w:bCs/>
          <w:sz w:val="24"/>
        </w:rPr>
        <w:t>申请变更的登记事项涉及到营业执照内容的，应当提交营业执照正、副本。</w:t>
      </w:r>
    </w:p>
    <w:p w:rsidR="004814D4" w:rsidRDefault="004814D4" w:rsidP="004814D4">
      <w:pPr>
        <w:spacing w:line="440" w:lineRule="exact"/>
        <w:ind w:left="283" w:hangingChars="118" w:hanging="283"/>
        <w:rPr>
          <w:rFonts w:ascii="宋体" w:cs="宋体"/>
          <w:bCs/>
          <w:sz w:val="24"/>
        </w:rPr>
      </w:pPr>
      <w:r>
        <w:rPr>
          <w:rFonts w:ascii="宋体" w:hAnsi="宋体" w:cs="宋体"/>
          <w:bCs/>
          <w:sz w:val="24"/>
        </w:rPr>
        <w:t xml:space="preserve">    10.</w:t>
      </w:r>
      <w:r>
        <w:rPr>
          <w:rFonts w:ascii="宋体" w:hAnsi="宋体" w:cs="宋体" w:hint="eastAsia"/>
          <w:bCs/>
          <w:sz w:val="24"/>
        </w:rPr>
        <w:t>指定代表人或者委托代理人的证明。</w:t>
      </w:r>
    </w:p>
    <w:p w:rsidR="004814D4" w:rsidRDefault="004814D4" w:rsidP="004814D4">
      <w:pPr>
        <w:spacing w:line="440" w:lineRule="exact"/>
        <w:ind w:left="283" w:hangingChars="118" w:hanging="283"/>
        <w:rPr>
          <w:rFonts w:ascii="宋体" w:cs="宋体"/>
          <w:bCs/>
          <w:sz w:val="24"/>
        </w:rPr>
      </w:pPr>
    </w:p>
    <w:p w:rsidR="004814D4" w:rsidRDefault="004814D4" w:rsidP="004814D4">
      <w:pPr>
        <w:spacing w:line="440" w:lineRule="exact"/>
        <w:rPr>
          <w:rFonts w:ascii="宋体"/>
          <w:b/>
          <w:sz w:val="24"/>
        </w:rPr>
      </w:pPr>
      <w:r>
        <w:rPr>
          <w:rFonts w:ascii="宋体" w:hAnsi="宋体" w:cs="宋体"/>
          <w:b/>
          <w:bCs/>
          <w:sz w:val="24"/>
        </w:rPr>
        <w:t xml:space="preserve">   </w:t>
      </w:r>
      <w:r>
        <w:rPr>
          <w:rFonts w:ascii="宋体" w:hAnsi="宋体"/>
          <w:b/>
          <w:sz w:val="24"/>
        </w:rPr>
        <w:t xml:space="preserve"> </w:t>
      </w:r>
      <w:r>
        <w:rPr>
          <w:rFonts w:ascii="宋体" w:hAnsi="宋体" w:hint="eastAsia"/>
          <w:b/>
          <w:sz w:val="24"/>
        </w:rPr>
        <w:t>注：</w:t>
      </w:r>
    </w:p>
    <w:p w:rsidR="004814D4" w:rsidRDefault="004814D4" w:rsidP="004814D4">
      <w:pPr>
        <w:spacing w:line="440" w:lineRule="exact"/>
        <w:ind w:firstLineChars="200" w:firstLine="480"/>
        <w:rPr>
          <w:rFonts w:ascii="宋体"/>
          <w:sz w:val="24"/>
        </w:rPr>
      </w:pPr>
      <w:r>
        <w:rPr>
          <w:rFonts w:ascii="宋体" w:hAnsi="宋体"/>
          <w:sz w:val="24"/>
        </w:rPr>
        <w:t>1.</w:t>
      </w:r>
      <w:r>
        <w:rPr>
          <w:rFonts w:ascii="宋体" w:hAnsi="宋体" w:hint="eastAsia"/>
          <w:sz w:val="24"/>
        </w:rPr>
        <w:t>依照《农民专业合作社法》、《农民专业合作社登记管理条例》设立的农民专业合作社申请变更登记适用本规范。</w:t>
      </w:r>
    </w:p>
    <w:p w:rsidR="004814D4" w:rsidRPr="00724EFC" w:rsidRDefault="004814D4" w:rsidP="004814D4">
      <w:pPr>
        <w:spacing w:line="440" w:lineRule="exact"/>
        <w:ind w:firstLineChars="200" w:firstLine="480"/>
        <w:rPr>
          <w:rFonts w:ascii="宋体"/>
          <w:sz w:val="24"/>
        </w:rPr>
      </w:pPr>
      <w:r>
        <w:rPr>
          <w:rFonts w:ascii="宋体" w:hAnsi="宋体"/>
          <w:sz w:val="24"/>
        </w:rPr>
        <w:t>2.</w:t>
      </w:r>
      <w:r>
        <w:rPr>
          <w:rFonts w:ascii="宋体" w:hAnsi="宋体" w:hint="eastAsia"/>
          <w:sz w:val="24"/>
        </w:rPr>
        <w:t>申请人是指法定代表人本人或者指定代表或者委托代理人。</w:t>
      </w:r>
    </w:p>
    <w:p w:rsidR="004814D4" w:rsidRPr="00952A7D" w:rsidRDefault="004814D4" w:rsidP="004814D4">
      <w:pPr>
        <w:pStyle w:val="4"/>
        <w:rPr>
          <w:rFonts w:ascii="宋体"/>
        </w:rPr>
      </w:pPr>
      <w:r w:rsidRPr="00952A7D">
        <w:rPr>
          <w:rFonts w:ascii="宋体" w:hAnsi="宋体"/>
        </w:rPr>
        <w:t xml:space="preserve"> </w:t>
      </w:r>
      <w:bookmarkStart w:id="316" w:name="_Toc431219445"/>
      <w:bookmarkStart w:id="317" w:name="_Toc1571258"/>
      <w:bookmarkStart w:id="318" w:name="_Toc1571319"/>
      <w:bookmarkStart w:id="319" w:name="_Toc1572888"/>
      <w:bookmarkStart w:id="320" w:name="_Toc2003792"/>
      <w:bookmarkStart w:id="321" w:name="_Toc2259214"/>
      <w:r w:rsidRPr="00952A7D">
        <w:rPr>
          <w:rFonts w:ascii="宋体" w:hAnsi="宋体" w:hint="eastAsia"/>
        </w:rPr>
        <w:t>【</w:t>
      </w:r>
      <w:r w:rsidRPr="00952A7D">
        <w:rPr>
          <w:rFonts w:ascii="宋体" w:hAnsi="宋体"/>
        </w:rPr>
        <w:t>5</w:t>
      </w:r>
      <w:r>
        <w:rPr>
          <w:rFonts w:ascii="宋体" w:hAnsi="宋体"/>
        </w:rPr>
        <w:t>9</w:t>
      </w:r>
      <w:r w:rsidRPr="00952A7D">
        <w:rPr>
          <w:rFonts w:ascii="宋体" w:hAnsi="宋体" w:hint="eastAsia"/>
        </w:rPr>
        <w:t>】农民专业合作社注销登记申请提交材料规范</w:t>
      </w:r>
      <w:bookmarkEnd w:id="316"/>
      <w:bookmarkEnd w:id="317"/>
      <w:bookmarkEnd w:id="318"/>
      <w:bookmarkEnd w:id="319"/>
      <w:bookmarkEnd w:id="320"/>
      <w:bookmarkEnd w:id="321"/>
    </w:p>
    <w:p w:rsidR="004814D4" w:rsidRDefault="004814D4" w:rsidP="004814D4">
      <w:pPr>
        <w:spacing w:line="440" w:lineRule="exact"/>
        <w:ind w:left="283" w:hangingChars="118" w:hanging="283"/>
        <w:rPr>
          <w:rFonts w:ascii="宋体" w:cs="宋体"/>
          <w:bCs/>
          <w:sz w:val="24"/>
        </w:rPr>
      </w:pPr>
      <w:r>
        <w:rPr>
          <w:rFonts w:ascii="宋体" w:hAnsi="宋体" w:cs="宋体"/>
          <w:bCs/>
          <w:sz w:val="24"/>
        </w:rPr>
        <w:t xml:space="preserve">    1.</w:t>
      </w:r>
      <w:r>
        <w:rPr>
          <w:rFonts w:ascii="宋体" w:hAnsi="宋体" w:cs="宋体" w:hint="eastAsia"/>
          <w:bCs/>
          <w:sz w:val="24"/>
        </w:rPr>
        <w:t>《</w:t>
      </w:r>
      <w:r>
        <w:rPr>
          <w:rFonts w:ascii="宋体" w:hAnsi="宋体" w:hint="eastAsia"/>
          <w:bCs/>
          <w:sz w:val="24"/>
          <w:szCs w:val="36"/>
        </w:rPr>
        <w:t>农民专业合作社登记（备案）申请书》</w:t>
      </w:r>
      <w:r>
        <w:rPr>
          <w:rFonts w:ascii="宋体" w:hAnsi="宋体" w:cs="宋体" w:hint="eastAsia"/>
          <w:bCs/>
          <w:sz w:val="24"/>
        </w:rPr>
        <w:t>。</w:t>
      </w:r>
    </w:p>
    <w:p w:rsidR="004814D4" w:rsidRDefault="004814D4" w:rsidP="004814D4">
      <w:pPr>
        <w:spacing w:line="440" w:lineRule="exact"/>
        <w:rPr>
          <w:rFonts w:ascii="宋体" w:cs="宋体"/>
          <w:bCs/>
          <w:sz w:val="24"/>
        </w:rPr>
      </w:pPr>
      <w:r>
        <w:rPr>
          <w:rFonts w:ascii="宋体" w:hAnsi="宋体" w:cs="宋体"/>
          <w:bCs/>
          <w:sz w:val="24"/>
        </w:rPr>
        <w:t xml:space="preserve">    2.</w:t>
      </w:r>
      <w:r>
        <w:rPr>
          <w:rFonts w:ascii="宋体" w:hAnsi="宋体" w:cs="宋体" w:hint="eastAsia"/>
          <w:bCs/>
          <w:sz w:val="24"/>
        </w:rPr>
        <w:t>成员大会或者成员代表大会依法</w:t>
      </w:r>
      <w:proofErr w:type="gramStart"/>
      <w:r>
        <w:rPr>
          <w:rFonts w:ascii="宋体" w:hAnsi="宋体" w:cs="宋体" w:hint="eastAsia"/>
          <w:bCs/>
          <w:sz w:val="24"/>
        </w:rPr>
        <w:t>作出</w:t>
      </w:r>
      <w:proofErr w:type="gramEnd"/>
      <w:r>
        <w:rPr>
          <w:rFonts w:ascii="宋体" w:hAnsi="宋体" w:cs="宋体" w:hint="eastAsia"/>
          <w:bCs/>
          <w:sz w:val="24"/>
        </w:rPr>
        <w:t>的解散决议，或农民专业合作社依法被吊销营业执照或者被撤销的文件，或人民法院的破产裁定、解散裁判文书。</w:t>
      </w:r>
    </w:p>
    <w:p w:rsidR="004814D4" w:rsidRDefault="004814D4" w:rsidP="004814D4">
      <w:pPr>
        <w:spacing w:line="440" w:lineRule="exact"/>
        <w:ind w:left="283" w:hangingChars="118" w:hanging="283"/>
        <w:rPr>
          <w:rFonts w:ascii="宋体" w:cs="宋体"/>
          <w:bCs/>
          <w:sz w:val="24"/>
        </w:rPr>
      </w:pPr>
      <w:r>
        <w:rPr>
          <w:rFonts w:ascii="宋体" w:hAnsi="宋体" w:cs="宋体"/>
          <w:bCs/>
          <w:sz w:val="24"/>
        </w:rPr>
        <w:t xml:space="preserve">    3.</w:t>
      </w:r>
      <w:r>
        <w:rPr>
          <w:rFonts w:ascii="宋体" w:hAnsi="宋体" w:cs="宋体" w:hint="eastAsia"/>
          <w:bCs/>
          <w:sz w:val="24"/>
        </w:rPr>
        <w:t>成员大会、成员代表大会或者人民法院确认的清算报告。</w:t>
      </w:r>
    </w:p>
    <w:p w:rsidR="004814D4" w:rsidRDefault="004814D4" w:rsidP="004814D4">
      <w:pPr>
        <w:spacing w:line="440" w:lineRule="exact"/>
        <w:ind w:left="283" w:hangingChars="118" w:hanging="283"/>
        <w:rPr>
          <w:rFonts w:ascii="宋体" w:cs="宋体"/>
          <w:bCs/>
          <w:sz w:val="24"/>
        </w:rPr>
      </w:pPr>
      <w:r>
        <w:rPr>
          <w:rFonts w:ascii="宋体" w:hAnsi="宋体" w:cs="宋体"/>
          <w:bCs/>
          <w:sz w:val="24"/>
        </w:rPr>
        <w:t xml:space="preserve">    4.</w:t>
      </w:r>
      <w:r>
        <w:rPr>
          <w:rFonts w:ascii="宋体" w:hAnsi="宋体" w:cs="宋体" w:hint="eastAsia"/>
          <w:bCs/>
          <w:sz w:val="24"/>
        </w:rPr>
        <w:t>营业执照。</w:t>
      </w:r>
    </w:p>
    <w:p w:rsidR="004814D4" w:rsidRDefault="004814D4" w:rsidP="004814D4">
      <w:pPr>
        <w:spacing w:line="440" w:lineRule="exact"/>
        <w:rPr>
          <w:rFonts w:ascii="宋体" w:cs="宋体"/>
          <w:bCs/>
          <w:sz w:val="24"/>
        </w:rPr>
      </w:pPr>
      <w:r>
        <w:rPr>
          <w:rFonts w:ascii="宋体" w:hAnsi="宋体" w:cs="宋体"/>
          <w:bCs/>
          <w:sz w:val="24"/>
        </w:rPr>
        <w:t xml:space="preserve">    5.</w:t>
      </w:r>
      <w:r w:rsidRPr="00674172">
        <w:rPr>
          <w:rFonts w:ascii="宋体" w:hAnsi="宋体" w:cs="宋体" w:hint="eastAsia"/>
          <w:bCs/>
          <w:sz w:val="24"/>
        </w:rPr>
        <w:t>清算组刊登公告的报纸或其复印件（依法免除公告义务的不提交）、清</w:t>
      </w:r>
      <w:r w:rsidRPr="00943053">
        <w:rPr>
          <w:rFonts w:ascii="宋体" w:hAnsi="宋体" w:cs="宋体" w:hint="eastAsia"/>
          <w:bCs/>
          <w:sz w:val="24"/>
        </w:rPr>
        <w:t>算组全体成员签署的《指定代表或者委托代理人的证明》。</w:t>
      </w:r>
    </w:p>
    <w:p w:rsidR="004814D4" w:rsidRDefault="004814D4" w:rsidP="004814D4">
      <w:pPr>
        <w:spacing w:line="440" w:lineRule="exact"/>
        <w:ind w:left="283" w:hangingChars="118" w:hanging="283"/>
        <w:rPr>
          <w:rFonts w:ascii="宋体" w:cs="宋体"/>
          <w:bCs/>
          <w:sz w:val="24"/>
        </w:rPr>
      </w:pPr>
      <w:r>
        <w:rPr>
          <w:rFonts w:ascii="宋体" w:hAnsi="宋体" w:cs="宋体"/>
          <w:bCs/>
          <w:sz w:val="24"/>
        </w:rPr>
        <w:t xml:space="preserve">    6.</w:t>
      </w:r>
      <w:r>
        <w:rPr>
          <w:rFonts w:ascii="宋体" w:hAnsi="宋体" w:cs="宋体" w:hint="eastAsia"/>
          <w:bCs/>
          <w:sz w:val="24"/>
        </w:rPr>
        <w:t>清算组成员和负责人产生的文件及名单。</w:t>
      </w:r>
    </w:p>
    <w:p w:rsidR="004814D4" w:rsidRDefault="004814D4" w:rsidP="004814D4">
      <w:pPr>
        <w:spacing w:line="440" w:lineRule="exact"/>
        <w:rPr>
          <w:rFonts w:ascii="宋体" w:cs="宋体"/>
          <w:bCs/>
          <w:sz w:val="24"/>
        </w:rPr>
      </w:pPr>
      <w:r>
        <w:rPr>
          <w:rFonts w:ascii="宋体" w:hAnsi="宋体" w:cs="宋体"/>
          <w:bCs/>
          <w:sz w:val="24"/>
        </w:rPr>
        <w:t xml:space="preserve">    7.</w:t>
      </w:r>
      <w:r>
        <w:rPr>
          <w:rFonts w:ascii="宋体" w:hAnsi="宋体" w:cs="宋体" w:hint="eastAsia"/>
          <w:bCs/>
          <w:sz w:val="24"/>
        </w:rPr>
        <w:t>因合并、分立而解散的农民专业合作社申请注销登记还应当提交：</w:t>
      </w:r>
    </w:p>
    <w:p w:rsidR="004814D4" w:rsidRDefault="004814D4" w:rsidP="004814D4">
      <w:pPr>
        <w:spacing w:line="440" w:lineRule="exact"/>
        <w:ind w:left="283" w:hangingChars="118" w:hanging="283"/>
        <w:rPr>
          <w:rFonts w:ascii="宋体" w:cs="宋体"/>
          <w:bCs/>
          <w:sz w:val="24"/>
        </w:rPr>
      </w:pPr>
      <w:r>
        <w:rPr>
          <w:rFonts w:ascii="宋体" w:hAnsi="宋体" w:cs="宋体"/>
          <w:bCs/>
          <w:sz w:val="24"/>
        </w:rPr>
        <w:t xml:space="preserve">    </w:t>
      </w:r>
      <w:r>
        <w:rPr>
          <w:rFonts w:ascii="宋体" w:hAnsi="宋体" w:cs="宋体"/>
          <w:bCs/>
          <w:sz w:val="24"/>
        </w:rPr>
        <w:fldChar w:fldCharType="begin"/>
      </w:r>
      <w:r>
        <w:rPr>
          <w:rFonts w:ascii="宋体" w:hAnsi="宋体" w:cs="宋体"/>
          <w:bCs/>
          <w:sz w:val="24"/>
        </w:rPr>
        <w:instrText xml:space="preserve"> = 1 \* GB2 </w:instrText>
      </w:r>
      <w:r>
        <w:rPr>
          <w:rFonts w:ascii="宋体" w:hAnsi="宋体" w:cs="宋体"/>
          <w:bCs/>
          <w:sz w:val="24"/>
        </w:rPr>
        <w:fldChar w:fldCharType="separate"/>
      </w:r>
      <w:r>
        <w:rPr>
          <w:rFonts w:ascii="宋体" w:hAnsi="宋体" w:cs="宋体" w:hint="eastAsia"/>
          <w:bCs/>
          <w:sz w:val="24"/>
        </w:rPr>
        <w:t>⑴</w:t>
      </w:r>
      <w:r>
        <w:rPr>
          <w:rFonts w:ascii="宋体" w:hAnsi="宋体" w:cs="宋体"/>
          <w:bCs/>
          <w:sz w:val="24"/>
        </w:rPr>
        <w:fldChar w:fldCharType="end"/>
      </w:r>
      <w:r>
        <w:rPr>
          <w:rFonts w:ascii="宋体" w:hAnsi="宋体" w:cs="宋体" w:hint="eastAsia"/>
          <w:bCs/>
          <w:sz w:val="24"/>
        </w:rPr>
        <w:t>法定代表人签署的《农民专业合作社登记（备案）申请书》；</w:t>
      </w:r>
    </w:p>
    <w:p w:rsidR="004814D4" w:rsidRDefault="004814D4" w:rsidP="004814D4">
      <w:pPr>
        <w:spacing w:line="440" w:lineRule="exact"/>
        <w:rPr>
          <w:rFonts w:ascii="宋体" w:cs="宋体"/>
          <w:bCs/>
          <w:sz w:val="24"/>
        </w:rPr>
      </w:pPr>
      <w:r>
        <w:rPr>
          <w:rFonts w:ascii="宋体" w:hAnsi="宋体" w:cs="宋体"/>
          <w:bCs/>
          <w:sz w:val="24"/>
        </w:rPr>
        <w:t xml:space="preserve">    </w:t>
      </w:r>
      <w:r>
        <w:rPr>
          <w:rFonts w:ascii="宋体" w:hAnsi="宋体" w:cs="宋体"/>
          <w:bCs/>
          <w:sz w:val="24"/>
        </w:rPr>
        <w:fldChar w:fldCharType="begin"/>
      </w:r>
      <w:r>
        <w:rPr>
          <w:rFonts w:ascii="宋体" w:hAnsi="宋体" w:cs="宋体"/>
          <w:bCs/>
          <w:sz w:val="24"/>
        </w:rPr>
        <w:instrText xml:space="preserve"> = 2 \* GB2 </w:instrText>
      </w:r>
      <w:r>
        <w:rPr>
          <w:rFonts w:ascii="宋体" w:hAnsi="宋体" w:cs="宋体"/>
          <w:bCs/>
          <w:sz w:val="24"/>
        </w:rPr>
        <w:fldChar w:fldCharType="separate"/>
      </w:r>
      <w:r>
        <w:rPr>
          <w:rFonts w:ascii="宋体" w:hAnsi="宋体" w:cs="宋体" w:hint="eastAsia"/>
          <w:bCs/>
          <w:sz w:val="24"/>
        </w:rPr>
        <w:t>⑵</w:t>
      </w:r>
      <w:r>
        <w:rPr>
          <w:rFonts w:ascii="宋体" w:hAnsi="宋体" w:cs="宋体"/>
          <w:bCs/>
          <w:sz w:val="24"/>
        </w:rPr>
        <w:fldChar w:fldCharType="end"/>
      </w:r>
      <w:r>
        <w:rPr>
          <w:rFonts w:ascii="宋体" w:hAnsi="宋体" w:cs="宋体" w:hint="eastAsia"/>
          <w:bCs/>
          <w:sz w:val="24"/>
        </w:rPr>
        <w:t>成员大会或者成员代表大会依法</w:t>
      </w:r>
      <w:proofErr w:type="gramStart"/>
      <w:r>
        <w:rPr>
          <w:rFonts w:ascii="宋体" w:hAnsi="宋体" w:cs="宋体" w:hint="eastAsia"/>
          <w:bCs/>
          <w:sz w:val="24"/>
        </w:rPr>
        <w:t>作出</w:t>
      </w:r>
      <w:proofErr w:type="gramEnd"/>
      <w:r>
        <w:rPr>
          <w:rFonts w:ascii="宋体" w:hAnsi="宋体" w:cs="宋体" w:hint="eastAsia"/>
          <w:bCs/>
          <w:sz w:val="24"/>
        </w:rPr>
        <w:t>的解散决议、成员大会或者成员代表</w:t>
      </w:r>
      <w:r>
        <w:rPr>
          <w:rFonts w:ascii="宋体" w:hAnsi="宋体" w:cs="宋体" w:hint="eastAsia"/>
          <w:bCs/>
          <w:sz w:val="24"/>
        </w:rPr>
        <w:lastRenderedPageBreak/>
        <w:t>大会做出的债务清偿或者债务担保情况的说明、营业执照、法定代表人签署的《指定代表或者委托代理人的证明》。</w:t>
      </w:r>
    </w:p>
    <w:p w:rsidR="004814D4" w:rsidRDefault="004814D4" w:rsidP="004814D4">
      <w:pPr>
        <w:numPr>
          <w:ilvl w:val="0"/>
          <w:numId w:val="10"/>
        </w:numPr>
        <w:spacing w:line="440" w:lineRule="exact"/>
        <w:ind w:firstLineChars="200" w:firstLine="480"/>
        <w:rPr>
          <w:rFonts w:ascii="宋体" w:cs="宋体"/>
          <w:bCs/>
          <w:sz w:val="24"/>
        </w:rPr>
      </w:pPr>
      <w:r>
        <w:rPr>
          <w:rFonts w:ascii="宋体" w:hAnsi="宋体" w:cs="宋体" w:hint="eastAsia"/>
          <w:bCs/>
          <w:sz w:val="24"/>
        </w:rPr>
        <w:t>有分支机构的农民专业合作社申请注销登记，还应当提交分支机构的注销登记证明。</w:t>
      </w:r>
    </w:p>
    <w:p w:rsidR="004814D4" w:rsidRDefault="004814D4" w:rsidP="004814D4">
      <w:pPr>
        <w:numPr>
          <w:ilvl w:val="0"/>
          <w:numId w:val="10"/>
        </w:numPr>
        <w:adjustRightInd w:val="0"/>
        <w:snapToGrid w:val="0"/>
        <w:spacing w:line="440" w:lineRule="exact"/>
        <w:ind w:firstLineChars="200" w:firstLine="480"/>
        <w:rPr>
          <w:rFonts w:ascii="宋体" w:cs="宋体"/>
          <w:kern w:val="0"/>
          <w:sz w:val="24"/>
        </w:rPr>
      </w:pPr>
      <w:r>
        <w:rPr>
          <w:rFonts w:ascii="宋体" w:hAnsi="宋体" w:cs="宋体" w:hint="eastAsia"/>
          <w:iCs/>
          <w:kern w:val="0"/>
          <w:sz w:val="24"/>
        </w:rPr>
        <w:t>税务机关出具的清税证明</w:t>
      </w:r>
      <w:r>
        <w:rPr>
          <w:rFonts w:ascii="宋体" w:hAnsi="宋体" w:cs="宋体" w:hint="eastAsia"/>
          <w:kern w:val="0"/>
          <w:sz w:val="24"/>
        </w:rPr>
        <w:t>。</w:t>
      </w:r>
    </w:p>
    <w:p w:rsidR="004814D4" w:rsidRDefault="004814D4" w:rsidP="004814D4">
      <w:pPr>
        <w:spacing w:line="440" w:lineRule="exact"/>
        <w:rPr>
          <w:rFonts w:ascii="宋体" w:cs="宋体"/>
          <w:bCs/>
          <w:sz w:val="24"/>
        </w:rPr>
      </w:pPr>
    </w:p>
    <w:p w:rsidR="004814D4" w:rsidRDefault="004814D4" w:rsidP="004814D4">
      <w:pPr>
        <w:spacing w:line="440" w:lineRule="exact"/>
        <w:rPr>
          <w:rFonts w:ascii="宋体"/>
          <w:b/>
          <w:sz w:val="24"/>
        </w:rPr>
      </w:pPr>
      <w:r>
        <w:rPr>
          <w:rFonts w:ascii="宋体" w:hAnsi="宋体" w:cs="宋体"/>
          <w:b/>
          <w:bCs/>
          <w:sz w:val="24"/>
        </w:rPr>
        <w:t xml:space="preserve">   </w:t>
      </w:r>
      <w:r>
        <w:rPr>
          <w:rFonts w:ascii="宋体" w:hAnsi="宋体"/>
          <w:b/>
          <w:sz w:val="24"/>
        </w:rPr>
        <w:t xml:space="preserve"> </w:t>
      </w:r>
      <w:r>
        <w:rPr>
          <w:rFonts w:ascii="宋体" w:hAnsi="宋体" w:hint="eastAsia"/>
          <w:b/>
          <w:sz w:val="24"/>
        </w:rPr>
        <w:t>注：</w:t>
      </w:r>
    </w:p>
    <w:p w:rsidR="004814D4" w:rsidRDefault="004814D4" w:rsidP="004814D4">
      <w:pPr>
        <w:spacing w:line="440" w:lineRule="exact"/>
        <w:ind w:firstLineChars="200" w:firstLine="480"/>
        <w:rPr>
          <w:rFonts w:ascii="宋体"/>
          <w:sz w:val="24"/>
        </w:rPr>
      </w:pPr>
      <w:r>
        <w:rPr>
          <w:rFonts w:ascii="宋体" w:hAnsi="宋体"/>
          <w:sz w:val="24"/>
        </w:rPr>
        <w:t>1.</w:t>
      </w:r>
      <w:r>
        <w:rPr>
          <w:rFonts w:ascii="宋体" w:hAnsi="宋体" w:hint="eastAsia"/>
          <w:sz w:val="24"/>
        </w:rPr>
        <w:t>依照《农民专业合作社法》、《农民专业合作社登记管理条例》设立的农民专业合作社申请注销登记适用本规范。</w:t>
      </w:r>
    </w:p>
    <w:p w:rsidR="004814D4" w:rsidRDefault="004814D4" w:rsidP="004814D4">
      <w:pPr>
        <w:spacing w:line="440" w:lineRule="exact"/>
        <w:ind w:firstLineChars="200" w:firstLine="480"/>
        <w:rPr>
          <w:rFonts w:ascii="宋体"/>
          <w:sz w:val="24"/>
        </w:rPr>
      </w:pPr>
      <w:r>
        <w:rPr>
          <w:rFonts w:ascii="宋体" w:hAnsi="宋体"/>
          <w:sz w:val="24"/>
        </w:rPr>
        <w:t>2.</w:t>
      </w:r>
      <w:r>
        <w:rPr>
          <w:rFonts w:ascii="宋体" w:hAnsi="宋体" w:hint="eastAsia"/>
          <w:sz w:val="24"/>
        </w:rPr>
        <w:t>申请人是指清算组负责人或者法定代表人指定代表或者委托代理人。</w:t>
      </w:r>
      <w:bookmarkStart w:id="322" w:name="_Toc431219446"/>
    </w:p>
    <w:p w:rsidR="004814D4" w:rsidRDefault="004814D4" w:rsidP="004814D4">
      <w:pPr>
        <w:spacing w:line="440" w:lineRule="exact"/>
        <w:ind w:firstLineChars="200" w:firstLine="480"/>
        <w:rPr>
          <w:rFonts w:ascii="宋体"/>
          <w:sz w:val="24"/>
        </w:rPr>
      </w:pPr>
    </w:p>
    <w:p w:rsidR="004814D4" w:rsidRPr="008A24FB" w:rsidRDefault="004814D4" w:rsidP="004814D4">
      <w:pPr>
        <w:pStyle w:val="4"/>
        <w:rPr>
          <w:rFonts w:ascii="宋体"/>
        </w:rPr>
      </w:pPr>
      <w:bookmarkStart w:id="323" w:name="_Toc1572889"/>
      <w:bookmarkStart w:id="324" w:name="_Toc2003793"/>
      <w:bookmarkStart w:id="325" w:name="_Toc2259215"/>
      <w:r w:rsidRPr="008A24FB">
        <w:rPr>
          <w:rFonts w:ascii="宋体" w:hAnsi="宋体" w:hint="eastAsia"/>
        </w:rPr>
        <w:t>【</w:t>
      </w:r>
      <w:r>
        <w:rPr>
          <w:rFonts w:ascii="宋体" w:hAnsi="宋体"/>
        </w:rPr>
        <w:t>60</w:t>
      </w:r>
      <w:r w:rsidRPr="008A24FB">
        <w:rPr>
          <w:rFonts w:ascii="宋体" w:hAnsi="宋体" w:hint="eastAsia"/>
        </w:rPr>
        <w:t>】农民专业合作社分支机构设立登记申请提交材料规范</w:t>
      </w:r>
      <w:bookmarkEnd w:id="322"/>
      <w:bookmarkEnd w:id="323"/>
      <w:bookmarkEnd w:id="324"/>
      <w:bookmarkEnd w:id="325"/>
    </w:p>
    <w:p w:rsidR="004814D4" w:rsidRDefault="004814D4" w:rsidP="004814D4">
      <w:pPr>
        <w:spacing w:line="440" w:lineRule="exact"/>
        <w:ind w:left="283" w:hangingChars="118" w:hanging="283"/>
        <w:rPr>
          <w:rFonts w:ascii="宋体" w:cs="宋体"/>
          <w:bCs/>
          <w:sz w:val="24"/>
        </w:rPr>
      </w:pPr>
      <w:r>
        <w:rPr>
          <w:rFonts w:ascii="宋体" w:hAnsi="宋体" w:cs="宋体"/>
          <w:bCs/>
          <w:sz w:val="24"/>
        </w:rPr>
        <w:t xml:space="preserve">    1.</w:t>
      </w:r>
      <w:r>
        <w:rPr>
          <w:rFonts w:ascii="宋体" w:hAnsi="宋体" w:cs="宋体" w:hint="eastAsia"/>
          <w:bCs/>
          <w:sz w:val="24"/>
        </w:rPr>
        <w:t>《农民专业合作社分支机构登记（备案）申请书》。</w:t>
      </w:r>
    </w:p>
    <w:p w:rsidR="004814D4" w:rsidRDefault="004814D4" w:rsidP="004814D4">
      <w:pPr>
        <w:spacing w:line="440" w:lineRule="exact"/>
        <w:ind w:left="283" w:hangingChars="118" w:hanging="283"/>
        <w:rPr>
          <w:rFonts w:ascii="宋体" w:cs="宋体"/>
          <w:bCs/>
          <w:sz w:val="24"/>
        </w:rPr>
      </w:pPr>
      <w:r>
        <w:rPr>
          <w:rFonts w:ascii="宋体" w:hAnsi="宋体" w:cs="宋体"/>
          <w:bCs/>
          <w:sz w:val="24"/>
        </w:rPr>
        <w:t xml:space="preserve">    2.</w:t>
      </w:r>
      <w:r>
        <w:rPr>
          <w:rFonts w:ascii="宋体" w:hAnsi="宋体" w:cs="宋体" w:hint="eastAsia"/>
          <w:bCs/>
          <w:sz w:val="24"/>
        </w:rPr>
        <w:t>加盖农民专业合作社印章的营业执照复印件。</w:t>
      </w:r>
    </w:p>
    <w:p w:rsidR="004814D4" w:rsidRDefault="004814D4" w:rsidP="004814D4">
      <w:pPr>
        <w:spacing w:line="440" w:lineRule="exact"/>
        <w:rPr>
          <w:rFonts w:ascii="宋体" w:cs="宋体"/>
          <w:bCs/>
          <w:sz w:val="24"/>
        </w:rPr>
      </w:pPr>
      <w:r>
        <w:rPr>
          <w:rFonts w:ascii="宋体" w:hAnsi="宋体" w:cs="宋体"/>
          <w:bCs/>
          <w:sz w:val="24"/>
        </w:rPr>
        <w:t xml:space="preserve">    3.</w:t>
      </w:r>
      <w:r>
        <w:rPr>
          <w:rFonts w:ascii="宋体" w:hAnsi="宋体" w:cs="宋体" w:hint="eastAsia"/>
          <w:bCs/>
          <w:sz w:val="24"/>
        </w:rPr>
        <w:t>经营场所使用证明。</w:t>
      </w:r>
    </w:p>
    <w:p w:rsidR="004814D4" w:rsidRDefault="004814D4" w:rsidP="004814D4">
      <w:pPr>
        <w:spacing w:line="440" w:lineRule="exact"/>
        <w:ind w:left="283" w:hangingChars="118" w:hanging="283"/>
        <w:rPr>
          <w:rFonts w:ascii="宋体" w:cs="宋体"/>
          <w:bCs/>
          <w:sz w:val="24"/>
        </w:rPr>
      </w:pPr>
      <w:r>
        <w:rPr>
          <w:rFonts w:ascii="宋体" w:hAnsi="宋体" w:cs="宋体"/>
          <w:bCs/>
          <w:sz w:val="24"/>
        </w:rPr>
        <w:t xml:space="preserve">    4.</w:t>
      </w:r>
      <w:r>
        <w:rPr>
          <w:rFonts w:ascii="宋体" w:hAnsi="宋体" w:cs="宋体" w:hint="eastAsia"/>
          <w:bCs/>
          <w:sz w:val="24"/>
        </w:rPr>
        <w:t>分支机构负责人的任职文件。</w:t>
      </w:r>
    </w:p>
    <w:p w:rsidR="004814D4" w:rsidRDefault="004814D4" w:rsidP="004814D4">
      <w:pPr>
        <w:spacing w:line="440" w:lineRule="exact"/>
        <w:ind w:left="283" w:hangingChars="118" w:hanging="283"/>
        <w:rPr>
          <w:rFonts w:ascii="宋体" w:cs="宋体"/>
          <w:bCs/>
          <w:sz w:val="24"/>
        </w:rPr>
      </w:pPr>
      <w:r>
        <w:rPr>
          <w:rFonts w:ascii="宋体" w:hAnsi="宋体" w:cs="宋体"/>
          <w:bCs/>
          <w:sz w:val="24"/>
        </w:rPr>
        <w:t xml:space="preserve">    5.</w:t>
      </w:r>
      <w:r>
        <w:rPr>
          <w:rFonts w:ascii="宋体" w:hAnsi="宋体" w:cs="宋体" w:hint="eastAsia"/>
          <w:bCs/>
          <w:sz w:val="24"/>
        </w:rPr>
        <w:t>法定代表人指定代表或者委托代理人的证明。</w:t>
      </w:r>
    </w:p>
    <w:p w:rsidR="004814D4" w:rsidRDefault="004814D4" w:rsidP="004814D4">
      <w:pPr>
        <w:spacing w:line="440" w:lineRule="exact"/>
        <w:ind w:left="283" w:hangingChars="118" w:hanging="283"/>
        <w:rPr>
          <w:rFonts w:ascii="宋体" w:cs="宋体"/>
          <w:bCs/>
          <w:sz w:val="24"/>
        </w:rPr>
      </w:pPr>
      <w:r>
        <w:rPr>
          <w:rFonts w:ascii="宋体" w:hAnsi="宋体" w:cs="宋体"/>
          <w:bCs/>
          <w:sz w:val="24"/>
        </w:rPr>
        <w:t xml:space="preserve">    6.</w:t>
      </w:r>
      <w:r>
        <w:rPr>
          <w:rFonts w:ascii="宋体" w:hAnsi="宋体" w:cs="宋体" w:hint="eastAsia"/>
          <w:bCs/>
          <w:sz w:val="24"/>
        </w:rPr>
        <w:t>名称预先核准通知书（经名称预先核准的须提交）。</w:t>
      </w:r>
    </w:p>
    <w:p w:rsidR="004814D4" w:rsidRDefault="004814D4" w:rsidP="004814D4">
      <w:pPr>
        <w:spacing w:line="440" w:lineRule="exact"/>
        <w:rPr>
          <w:rFonts w:ascii="宋体" w:cs="宋体"/>
          <w:bCs/>
          <w:sz w:val="24"/>
        </w:rPr>
      </w:pPr>
      <w:r>
        <w:rPr>
          <w:rFonts w:ascii="宋体" w:hAnsi="宋体" w:cs="宋体"/>
          <w:bCs/>
          <w:sz w:val="24"/>
        </w:rPr>
        <w:t xml:space="preserve">    7.</w:t>
      </w:r>
      <w:r>
        <w:rPr>
          <w:rFonts w:ascii="宋体" w:hAnsi="宋体" w:cs="宋体" w:hint="eastAsia"/>
          <w:bCs/>
          <w:sz w:val="24"/>
        </w:rPr>
        <w:t>农民专业合作社分支机构申请登记的业务范围中有法律、行政法规或者国务院决定规定必须在登记前报经批准的项目，还应当提交有关的批准文件。</w:t>
      </w:r>
    </w:p>
    <w:p w:rsidR="004814D4" w:rsidRPr="001D335B" w:rsidRDefault="004814D4" w:rsidP="004814D4">
      <w:pPr>
        <w:pStyle w:val="New"/>
        <w:widowControl/>
        <w:adjustRightInd w:val="0"/>
        <w:snapToGrid w:val="0"/>
        <w:spacing w:line="440" w:lineRule="exact"/>
        <w:jc w:val="left"/>
        <w:rPr>
          <w:rFonts w:ascii="宋体" w:hAnsi="Courier New"/>
          <w:color w:val="000000"/>
          <w:sz w:val="24"/>
          <w:szCs w:val="24"/>
        </w:rPr>
      </w:pPr>
      <w:r>
        <w:rPr>
          <w:rFonts w:ascii="宋体" w:hAnsi="Courier New"/>
          <w:color w:val="000000"/>
          <w:sz w:val="24"/>
          <w:szCs w:val="24"/>
        </w:rPr>
        <w:t xml:space="preserve">    </w:t>
      </w:r>
      <w:r>
        <w:rPr>
          <w:rFonts w:ascii="宋体" w:hAnsi="Courier New" w:hint="eastAsia"/>
          <w:color w:val="000000"/>
          <w:sz w:val="24"/>
          <w:szCs w:val="24"/>
        </w:rPr>
        <w:t>申请人通过名称自主申报系统取得名称的，应同时提交自主申报名称信用承诺书。</w:t>
      </w:r>
    </w:p>
    <w:p w:rsidR="004814D4" w:rsidRPr="00915960" w:rsidRDefault="004814D4" w:rsidP="004814D4">
      <w:pPr>
        <w:spacing w:line="440" w:lineRule="exact"/>
        <w:ind w:left="283" w:hangingChars="118" w:hanging="283"/>
        <w:rPr>
          <w:rFonts w:ascii="宋体" w:cs="宋体"/>
          <w:bCs/>
          <w:sz w:val="24"/>
        </w:rPr>
      </w:pPr>
    </w:p>
    <w:p w:rsidR="004814D4" w:rsidRDefault="004814D4" w:rsidP="004814D4">
      <w:pPr>
        <w:spacing w:line="440" w:lineRule="exact"/>
        <w:rPr>
          <w:rFonts w:ascii="宋体"/>
          <w:b/>
          <w:sz w:val="24"/>
        </w:rPr>
      </w:pPr>
      <w:r>
        <w:rPr>
          <w:rFonts w:ascii="宋体" w:hAnsi="宋体"/>
          <w:b/>
          <w:sz w:val="24"/>
        </w:rPr>
        <w:t xml:space="preserve">    </w:t>
      </w:r>
      <w:r>
        <w:rPr>
          <w:rFonts w:ascii="宋体" w:hAnsi="宋体" w:hint="eastAsia"/>
          <w:b/>
          <w:sz w:val="24"/>
        </w:rPr>
        <w:t>注：</w:t>
      </w:r>
    </w:p>
    <w:p w:rsidR="004814D4" w:rsidRDefault="004814D4" w:rsidP="004814D4">
      <w:pPr>
        <w:spacing w:line="440" w:lineRule="exact"/>
        <w:ind w:firstLineChars="200" w:firstLine="480"/>
        <w:rPr>
          <w:rFonts w:ascii="宋体"/>
          <w:sz w:val="24"/>
        </w:rPr>
      </w:pPr>
      <w:r>
        <w:rPr>
          <w:rFonts w:ascii="宋体" w:hAnsi="宋体"/>
          <w:bCs/>
          <w:sz w:val="24"/>
        </w:rPr>
        <w:t>1.</w:t>
      </w:r>
      <w:r>
        <w:rPr>
          <w:rFonts w:ascii="宋体" w:hAnsi="宋体" w:hint="eastAsia"/>
          <w:sz w:val="24"/>
        </w:rPr>
        <w:t>依照《农民专业合作社法》、《农民专业合作社登记管理条例》设立的农民专业合作社分支机构适用本规范。</w:t>
      </w:r>
    </w:p>
    <w:p w:rsidR="004814D4" w:rsidRDefault="004814D4" w:rsidP="004814D4">
      <w:pPr>
        <w:spacing w:line="440" w:lineRule="exact"/>
        <w:ind w:firstLineChars="200" w:firstLine="480"/>
        <w:rPr>
          <w:rFonts w:ascii="宋体"/>
          <w:sz w:val="24"/>
        </w:rPr>
      </w:pPr>
      <w:r>
        <w:rPr>
          <w:rFonts w:ascii="宋体" w:hAnsi="宋体"/>
          <w:sz w:val="24"/>
        </w:rPr>
        <w:t>2.</w:t>
      </w:r>
      <w:r>
        <w:rPr>
          <w:rFonts w:ascii="宋体" w:hAnsi="宋体" w:hint="eastAsia"/>
          <w:sz w:val="24"/>
        </w:rPr>
        <w:t>申请人是指法定代表人指定代理或者委托代理人。</w:t>
      </w:r>
    </w:p>
    <w:p w:rsidR="004814D4" w:rsidRPr="00413198" w:rsidRDefault="004814D4" w:rsidP="004814D4">
      <w:pPr>
        <w:pStyle w:val="4"/>
        <w:rPr>
          <w:rFonts w:ascii="宋体"/>
        </w:rPr>
      </w:pPr>
      <w:bookmarkStart w:id="326" w:name="_Toc431219447"/>
      <w:bookmarkStart w:id="327" w:name="_Toc1571259"/>
      <w:bookmarkStart w:id="328" w:name="_Toc1571320"/>
      <w:bookmarkStart w:id="329" w:name="_Toc1572890"/>
      <w:bookmarkStart w:id="330" w:name="_Toc2003794"/>
      <w:bookmarkStart w:id="331" w:name="_Toc2259216"/>
      <w:r w:rsidRPr="00413198">
        <w:rPr>
          <w:rFonts w:ascii="宋体" w:hAnsi="宋体" w:hint="eastAsia"/>
        </w:rPr>
        <w:lastRenderedPageBreak/>
        <w:t>【</w:t>
      </w:r>
      <w:r w:rsidRPr="00413198">
        <w:rPr>
          <w:rFonts w:ascii="宋体" w:hAnsi="宋体"/>
        </w:rPr>
        <w:t>6</w:t>
      </w:r>
      <w:r>
        <w:rPr>
          <w:rFonts w:ascii="宋体" w:hAnsi="宋体"/>
        </w:rPr>
        <w:t>1</w:t>
      </w:r>
      <w:r w:rsidRPr="00413198">
        <w:rPr>
          <w:rFonts w:ascii="宋体" w:hAnsi="宋体" w:hint="eastAsia"/>
        </w:rPr>
        <w:t>】农民专业合作社分支机构变更登记申请提交材料规范</w:t>
      </w:r>
      <w:bookmarkEnd w:id="326"/>
      <w:bookmarkEnd w:id="327"/>
      <w:bookmarkEnd w:id="328"/>
      <w:bookmarkEnd w:id="329"/>
      <w:bookmarkEnd w:id="330"/>
      <w:bookmarkEnd w:id="331"/>
    </w:p>
    <w:p w:rsidR="004814D4" w:rsidRDefault="004814D4" w:rsidP="004814D4">
      <w:pPr>
        <w:spacing w:line="440" w:lineRule="exact"/>
        <w:ind w:firstLineChars="200" w:firstLine="480"/>
        <w:rPr>
          <w:rFonts w:ascii="宋体" w:cs="宋体"/>
          <w:bCs/>
          <w:sz w:val="24"/>
        </w:rPr>
      </w:pPr>
      <w:r>
        <w:rPr>
          <w:rFonts w:ascii="宋体" w:hAnsi="宋体" w:cs="宋体"/>
          <w:bCs/>
          <w:sz w:val="24"/>
        </w:rPr>
        <w:t>1.</w:t>
      </w:r>
      <w:r>
        <w:rPr>
          <w:rFonts w:ascii="宋体" w:hAnsi="宋体" w:cs="宋体" w:hint="eastAsia"/>
          <w:bCs/>
          <w:sz w:val="24"/>
        </w:rPr>
        <w:t>《农民专业合作社分支机构登记（备案）申请书》。</w:t>
      </w:r>
    </w:p>
    <w:p w:rsidR="004814D4" w:rsidRDefault="004814D4" w:rsidP="004814D4">
      <w:pPr>
        <w:spacing w:line="440" w:lineRule="exact"/>
        <w:ind w:firstLineChars="200" w:firstLine="480"/>
        <w:rPr>
          <w:rFonts w:ascii="宋体" w:cs="宋体"/>
          <w:bCs/>
          <w:sz w:val="24"/>
        </w:rPr>
      </w:pPr>
      <w:r>
        <w:rPr>
          <w:rFonts w:ascii="宋体" w:hAnsi="宋体" w:cs="宋体"/>
          <w:bCs/>
          <w:sz w:val="24"/>
        </w:rPr>
        <w:t>2.</w:t>
      </w:r>
      <w:r>
        <w:rPr>
          <w:rFonts w:ascii="宋体" w:hAnsi="宋体" w:cs="宋体" w:hint="eastAsia"/>
          <w:bCs/>
          <w:sz w:val="24"/>
        </w:rPr>
        <w:t>农民专业合作社分支机构变更登记事项的，应当自决</w:t>
      </w:r>
      <w:proofErr w:type="gramStart"/>
      <w:r>
        <w:rPr>
          <w:rFonts w:ascii="宋体" w:hAnsi="宋体" w:cs="宋体" w:hint="eastAsia"/>
          <w:bCs/>
          <w:sz w:val="24"/>
        </w:rPr>
        <w:t>定作</w:t>
      </w:r>
      <w:proofErr w:type="gramEnd"/>
      <w:r>
        <w:rPr>
          <w:rFonts w:ascii="宋体" w:hAnsi="宋体" w:cs="宋体" w:hint="eastAsia"/>
          <w:bCs/>
          <w:sz w:val="24"/>
        </w:rPr>
        <w:t>出之日或者事由发生之日起</w:t>
      </w:r>
      <w:r>
        <w:rPr>
          <w:rFonts w:ascii="宋体" w:hAnsi="宋体" w:cs="宋体"/>
          <w:bCs/>
          <w:sz w:val="24"/>
        </w:rPr>
        <w:t>30</w:t>
      </w:r>
      <w:r>
        <w:rPr>
          <w:rFonts w:ascii="宋体" w:hAnsi="宋体" w:cs="宋体" w:hint="eastAsia"/>
          <w:bCs/>
          <w:sz w:val="24"/>
        </w:rPr>
        <w:t>日内，向登记机关申请变更登记，并提交由法定代表人根据成员大会变更决议签署的变更登记申请书。</w:t>
      </w:r>
    </w:p>
    <w:p w:rsidR="004814D4" w:rsidRDefault="004814D4" w:rsidP="004814D4">
      <w:pPr>
        <w:spacing w:line="440" w:lineRule="exact"/>
        <w:rPr>
          <w:rFonts w:ascii="宋体" w:cs="宋体"/>
          <w:bCs/>
          <w:sz w:val="24"/>
        </w:rPr>
      </w:pPr>
      <w:r>
        <w:rPr>
          <w:rFonts w:ascii="宋体" w:hAnsi="宋体" w:cs="宋体"/>
          <w:bCs/>
          <w:sz w:val="24"/>
        </w:rPr>
        <w:t xml:space="preserve">    3.</w:t>
      </w:r>
      <w:r>
        <w:rPr>
          <w:rFonts w:ascii="宋体" w:hAnsi="宋体" w:cs="宋体" w:hint="eastAsia"/>
          <w:bCs/>
          <w:sz w:val="24"/>
        </w:rPr>
        <w:t>农民专业合作社分支机构申请名称变更登记适用企业名称登记管理有关规定。</w:t>
      </w:r>
    </w:p>
    <w:p w:rsidR="004814D4" w:rsidRDefault="004814D4" w:rsidP="004814D4">
      <w:pPr>
        <w:spacing w:line="440" w:lineRule="exact"/>
        <w:rPr>
          <w:rFonts w:ascii="宋体" w:cs="宋体"/>
          <w:bCs/>
          <w:sz w:val="24"/>
        </w:rPr>
      </w:pPr>
      <w:r>
        <w:rPr>
          <w:rFonts w:ascii="宋体" w:hAnsi="宋体" w:cs="宋体"/>
          <w:bCs/>
          <w:sz w:val="24"/>
        </w:rPr>
        <w:t xml:space="preserve">    4.</w:t>
      </w:r>
      <w:r>
        <w:rPr>
          <w:rFonts w:ascii="宋体" w:hAnsi="宋体" w:cs="宋体" w:hint="eastAsia"/>
          <w:bCs/>
          <w:sz w:val="24"/>
        </w:rPr>
        <w:t>农民专业合作社分支机构变更经营场所的，还应当提交新的经营场所使用证明。</w:t>
      </w:r>
    </w:p>
    <w:p w:rsidR="004814D4" w:rsidRDefault="004814D4" w:rsidP="004814D4">
      <w:pPr>
        <w:spacing w:line="440" w:lineRule="exact"/>
        <w:ind w:firstLineChars="200" w:firstLine="480"/>
        <w:rPr>
          <w:rFonts w:ascii="宋体" w:cs="宋体"/>
          <w:bCs/>
          <w:sz w:val="24"/>
        </w:rPr>
      </w:pPr>
      <w:r>
        <w:rPr>
          <w:rFonts w:ascii="宋体" w:hAnsi="宋体" w:cs="宋体"/>
          <w:bCs/>
          <w:sz w:val="24"/>
        </w:rPr>
        <w:t>5.</w:t>
      </w:r>
      <w:r>
        <w:rPr>
          <w:rFonts w:ascii="宋体" w:hAnsi="宋体" w:cs="宋体" w:hint="eastAsia"/>
          <w:bCs/>
          <w:sz w:val="24"/>
        </w:rPr>
        <w:t>农民专业合作社分支机构变更负责人姓名的，还应当提交新的《农民专业合作社分支机构负责人登记表》。</w:t>
      </w:r>
    </w:p>
    <w:p w:rsidR="004814D4" w:rsidRDefault="004814D4" w:rsidP="004814D4">
      <w:pPr>
        <w:spacing w:line="440" w:lineRule="exact"/>
        <w:ind w:firstLineChars="200" w:firstLine="480"/>
        <w:rPr>
          <w:rFonts w:ascii="宋体" w:cs="宋体"/>
          <w:bCs/>
          <w:sz w:val="24"/>
        </w:rPr>
      </w:pPr>
      <w:r>
        <w:rPr>
          <w:rFonts w:ascii="宋体" w:hAnsi="宋体" w:cs="宋体"/>
          <w:bCs/>
          <w:sz w:val="24"/>
        </w:rPr>
        <w:t>6.</w:t>
      </w:r>
      <w:r>
        <w:rPr>
          <w:rFonts w:ascii="宋体" w:hAnsi="宋体" w:cs="宋体" w:hint="eastAsia"/>
          <w:bCs/>
          <w:sz w:val="24"/>
        </w:rPr>
        <w:t>农民专业合作社分支机构变更业务范围，属于法律、行政法规或者国务院决定规定须经批准的项目，还应当提交有关的批准文件。</w:t>
      </w:r>
    </w:p>
    <w:p w:rsidR="004814D4" w:rsidRDefault="004814D4" w:rsidP="004814D4">
      <w:pPr>
        <w:spacing w:line="440" w:lineRule="exact"/>
        <w:ind w:firstLineChars="200" w:firstLine="480"/>
        <w:rPr>
          <w:rFonts w:ascii="宋体" w:cs="宋体"/>
          <w:bCs/>
          <w:sz w:val="24"/>
        </w:rPr>
      </w:pPr>
      <w:r>
        <w:rPr>
          <w:rFonts w:ascii="宋体" w:hAnsi="宋体" w:cs="宋体"/>
          <w:bCs/>
          <w:sz w:val="24"/>
        </w:rPr>
        <w:t>7.</w:t>
      </w:r>
      <w:r>
        <w:rPr>
          <w:rFonts w:ascii="宋体" w:hAnsi="宋体" w:hint="eastAsia"/>
          <w:bCs/>
          <w:sz w:val="24"/>
        </w:rPr>
        <w:t>申请变更的登记事项涉及到营业执照内容的，应当提交营业执照副本。</w:t>
      </w:r>
    </w:p>
    <w:p w:rsidR="004814D4" w:rsidRDefault="004814D4" w:rsidP="004814D4">
      <w:pPr>
        <w:spacing w:line="440" w:lineRule="exact"/>
        <w:rPr>
          <w:rFonts w:ascii="宋体" w:cs="宋体"/>
          <w:bCs/>
          <w:sz w:val="24"/>
        </w:rPr>
      </w:pPr>
    </w:p>
    <w:p w:rsidR="004814D4" w:rsidRDefault="004814D4" w:rsidP="004814D4">
      <w:pPr>
        <w:spacing w:line="440" w:lineRule="exact"/>
        <w:rPr>
          <w:rFonts w:ascii="宋体"/>
          <w:b/>
          <w:sz w:val="24"/>
        </w:rPr>
      </w:pPr>
      <w:r>
        <w:rPr>
          <w:rFonts w:ascii="宋体" w:hAnsi="宋体"/>
          <w:b/>
          <w:sz w:val="24"/>
        </w:rPr>
        <w:t xml:space="preserve">    </w:t>
      </w:r>
      <w:r>
        <w:rPr>
          <w:rFonts w:ascii="宋体" w:hAnsi="宋体" w:hint="eastAsia"/>
          <w:b/>
          <w:sz w:val="24"/>
        </w:rPr>
        <w:t>注：</w:t>
      </w:r>
    </w:p>
    <w:p w:rsidR="004814D4" w:rsidRDefault="004814D4" w:rsidP="004814D4">
      <w:pPr>
        <w:numPr>
          <w:ilvl w:val="0"/>
          <w:numId w:val="9"/>
        </w:numPr>
        <w:spacing w:line="440" w:lineRule="exact"/>
        <w:ind w:firstLineChars="200" w:firstLine="480"/>
        <w:rPr>
          <w:rFonts w:ascii="宋体"/>
          <w:sz w:val="24"/>
        </w:rPr>
      </w:pPr>
      <w:r>
        <w:rPr>
          <w:rFonts w:ascii="宋体" w:hAnsi="宋体" w:hint="eastAsia"/>
          <w:sz w:val="24"/>
        </w:rPr>
        <w:t>依照《农民专业合作社法》、《农民专业合作社登记管理条例》设立的农民专业合作社分支机构申请变更登记适用本规范。</w:t>
      </w:r>
    </w:p>
    <w:p w:rsidR="004814D4" w:rsidRDefault="004814D4" w:rsidP="004814D4">
      <w:pPr>
        <w:spacing w:line="440" w:lineRule="exact"/>
        <w:ind w:firstLineChars="200" w:firstLine="480"/>
        <w:rPr>
          <w:rFonts w:ascii="宋体"/>
          <w:sz w:val="24"/>
        </w:rPr>
      </w:pPr>
      <w:r>
        <w:rPr>
          <w:rFonts w:ascii="宋体" w:hAnsi="宋体"/>
          <w:sz w:val="24"/>
        </w:rPr>
        <w:t>2.</w:t>
      </w:r>
      <w:r>
        <w:rPr>
          <w:rFonts w:ascii="宋体" w:hAnsi="宋体" w:hint="eastAsia"/>
          <w:sz w:val="24"/>
        </w:rPr>
        <w:t>申请人是指法定代表人指定代表或者委托代理人。</w:t>
      </w:r>
    </w:p>
    <w:p w:rsidR="004814D4" w:rsidRPr="00B97C74" w:rsidRDefault="004814D4" w:rsidP="004814D4">
      <w:pPr>
        <w:pStyle w:val="4"/>
        <w:rPr>
          <w:rFonts w:ascii="宋体"/>
        </w:rPr>
      </w:pPr>
      <w:bookmarkStart w:id="332" w:name="_Toc431219448"/>
      <w:bookmarkStart w:id="333" w:name="_Toc1571260"/>
      <w:bookmarkStart w:id="334" w:name="_Toc1571321"/>
      <w:bookmarkStart w:id="335" w:name="_Toc1572891"/>
      <w:bookmarkStart w:id="336" w:name="_Toc2003795"/>
      <w:bookmarkStart w:id="337" w:name="_Toc2259217"/>
      <w:r w:rsidRPr="00B97C74">
        <w:rPr>
          <w:rFonts w:ascii="宋体" w:hAnsi="宋体" w:hint="eastAsia"/>
        </w:rPr>
        <w:t>【</w:t>
      </w:r>
      <w:r w:rsidRPr="00B97C74">
        <w:rPr>
          <w:rFonts w:ascii="宋体" w:hAnsi="宋体"/>
        </w:rPr>
        <w:t>6</w:t>
      </w:r>
      <w:r>
        <w:rPr>
          <w:rFonts w:ascii="宋体" w:hAnsi="宋体"/>
        </w:rPr>
        <w:t>2</w:t>
      </w:r>
      <w:r w:rsidRPr="00B97C74">
        <w:rPr>
          <w:rFonts w:ascii="宋体" w:hAnsi="宋体" w:hint="eastAsia"/>
        </w:rPr>
        <w:t>】农民专业合作社分支机构注销登记提交材料规范</w:t>
      </w:r>
      <w:bookmarkEnd w:id="332"/>
      <w:bookmarkEnd w:id="333"/>
      <w:bookmarkEnd w:id="334"/>
      <w:bookmarkEnd w:id="335"/>
      <w:bookmarkEnd w:id="336"/>
      <w:bookmarkEnd w:id="337"/>
    </w:p>
    <w:p w:rsidR="004814D4" w:rsidRDefault="004814D4" w:rsidP="004814D4">
      <w:pPr>
        <w:spacing w:line="440" w:lineRule="exact"/>
        <w:ind w:left="283" w:hangingChars="118" w:hanging="283"/>
        <w:rPr>
          <w:rFonts w:ascii="宋体" w:cs="宋体"/>
          <w:bCs/>
          <w:sz w:val="24"/>
        </w:rPr>
      </w:pPr>
      <w:r>
        <w:rPr>
          <w:rFonts w:ascii="宋体" w:hAnsi="宋体" w:cs="宋体"/>
          <w:bCs/>
          <w:sz w:val="24"/>
        </w:rPr>
        <w:t xml:space="preserve">    1.</w:t>
      </w:r>
      <w:r>
        <w:rPr>
          <w:rFonts w:ascii="宋体" w:hAnsi="宋体" w:cs="宋体" w:hint="eastAsia"/>
          <w:bCs/>
          <w:sz w:val="24"/>
        </w:rPr>
        <w:t>《农民专业合作社分支机构登记（备案）申请书》。</w:t>
      </w:r>
    </w:p>
    <w:p w:rsidR="004814D4" w:rsidRDefault="004814D4" w:rsidP="004814D4">
      <w:pPr>
        <w:spacing w:line="440" w:lineRule="exact"/>
        <w:ind w:left="283" w:hangingChars="118" w:hanging="283"/>
        <w:rPr>
          <w:rFonts w:ascii="宋体" w:cs="宋体"/>
          <w:bCs/>
          <w:sz w:val="24"/>
        </w:rPr>
      </w:pPr>
      <w:r>
        <w:rPr>
          <w:rFonts w:ascii="宋体" w:hAnsi="宋体" w:cs="宋体"/>
          <w:bCs/>
          <w:sz w:val="24"/>
        </w:rPr>
        <w:t xml:space="preserve">    2.</w:t>
      </w:r>
      <w:r>
        <w:rPr>
          <w:rFonts w:ascii="宋体" w:hAnsi="宋体" w:cs="宋体" w:hint="eastAsia"/>
          <w:bCs/>
          <w:sz w:val="24"/>
        </w:rPr>
        <w:t>农民专业合作社分支机构营业执照</w:t>
      </w:r>
      <w:r>
        <w:rPr>
          <w:rFonts w:ascii="宋体" w:hAnsi="宋体" w:cs="宋体"/>
          <w:bCs/>
          <w:sz w:val="24"/>
        </w:rPr>
        <w:t>(</w:t>
      </w:r>
      <w:r>
        <w:rPr>
          <w:rFonts w:ascii="宋体" w:hAnsi="宋体" w:cs="宋体" w:hint="eastAsia"/>
          <w:bCs/>
          <w:sz w:val="24"/>
        </w:rPr>
        <w:t>正、副本</w:t>
      </w:r>
      <w:r>
        <w:rPr>
          <w:rFonts w:ascii="宋体" w:hAnsi="宋体" w:cs="宋体"/>
          <w:bCs/>
          <w:sz w:val="24"/>
        </w:rPr>
        <w:t>)</w:t>
      </w:r>
      <w:r>
        <w:rPr>
          <w:rFonts w:ascii="宋体" w:hAnsi="宋体" w:cs="宋体" w:hint="eastAsia"/>
          <w:bCs/>
          <w:sz w:val="24"/>
        </w:rPr>
        <w:t>。</w:t>
      </w:r>
    </w:p>
    <w:p w:rsidR="004814D4" w:rsidRDefault="004814D4" w:rsidP="004814D4">
      <w:pPr>
        <w:spacing w:line="440" w:lineRule="exact"/>
        <w:ind w:left="283" w:hangingChars="118" w:hanging="283"/>
        <w:rPr>
          <w:rFonts w:ascii="宋体" w:cs="宋体"/>
          <w:bCs/>
          <w:sz w:val="24"/>
        </w:rPr>
      </w:pPr>
      <w:r>
        <w:rPr>
          <w:rFonts w:ascii="宋体" w:hAnsi="宋体" w:cs="宋体"/>
          <w:bCs/>
          <w:sz w:val="24"/>
        </w:rPr>
        <w:t xml:space="preserve">    3.</w:t>
      </w:r>
      <w:r>
        <w:rPr>
          <w:rFonts w:ascii="宋体" w:hAnsi="宋体" w:cs="宋体" w:hint="eastAsia"/>
          <w:bCs/>
          <w:sz w:val="24"/>
        </w:rPr>
        <w:t>法定代表人或者清算组负责人指定代表或者委托代理人的证明。</w:t>
      </w:r>
    </w:p>
    <w:p w:rsidR="004814D4" w:rsidRDefault="004814D4" w:rsidP="004814D4">
      <w:pPr>
        <w:numPr>
          <w:ilvl w:val="0"/>
          <w:numId w:val="11"/>
        </w:numPr>
        <w:adjustRightInd w:val="0"/>
        <w:snapToGrid w:val="0"/>
        <w:spacing w:line="440" w:lineRule="exact"/>
        <w:ind w:firstLineChars="200" w:firstLine="480"/>
        <w:rPr>
          <w:rFonts w:ascii="宋体" w:cs="宋体"/>
          <w:kern w:val="0"/>
          <w:sz w:val="24"/>
        </w:rPr>
      </w:pPr>
      <w:r>
        <w:rPr>
          <w:rFonts w:ascii="宋体" w:hAnsi="宋体" w:cs="宋体" w:hint="eastAsia"/>
          <w:iCs/>
          <w:kern w:val="0"/>
          <w:sz w:val="24"/>
        </w:rPr>
        <w:t>税务机关出具的清税证明</w:t>
      </w:r>
      <w:r>
        <w:rPr>
          <w:rFonts w:ascii="宋体" w:hAnsi="宋体" w:cs="宋体" w:hint="eastAsia"/>
          <w:kern w:val="0"/>
          <w:sz w:val="24"/>
        </w:rPr>
        <w:t>。</w:t>
      </w:r>
    </w:p>
    <w:p w:rsidR="004814D4" w:rsidRDefault="004814D4" w:rsidP="004814D4">
      <w:pPr>
        <w:adjustRightInd w:val="0"/>
        <w:snapToGrid w:val="0"/>
        <w:spacing w:line="440" w:lineRule="exact"/>
        <w:rPr>
          <w:rFonts w:ascii="宋体" w:cs="宋体"/>
          <w:kern w:val="0"/>
          <w:sz w:val="24"/>
        </w:rPr>
      </w:pPr>
    </w:p>
    <w:p w:rsidR="004814D4" w:rsidRDefault="004814D4" w:rsidP="004814D4">
      <w:pPr>
        <w:spacing w:line="440" w:lineRule="exact"/>
        <w:rPr>
          <w:rFonts w:ascii="宋体"/>
          <w:b/>
          <w:sz w:val="24"/>
        </w:rPr>
      </w:pPr>
      <w:r>
        <w:rPr>
          <w:rFonts w:ascii="宋体" w:hAnsi="宋体"/>
          <w:b/>
          <w:sz w:val="24"/>
        </w:rPr>
        <w:t xml:space="preserve">    </w:t>
      </w:r>
      <w:r>
        <w:rPr>
          <w:rFonts w:ascii="宋体" w:hAnsi="宋体" w:hint="eastAsia"/>
          <w:b/>
          <w:sz w:val="24"/>
        </w:rPr>
        <w:t>注：</w:t>
      </w:r>
    </w:p>
    <w:p w:rsidR="004814D4" w:rsidRDefault="004814D4" w:rsidP="004814D4">
      <w:pPr>
        <w:spacing w:line="440" w:lineRule="exact"/>
        <w:ind w:firstLineChars="200" w:firstLine="480"/>
        <w:rPr>
          <w:rFonts w:ascii="宋体"/>
          <w:sz w:val="24"/>
        </w:rPr>
      </w:pPr>
      <w:r>
        <w:rPr>
          <w:rFonts w:ascii="宋体" w:hAnsi="宋体"/>
          <w:sz w:val="24"/>
        </w:rPr>
        <w:t>1.</w:t>
      </w:r>
      <w:r>
        <w:rPr>
          <w:rFonts w:ascii="宋体" w:hAnsi="宋体" w:hint="eastAsia"/>
          <w:sz w:val="24"/>
        </w:rPr>
        <w:t>依照《农民专业合作社法》、《农民专业合作社登记管理条例》设立的农民专业合作社分支机构申请注销登记适用本规范。</w:t>
      </w:r>
    </w:p>
    <w:p w:rsidR="004814D4" w:rsidRDefault="004814D4" w:rsidP="004814D4">
      <w:pPr>
        <w:adjustRightInd w:val="0"/>
        <w:snapToGrid w:val="0"/>
        <w:spacing w:line="440" w:lineRule="exact"/>
        <w:ind w:firstLineChars="200" w:firstLine="480"/>
        <w:rPr>
          <w:rFonts w:ascii="宋体"/>
          <w:sz w:val="24"/>
        </w:rPr>
      </w:pPr>
      <w:r>
        <w:rPr>
          <w:rFonts w:ascii="宋体" w:hAnsi="宋体"/>
          <w:sz w:val="24"/>
        </w:rPr>
        <w:t>2.</w:t>
      </w:r>
      <w:r>
        <w:rPr>
          <w:rFonts w:ascii="宋体" w:hAnsi="宋体" w:hint="eastAsia"/>
          <w:sz w:val="24"/>
        </w:rPr>
        <w:t>申请人是指法定代表人或者清算组负责人指定代表或者委托代理人。</w:t>
      </w:r>
    </w:p>
    <w:p w:rsidR="004814D4" w:rsidRPr="006F1FE4" w:rsidRDefault="004814D4" w:rsidP="004814D4">
      <w:pPr>
        <w:pStyle w:val="4"/>
        <w:rPr>
          <w:rFonts w:ascii="宋体"/>
        </w:rPr>
      </w:pPr>
      <w:r w:rsidRPr="006F1FE4">
        <w:rPr>
          <w:rFonts w:ascii="宋体" w:hAnsi="宋体"/>
        </w:rPr>
        <w:lastRenderedPageBreak/>
        <w:t xml:space="preserve"> </w:t>
      </w:r>
      <w:bookmarkStart w:id="338" w:name="_Toc431219449"/>
      <w:bookmarkStart w:id="339" w:name="_Toc1571261"/>
      <w:bookmarkStart w:id="340" w:name="_Toc1571322"/>
      <w:bookmarkStart w:id="341" w:name="_Toc1572892"/>
      <w:bookmarkStart w:id="342" w:name="_Toc2003796"/>
      <w:bookmarkStart w:id="343" w:name="_Toc2259218"/>
      <w:r w:rsidRPr="006F1FE4">
        <w:rPr>
          <w:rFonts w:ascii="宋体" w:hAnsi="宋体" w:hint="eastAsia"/>
        </w:rPr>
        <w:t>【</w:t>
      </w:r>
      <w:r w:rsidRPr="006F1FE4">
        <w:rPr>
          <w:rFonts w:ascii="宋体" w:hAnsi="宋体"/>
        </w:rPr>
        <w:t>6</w:t>
      </w:r>
      <w:r>
        <w:rPr>
          <w:rFonts w:ascii="宋体" w:hAnsi="宋体"/>
        </w:rPr>
        <w:t>3</w:t>
      </w:r>
      <w:r w:rsidRPr="006F1FE4">
        <w:rPr>
          <w:rFonts w:ascii="宋体" w:hAnsi="宋体" w:hint="eastAsia"/>
        </w:rPr>
        <w:t>】农民专业合作社备案提交材料规范</w:t>
      </w:r>
      <w:bookmarkEnd w:id="338"/>
      <w:bookmarkEnd w:id="339"/>
      <w:bookmarkEnd w:id="340"/>
      <w:bookmarkEnd w:id="341"/>
      <w:bookmarkEnd w:id="342"/>
      <w:bookmarkEnd w:id="343"/>
    </w:p>
    <w:p w:rsidR="004814D4" w:rsidRDefault="004814D4" w:rsidP="004814D4">
      <w:pPr>
        <w:spacing w:line="440" w:lineRule="exact"/>
        <w:ind w:left="283" w:hangingChars="118" w:hanging="283"/>
        <w:rPr>
          <w:rFonts w:ascii="宋体" w:cs="宋体"/>
          <w:bCs/>
          <w:sz w:val="24"/>
        </w:rPr>
      </w:pPr>
      <w:r>
        <w:rPr>
          <w:rFonts w:ascii="宋体" w:hAnsi="宋体" w:cs="宋体"/>
          <w:bCs/>
          <w:sz w:val="24"/>
        </w:rPr>
        <w:t xml:space="preserve">    1.</w:t>
      </w:r>
      <w:r>
        <w:rPr>
          <w:rFonts w:ascii="宋体" w:hAnsi="宋体" w:cs="宋体" w:hint="eastAsia"/>
          <w:bCs/>
          <w:sz w:val="24"/>
        </w:rPr>
        <w:t>《</w:t>
      </w:r>
      <w:r>
        <w:rPr>
          <w:rFonts w:ascii="宋体" w:hAnsi="宋体" w:hint="eastAsia"/>
          <w:bCs/>
          <w:sz w:val="24"/>
          <w:szCs w:val="36"/>
        </w:rPr>
        <w:t>农民专业合作社登记（备案）申请书》。</w:t>
      </w:r>
    </w:p>
    <w:p w:rsidR="004814D4" w:rsidRDefault="004814D4" w:rsidP="004814D4">
      <w:pPr>
        <w:spacing w:line="440" w:lineRule="exact"/>
        <w:rPr>
          <w:rFonts w:ascii="宋体"/>
          <w:bCs/>
          <w:sz w:val="24"/>
          <w:szCs w:val="36"/>
        </w:rPr>
      </w:pPr>
      <w:r>
        <w:rPr>
          <w:rFonts w:ascii="宋体" w:hAnsi="宋体"/>
          <w:sz w:val="24"/>
        </w:rPr>
        <w:t xml:space="preserve">    2.</w:t>
      </w:r>
      <w:r>
        <w:rPr>
          <w:rFonts w:ascii="宋体" w:hAnsi="宋体" w:hint="eastAsia"/>
          <w:sz w:val="24"/>
        </w:rPr>
        <w:t>增设</w:t>
      </w:r>
      <w:r>
        <w:rPr>
          <w:rFonts w:ascii="宋体" w:hAnsi="宋体" w:cs="宋体"/>
          <w:sz w:val="24"/>
        </w:rPr>
        <w:t>/</w:t>
      </w:r>
      <w:r>
        <w:rPr>
          <w:rFonts w:ascii="宋体" w:hAnsi="宋体" w:hint="eastAsia"/>
          <w:sz w:val="24"/>
        </w:rPr>
        <w:t>注销分支机构备案。增设备案应提交增设分支机构营业执照复印件，注</w:t>
      </w:r>
      <w:r>
        <w:rPr>
          <w:rFonts w:ascii="宋体" w:hAnsi="宋体" w:hint="eastAsia"/>
          <w:bCs/>
          <w:sz w:val="24"/>
          <w:szCs w:val="36"/>
        </w:rPr>
        <w:t>销备案应提交分支机构注销登记通知书。</w:t>
      </w:r>
    </w:p>
    <w:p w:rsidR="004814D4" w:rsidRDefault="004814D4" w:rsidP="004814D4">
      <w:pPr>
        <w:spacing w:line="440" w:lineRule="exact"/>
        <w:ind w:left="283" w:hangingChars="118" w:hanging="283"/>
        <w:rPr>
          <w:rFonts w:ascii="宋体"/>
          <w:bCs/>
          <w:sz w:val="24"/>
          <w:szCs w:val="36"/>
        </w:rPr>
      </w:pPr>
      <w:r>
        <w:rPr>
          <w:rFonts w:ascii="宋体" w:hAnsi="宋体"/>
          <w:bCs/>
          <w:sz w:val="24"/>
          <w:szCs w:val="36"/>
        </w:rPr>
        <w:t xml:space="preserve">    3.</w:t>
      </w:r>
      <w:r>
        <w:rPr>
          <w:rFonts w:ascii="宋体" w:hAnsi="宋体" w:hint="eastAsia"/>
          <w:bCs/>
          <w:sz w:val="24"/>
          <w:szCs w:val="36"/>
        </w:rPr>
        <w:t>法定代表人签署的成员名册。</w:t>
      </w:r>
    </w:p>
    <w:p w:rsidR="004814D4" w:rsidRDefault="004814D4" w:rsidP="004814D4">
      <w:pPr>
        <w:spacing w:line="440" w:lineRule="exact"/>
        <w:ind w:left="283" w:hangingChars="118" w:hanging="283"/>
        <w:rPr>
          <w:rFonts w:ascii="宋体"/>
          <w:bCs/>
          <w:sz w:val="24"/>
          <w:szCs w:val="36"/>
        </w:rPr>
      </w:pPr>
      <w:r>
        <w:rPr>
          <w:rFonts w:ascii="宋体" w:hAnsi="宋体"/>
          <w:bCs/>
          <w:sz w:val="24"/>
          <w:szCs w:val="36"/>
        </w:rPr>
        <w:t xml:space="preserve">    4.</w:t>
      </w:r>
      <w:r>
        <w:rPr>
          <w:rFonts w:ascii="宋体" w:hAnsi="宋体" w:hint="eastAsia"/>
          <w:bCs/>
          <w:sz w:val="24"/>
          <w:szCs w:val="36"/>
        </w:rPr>
        <w:t>法定代表人签署的修改后的章程及章程修正案。</w:t>
      </w:r>
    </w:p>
    <w:p w:rsidR="004814D4" w:rsidRDefault="004814D4" w:rsidP="004814D4">
      <w:pPr>
        <w:spacing w:line="440" w:lineRule="exact"/>
        <w:ind w:left="283" w:hangingChars="118" w:hanging="283"/>
        <w:rPr>
          <w:rFonts w:ascii="宋体"/>
          <w:bCs/>
          <w:sz w:val="24"/>
          <w:szCs w:val="36"/>
        </w:rPr>
      </w:pPr>
      <w:r>
        <w:rPr>
          <w:rFonts w:ascii="宋体" w:hAnsi="宋体"/>
          <w:bCs/>
          <w:sz w:val="24"/>
          <w:szCs w:val="36"/>
        </w:rPr>
        <w:t xml:space="preserve">    5</w:t>
      </w:r>
      <w:r w:rsidR="004C607E">
        <w:rPr>
          <w:rFonts w:ascii="宋体"/>
          <w:sz w:val="24"/>
          <w:szCs w:val="24"/>
        </w:rPr>
        <w:t>.</w:t>
      </w:r>
      <w:r>
        <w:rPr>
          <w:rFonts w:ascii="宋体" w:hAnsi="宋体" w:hint="eastAsia"/>
          <w:bCs/>
          <w:sz w:val="24"/>
          <w:szCs w:val="36"/>
        </w:rPr>
        <w:t>农民</w:t>
      </w:r>
      <w:proofErr w:type="gramStart"/>
      <w:r>
        <w:rPr>
          <w:rFonts w:ascii="宋体" w:hAnsi="宋体" w:hint="eastAsia"/>
          <w:bCs/>
          <w:sz w:val="24"/>
          <w:szCs w:val="36"/>
        </w:rPr>
        <w:t>专业合社营业执照</w:t>
      </w:r>
      <w:proofErr w:type="gramEnd"/>
      <w:r>
        <w:rPr>
          <w:rFonts w:ascii="宋体" w:hAnsi="宋体" w:hint="eastAsia"/>
          <w:bCs/>
          <w:sz w:val="24"/>
          <w:szCs w:val="36"/>
        </w:rPr>
        <w:t>复印件</w:t>
      </w:r>
    </w:p>
    <w:p w:rsidR="004814D4" w:rsidRDefault="004814D4" w:rsidP="004814D4">
      <w:pPr>
        <w:spacing w:line="440" w:lineRule="exact"/>
        <w:rPr>
          <w:rFonts w:ascii="宋体"/>
          <w:b/>
          <w:sz w:val="24"/>
        </w:rPr>
      </w:pPr>
      <w:r>
        <w:rPr>
          <w:rFonts w:ascii="宋体" w:hAnsi="宋体"/>
          <w:b/>
          <w:sz w:val="24"/>
        </w:rPr>
        <w:t xml:space="preserve"> </w:t>
      </w:r>
      <w:r>
        <w:rPr>
          <w:rFonts w:ascii="宋体" w:hAnsi="宋体" w:hint="eastAsia"/>
          <w:b/>
          <w:sz w:val="24"/>
        </w:rPr>
        <w:t>注：</w:t>
      </w:r>
    </w:p>
    <w:p w:rsidR="004814D4" w:rsidRDefault="004814D4" w:rsidP="004814D4">
      <w:pPr>
        <w:spacing w:line="440" w:lineRule="exact"/>
        <w:ind w:firstLineChars="200" w:firstLine="480"/>
        <w:rPr>
          <w:rFonts w:ascii="宋体"/>
          <w:sz w:val="24"/>
        </w:rPr>
      </w:pPr>
      <w:r>
        <w:rPr>
          <w:rFonts w:ascii="宋体" w:hAnsi="宋体"/>
          <w:sz w:val="24"/>
        </w:rPr>
        <w:t>1.</w:t>
      </w:r>
      <w:r>
        <w:rPr>
          <w:rFonts w:ascii="宋体" w:hAnsi="宋体" w:hint="eastAsia"/>
          <w:sz w:val="24"/>
        </w:rPr>
        <w:t>依照《农民专业合作社法》、《农民专业合作社登记管理条例》设立的农民专业合作社申请备案适用本规范。</w:t>
      </w:r>
    </w:p>
    <w:p w:rsidR="004814D4" w:rsidRDefault="004814D4" w:rsidP="004814D4">
      <w:pPr>
        <w:spacing w:line="440" w:lineRule="exact"/>
        <w:ind w:firstLineChars="200" w:firstLine="480"/>
        <w:rPr>
          <w:rFonts w:ascii="宋体"/>
          <w:sz w:val="24"/>
        </w:rPr>
      </w:pPr>
      <w:r>
        <w:rPr>
          <w:rFonts w:ascii="宋体" w:hAnsi="宋体"/>
          <w:sz w:val="24"/>
        </w:rPr>
        <w:t>2.</w:t>
      </w:r>
      <w:r>
        <w:rPr>
          <w:rFonts w:ascii="宋体" w:hAnsi="宋体" w:hint="eastAsia"/>
          <w:sz w:val="24"/>
        </w:rPr>
        <w:t>申请人是指法定代表人指定代表或者委托代理人。</w:t>
      </w:r>
    </w:p>
    <w:p w:rsidR="004814D4" w:rsidRDefault="004814D4" w:rsidP="004814D4">
      <w:pPr>
        <w:spacing w:line="440" w:lineRule="exact"/>
        <w:ind w:firstLineChars="200" w:firstLine="420"/>
        <w:rPr>
          <w:rFonts w:ascii="宋体"/>
        </w:rPr>
      </w:pPr>
    </w:p>
    <w:p w:rsidR="004814D4" w:rsidRPr="00250664" w:rsidRDefault="004814D4" w:rsidP="004814D4">
      <w:pPr>
        <w:pStyle w:val="1"/>
      </w:pPr>
    </w:p>
    <w:p w:rsidR="004814D4" w:rsidRPr="00231530" w:rsidRDefault="004814D4" w:rsidP="004814D4">
      <w:pPr>
        <w:pStyle w:val="1"/>
        <w:rPr>
          <w:rFonts w:hAnsi="宋体"/>
        </w:rPr>
      </w:pPr>
      <w:bookmarkStart w:id="344" w:name="_Toc1572893"/>
      <w:bookmarkStart w:id="345" w:name="_Toc2003797"/>
      <w:bookmarkStart w:id="346" w:name="_Toc2259219"/>
      <w:r w:rsidRPr="00231530">
        <w:rPr>
          <w:rFonts w:hAnsi="宋体" w:hint="eastAsia"/>
        </w:rPr>
        <w:t>第</w:t>
      </w:r>
      <w:r>
        <w:rPr>
          <w:rFonts w:hAnsi="宋体" w:hint="eastAsia"/>
        </w:rPr>
        <w:t>五</w:t>
      </w:r>
      <w:r w:rsidRPr="00231530">
        <w:rPr>
          <w:rFonts w:hAnsi="宋体" w:hint="eastAsia"/>
        </w:rPr>
        <w:t>部分</w:t>
      </w:r>
      <w:r w:rsidRPr="00231530">
        <w:rPr>
          <w:rFonts w:hAnsi="宋体"/>
        </w:rPr>
        <w:t xml:space="preserve"> </w:t>
      </w:r>
      <w:r w:rsidRPr="00231530">
        <w:rPr>
          <w:rFonts w:hAnsi="宋体" w:hint="eastAsia"/>
        </w:rPr>
        <w:t>个体工商户登记提交材料规范</w:t>
      </w:r>
      <w:bookmarkEnd w:id="344"/>
      <w:bookmarkEnd w:id="345"/>
      <w:bookmarkEnd w:id="346"/>
    </w:p>
    <w:p w:rsidR="004814D4" w:rsidRDefault="004814D4" w:rsidP="004814D4">
      <w:pPr>
        <w:spacing w:line="360" w:lineRule="auto"/>
        <w:ind w:firstLineChars="100" w:firstLine="301"/>
        <w:rPr>
          <w:rFonts w:ascii="宋体"/>
          <w:b/>
          <w:color w:val="000000"/>
          <w:sz w:val="30"/>
          <w:szCs w:val="30"/>
        </w:rPr>
      </w:pPr>
    </w:p>
    <w:p w:rsidR="004814D4" w:rsidRPr="009D6645" w:rsidRDefault="004814D4" w:rsidP="004814D4">
      <w:pPr>
        <w:pStyle w:val="4"/>
        <w:rPr>
          <w:rFonts w:ascii="宋体"/>
        </w:rPr>
      </w:pPr>
      <w:bookmarkStart w:id="347" w:name="_Toc1572894"/>
      <w:bookmarkStart w:id="348" w:name="_Toc2003798"/>
      <w:bookmarkStart w:id="349" w:name="_Toc2259220"/>
      <w:r w:rsidRPr="009D6645">
        <w:rPr>
          <w:rFonts w:ascii="宋体" w:hAnsi="宋体" w:hint="eastAsia"/>
        </w:rPr>
        <w:t>【</w:t>
      </w:r>
      <w:r w:rsidRPr="009D6645">
        <w:rPr>
          <w:rFonts w:ascii="宋体" w:hAnsi="宋体"/>
        </w:rPr>
        <w:t>6</w:t>
      </w:r>
      <w:r>
        <w:rPr>
          <w:rFonts w:ascii="宋体" w:hAnsi="宋体"/>
        </w:rPr>
        <w:t>4</w:t>
      </w:r>
      <w:r w:rsidRPr="009D6645">
        <w:rPr>
          <w:rFonts w:ascii="宋体" w:hAnsi="宋体" w:hint="eastAsia"/>
        </w:rPr>
        <w:t>】个体工商户名称预先核准提交材料规范</w:t>
      </w:r>
      <w:bookmarkEnd w:id="347"/>
      <w:bookmarkEnd w:id="348"/>
      <w:bookmarkEnd w:id="349"/>
    </w:p>
    <w:p w:rsidR="004814D4" w:rsidRPr="00345682" w:rsidRDefault="004814D4" w:rsidP="004814D4">
      <w:pPr>
        <w:spacing w:line="360" w:lineRule="auto"/>
        <w:ind w:firstLineChars="200" w:firstLine="480"/>
        <w:rPr>
          <w:rFonts w:ascii="宋体"/>
          <w:color w:val="000000"/>
          <w:sz w:val="24"/>
        </w:rPr>
      </w:pPr>
      <w:r w:rsidRPr="00345682">
        <w:rPr>
          <w:rFonts w:ascii="宋体" w:hAnsi="宋体"/>
          <w:color w:val="000000"/>
          <w:sz w:val="24"/>
        </w:rPr>
        <w:t>1</w:t>
      </w:r>
      <w:r w:rsidR="004C607E">
        <w:rPr>
          <w:rFonts w:ascii="宋体"/>
          <w:sz w:val="24"/>
          <w:szCs w:val="24"/>
        </w:rPr>
        <w:t>.</w:t>
      </w:r>
      <w:r>
        <w:rPr>
          <w:rFonts w:ascii="宋体" w:hAnsi="宋体" w:hint="eastAsia"/>
          <w:color w:val="000000"/>
          <w:sz w:val="24"/>
        </w:rPr>
        <w:t>经营者</w:t>
      </w:r>
      <w:r w:rsidRPr="00345682">
        <w:rPr>
          <w:rFonts w:ascii="宋体" w:hAnsi="宋体" w:hint="eastAsia"/>
          <w:color w:val="000000"/>
          <w:sz w:val="24"/>
        </w:rPr>
        <w:t>签署的《个体工商户名称预先核准申请书》；</w:t>
      </w:r>
    </w:p>
    <w:p w:rsidR="004814D4" w:rsidRPr="00345682" w:rsidRDefault="004814D4" w:rsidP="004814D4">
      <w:pPr>
        <w:spacing w:line="360" w:lineRule="auto"/>
        <w:ind w:firstLineChars="200" w:firstLine="480"/>
        <w:rPr>
          <w:rFonts w:ascii="宋体"/>
          <w:color w:val="000000"/>
          <w:sz w:val="24"/>
        </w:rPr>
      </w:pPr>
      <w:r w:rsidRPr="00345682">
        <w:rPr>
          <w:rFonts w:ascii="宋体" w:hAnsi="宋体"/>
          <w:color w:val="000000"/>
          <w:sz w:val="24"/>
        </w:rPr>
        <w:t>2</w:t>
      </w:r>
      <w:r w:rsidR="004C607E">
        <w:rPr>
          <w:rFonts w:ascii="宋体"/>
          <w:sz w:val="24"/>
          <w:szCs w:val="24"/>
        </w:rPr>
        <w:t>.</w:t>
      </w:r>
      <w:r>
        <w:rPr>
          <w:rFonts w:ascii="宋体" w:hAnsi="宋体" w:hint="eastAsia"/>
          <w:color w:val="000000"/>
          <w:sz w:val="24"/>
        </w:rPr>
        <w:t>经营者的身份证</w:t>
      </w:r>
      <w:r w:rsidRPr="00345682">
        <w:rPr>
          <w:rFonts w:ascii="宋体" w:hAnsi="宋体" w:hint="eastAsia"/>
          <w:color w:val="000000"/>
          <w:sz w:val="24"/>
        </w:rPr>
        <w:t>复印件</w:t>
      </w:r>
      <w:r w:rsidRPr="00345682">
        <w:rPr>
          <w:rFonts w:ascii="宋体" w:hAnsi="宋体" w:cs="宋体" w:hint="eastAsia"/>
          <w:color w:val="000000"/>
          <w:sz w:val="24"/>
        </w:rPr>
        <w:t>（与</w:t>
      </w:r>
      <w:r w:rsidRPr="00345682">
        <w:rPr>
          <w:rFonts w:ascii="宋体" w:hAnsi="宋体" w:hint="eastAsia"/>
          <w:color w:val="000000"/>
          <w:sz w:val="24"/>
        </w:rPr>
        <w:t>《个体工商户</w:t>
      </w:r>
      <w:r w:rsidRPr="00345682">
        <w:rPr>
          <w:rFonts w:ascii="宋体" w:hAnsi="宋体" w:cs="宋体" w:hint="eastAsia"/>
          <w:color w:val="000000"/>
          <w:sz w:val="24"/>
        </w:rPr>
        <w:t>名称预先核准申请书</w:t>
      </w:r>
      <w:r w:rsidRPr="00345682">
        <w:rPr>
          <w:rFonts w:ascii="宋体" w:hAnsi="宋体" w:hint="eastAsia"/>
          <w:color w:val="000000"/>
          <w:sz w:val="24"/>
        </w:rPr>
        <w:t>》</w:t>
      </w:r>
      <w:r w:rsidRPr="00345682">
        <w:rPr>
          <w:rFonts w:ascii="宋体" w:hAnsi="宋体" w:cs="宋体" w:hint="eastAsia"/>
          <w:color w:val="000000"/>
          <w:sz w:val="24"/>
        </w:rPr>
        <w:t>合并提交的，本项无需提交）；</w:t>
      </w:r>
    </w:p>
    <w:p w:rsidR="004814D4" w:rsidRPr="00345682" w:rsidRDefault="004814D4" w:rsidP="004814D4">
      <w:pPr>
        <w:spacing w:line="360" w:lineRule="auto"/>
        <w:ind w:firstLineChars="200" w:firstLine="480"/>
        <w:rPr>
          <w:rFonts w:ascii="宋体"/>
          <w:color w:val="000000"/>
          <w:sz w:val="24"/>
        </w:rPr>
      </w:pPr>
      <w:r w:rsidRPr="00345682">
        <w:rPr>
          <w:rFonts w:ascii="宋体" w:hAnsi="宋体"/>
          <w:color w:val="000000"/>
          <w:sz w:val="24"/>
        </w:rPr>
        <w:t>3</w:t>
      </w:r>
      <w:r w:rsidR="004C607E">
        <w:rPr>
          <w:rFonts w:ascii="宋体"/>
          <w:sz w:val="24"/>
          <w:szCs w:val="24"/>
        </w:rPr>
        <w:t>.</w:t>
      </w:r>
      <w:r w:rsidRPr="00345682">
        <w:rPr>
          <w:rFonts w:ascii="宋体" w:hAnsi="宋体" w:hint="eastAsia"/>
          <w:color w:val="000000"/>
          <w:sz w:val="24"/>
        </w:rPr>
        <w:t>委托代理人办理的，</w:t>
      </w:r>
      <w:r>
        <w:rPr>
          <w:rFonts w:ascii="宋体" w:hAnsi="宋体" w:hint="eastAsia"/>
          <w:color w:val="000000"/>
          <w:sz w:val="24"/>
        </w:rPr>
        <w:t>还应当</w:t>
      </w:r>
      <w:r w:rsidRPr="00345682">
        <w:rPr>
          <w:rFonts w:ascii="宋体" w:hAnsi="宋体" w:hint="eastAsia"/>
          <w:color w:val="000000"/>
          <w:sz w:val="24"/>
        </w:rPr>
        <w:t>提交由</w:t>
      </w:r>
      <w:r>
        <w:rPr>
          <w:rFonts w:ascii="宋体" w:hAnsi="宋体" w:hint="eastAsia"/>
          <w:color w:val="000000"/>
          <w:sz w:val="24"/>
        </w:rPr>
        <w:t>经营者</w:t>
      </w:r>
      <w:r w:rsidRPr="00345682">
        <w:rPr>
          <w:rFonts w:ascii="宋体" w:hAnsi="宋体" w:hint="eastAsia"/>
          <w:color w:val="000000"/>
          <w:sz w:val="24"/>
        </w:rPr>
        <w:t>签署的《</w:t>
      </w:r>
      <w:r w:rsidRPr="00345682">
        <w:rPr>
          <w:rFonts w:ascii="宋体" w:hAnsi="宋体" w:hint="eastAsia"/>
          <w:bCs/>
          <w:color w:val="000000"/>
          <w:sz w:val="24"/>
        </w:rPr>
        <w:t>委托代理人证明</w:t>
      </w:r>
      <w:r w:rsidRPr="00345682">
        <w:rPr>
          <w:rFonts w:ascii="宋体" w:hAnsi="宋体" w:hint="eastAsia"/>
          <w:color w:val="000000"/>
          <w:sz w:val="24"/>
        </w:rPr>
        <w:t>》及</w:t>
      </w:r>
      <w:r w:rsidRPr="00345682">
        <w:rPr>
          <w:rFonts w:ascii="宋体" w:hAnsi="宋体" w:hint="eastAsia"/>
          <w:bCs/>
          <w:color w:val="000000"/>
          <w:sz w:val="24"/>
        </w:rPr>
        <w:t>委托代理人</w:t>
      </w:r>
      <w:r>
        <w:rPr>
          <w:rFonts w:ascii="宋体" w:hAnsi="宋体" w:hint="eastAsia"/>
          <w:color w:val="000000"/>
          <w:sz w:val="24"/>
        </w:rPr>
        <w:t>的身份证</w:t>
      </w:r>
      <w:r w:rsidRPr="00345682">
        <w:rPr>
          <w:rFonts w:ascii="宋体" w:hAnsi="宋体" w:hint="eastAsia"/>
          <w:color w:val="000000"/>
          <w:sz w:val="24"/>
        </w:rPr>
        <w:t>复印件；</w:t>
      </w:r>
    </w:p>
    <w:p w:rsidR="004814D4" w:rsidRPr="00345682" w:rsidRDefault="004814D4" w:rsidP="004814D4">
      <w:pPr>
        <w:spacing w:line="360" w:lineRule="auto"/>
        <w:ind w:firstLineChars="200" w:firstLine="480"/>
        <w:rPr>
          <w:rFonts w:ascii="宋体"/>
          <w:color w:val="000000"/>
          <w:sz w:val="24"/>
        </w:rPr>
      </w:pPr>
      <w:r w:rsidRPr="00345682">
        <w:rPr>
          <w:rFonts w:ascii="宋体" w:hAnsi="宋体"/>
          <w:color w:val="000000"/>
          <w:sz w:val="24"/>
        </w:rPr>
        <w:t>4</w:t>
      </w:r>
      <w:r w:rsidR="004C607E">
        <w:rPr>
          <w:rFonts w:ascii="宋体"/>
          <w:sz w:val="24"/>
          <w:szCs w:val="24"/>
        </w:rPr>
        <w:t>.</w:t>
      </w:r>
      <w:r w:rsidRPr="00345682">
        <w:rPr>
          <w:rFonts w:ascii="宋体" w:hAnsi="宋体" w:hint="eastAsia"/>
          <w:color w:val="000000"/>
          <w:sz w:val="24"/>
        </w:rPr>
        <w:t>国家工商行政管理总局规定提交的其它文件。</w:t>
      </w:r>
    </w:p>
    <w:p w:rsidR="004814D4" w:rsidRPr="00345682" w:rsidRDefault="004814D4" w:rsidP="004814D4">
      <w:pPr>
        <w:spacing w:line="360" w:lineRule="auto"/>
        <w:ind w:firstLineChars="200" w:firstLine="480"/>
        <w:rPr>
          <w:rFonts w:ascii="宋体" w:cs="宋体"/>
          <w:color w:val="000000"/>
          <w:kern w:val="0"/>
          <w:sz w:val="24"/>
        </w:rPr>
      </w:pPr>
      <w:r w:rsidRPr="00345682">
        <w:rPr>
          <w:rFonts w:ascii="宋体" w:hAnsi="宋体" w:hint="eastAsia"/>
          <w:color w:val="000000"/>
          <w:sz w:val="24"/>
        </w:rPr>
        <w:t>注：</w:t>
      </w:r>
    </w:p>
    <w:p w:rsidR="004814D4" w:rsidRPr="00915960" w:rsidRDefault="004814D4" w:rsidP="004814D4">
      <w:pPr>
        <w:spacing w:line="360" w:lineRule="auto"/>
        <w:ind w:firstLineChars="200" w:firstLine="480"/>
        <w:rPr>
          <w:rFonts w:ascii="宋体"/>
          <w:color w:val="000000"/>
          <w:sz w:val="24"/>
        </w:rPr>
      </w:pPr>
      <w:r w:rsidRPr="00345682">
        <w:rPr>
          <w:rFonts w:ascii="宋体" w:hAnsi="宋体"/>
          <w:color w:val="000000"/>
          <w:sz w:val="24"/>
        </w:rPr>
        <w:t>1</w:t>
      </w:r>
      <w:r w:rsidR="004C607E">
        <w:rPr>
          <w:rFonts w:ascii="宋体"/>
          <w:sz w:val="24"/>
          <w:szCs w:val="24"/>
        </w:rPr>
        <w:t>.</w:t>
      </w:r>
      <w:r w:rsidRPr="00345682">
        <w:rPr>
          <w:rFonts w:ascii="宋体" w:hAnsi="宋体" w:hint="eastAsia"/>
          <w:color w:val="000000"/>
          <w:sz w:val="24"/>
        </w:rPr>
        <w:t>个体工商户可以不使用名称，使用名称的，可以申请名称预先核准；经营范围涉及前置许可经营项目的，必须申请名称预先核准。个体工商户名称预先核</w:t>
      </w:r>
      <w:r w:rsidRPr="00345682">
        <w:rPr>
          <w:rFonts w:ascii="宋体" w:hAnsi="宋体" w:hint="eastAsia"/>
          <w:color w:val="000000"/>
          <w:sz w:val="24"/>
        </w:rPr>
        <w:lastRenderedPageBreak/>
        <w:t>准登记时适用本规范。</w:t>
      </w:r>
    </w:p>
    <w:p w:rsidR="004814D4" w:rsidRPr="00405087" w:rsidRDefault="004814D4" w:rsidP="004814D4">
      <w:pPr>
        <w:spacing w:line="360" w:lineRule="auto"/>
        <w:ind w:firstLineChars="200" w:firstLine="480"/>
        <w:rPr>
          <w:rFonts w:ascii="宋体"/>
          <w:bCs/>
          <w:sz w:val="24"/>
          <w:szCs w:val="21"/>
        </w:rPr>
      </w:pPr>
      <w:r w:rsidRPr="00345682">
        <w:rPr>
          <w:rFonts w:ascii="宋体" w:hAnsi="宋体"/>
          <w:color w:val="000000"/>
          <w:sz w:val="24"/>
        </w:rPr>
        <w:t>2</w:t>
      </w:r>
      <w:r w:rsidR="004C607E">
        <w:rPr>
          <w:rFonts w:ascii="宋体"/>
          <w:sz w:val="24"/>
          <w:szCs w:val="24"/>
        </w:rPr>
        <w:t>.</w:t>
      </w:r>
      <w:r w:rsidRPr="00262EAD">
        <w:rPr>
          <w:rFonts w:ascii="宋体" w:hAnsi="宋体" w:hint="eastAsia"/>
          <w:bCs/>
          <w:sz w:val="24"/>
          <w:szCs w:val="21"/>
        </w:rPr>
        <w:t>个体工商户名称依次由行政区划、字号、行业、组织形式组成。其组织形式可以选用“厂”、“店”、“馆”、“部”、“行”、“中心”等字样，但不得使用“企业”、“公司”和“农民专业合作社”字样。</w:t>
      </w:r>
    </w:p>
    <w:p w:rsidR="004814D4" w:rsidRPr="00345682" w:rsidRDefault="004814D4" w:rsidP="004814D4">
      <w:pPr>
        <w:spacing w:line="360" w:lineRule="auto"/>
        <w:ind w:firstLineChars="200" w:firstLine="480"/>
        <w:rPr>
          <w:rFonts w:ascii="宋体"/>
          <w:color w:val="000000"/>
          <w:sz w:val="24"/>
        </w:rPr>
      </w:pPr>
      <w:r w:rsidRPr="00345682">
        <w:rPr>
          <w:rFonts w:ascii="宋体" w:hAnsi="宋体"/>
          <w:color w:val="000000"/>
          <w:sz w:val="24"/>
        </w:rPr>
        <w:t>3</w:t>
      </w:r>
      <w:r w:rsidR="004C607E">
        <w:rPr>
          <w:rFonts w:ascii="宋体"/>
          <w:sz w:val="24"/>
          <w:szCs w:val="24"/>
        </w:rPr>
        <w:t>.</w:t>
      </w:r>
      <w:r w:rsidRPr="00345682">
        <w:rPr>
          <w:rFonts w:ascii="宋体" w:hAnsi="宋体" w:hint="eastAsia"/>
          <w:color w:val="000000"/>
          <w:sz w:val="24"/>
        </w:rPr>
        <w:t>提交的申请书与其它申请材料应当使用</w:t>
      </w:r>
      <w:r w:rsidRPr="00345682">
        <w:rPr>
          <w:rFonts w:ascii="宋体" w:hAnsi="宋体"/>
          <w:color w:val="000000"/>
          <w:sz w:val="24"/>
        </w:rPr>
        <w:t>A4</w:t>
      </w:r>
      <w:r w:rsidRPr="00345682">
        <w:rPr>
          <w:rFonts w:ascii="宋体" w:hAnsi="宋体" w:hint="eastAsia"/>
          <w:color w:val="000000"/>
          <w:sz w:val="24"/>
        </w:rPr>
        <w:t>型纸。</w:t>
      </w:r>
    </w:p>
    <w:p w:rsidR="004814D4" w:rsidRPr="00345682" w:rsidRDefault="004814D4" w:rsidP="004814D4">
      <w:pPr>
        <w:spacing w:line="360" w:lineRule="auto"/>
        <w:ind w:firstLineChars="200" w:firstLine="480"/>
        <w:rPr>
          <w:rFonts w:ascii="宋体"/>
          <w:color w:val="000000"/>
          <w:sz w:val="24"/>
        </w:rPr>
      </w:pPr>
      <w:r w:rsidRPr="00345682">
        <w:rPr>
          <w:rFonts w:ascii="宋体" w:hAnsi="宋体" w:hint="eastAsia"/>
          <w:color w:val="000000"/>
          <w:sz w:val="24"/>
        </w:rPr>
        <w:t>以上</w:t>
      </w:r>
      <w:proofErr w:type="gramStart"/>
      <w:r w:rsidRPr="00345682">
        <w:rPr>
          <w:rFonts w:ascii="宋体" w:hAnsi="宋体" w:hint="eastAsia"/>
          <w:color w:val="000000"/>
          <w:sz w:val="24"/>
        </w:rPr>
        <w:t>各项未</w:t>
      </w:r>
      <w:proofErr w:type="gramEnd"/>
      <w:r w:rsidRPr="00345682">
        <w:rPr>
          <w:rFonts w:ascii="宋体" w:hAnsi="宋体" w:hint="eastAsia"/>
          <w:color w:val="000000"/>
          <w:sz w:val="24"/>
        </w:rPr>
        <w:t>注明提交复印件的，应当提交原件；提交复印件的，应当注明“与原件一致”并由</w:t>
      </w:r>
      <w:r w:rsidRPr="00405087">
        <w:rPr>
          <w:rFonts w:ascii="宋体" w:hAnsi="宋体" w:hint="eastAsia"/>
          <w:sz w:val="24"/>
        </w:rPr>
        <w:t>个体工商户经营者或者由</w:t>
      </w:r>
      <w:r w:rsidRPr="00345682">
        <w:rPr>
          <w:rFonts w:ascii="宋体" w:hAnsi="宋体" w:hint="eastAsia"/>
          <w:color w:val="000000"/>
          <w:sz w:val="24"/>
        </w:rPr>
        <w:t>其</w:t>
      </w:r>
      <w:r w:rsidRPr="00345682">
        <w:rPr>
          <w:rFonts w:ascii="宋体" w:hAnsi="宋体" w:hint="eastAsia"/>
          <w:bCs/>
          <w:color w:val="000000"/>
          <w:sz w:val="24"/>
        </w:rPr>
        <w:t>委托</w:t>
      </w:r>
      <w:r>
        <w:rPr>
          <w:rFonts w:ascii="宋体" w:hAnsi="宋体" w:hint="eastAsia"/>
          <w:bCs/>
          <w:color w:val="000000"/>
          <w:sz w:val="24"/>
        </w:rPr>
        <w:t>的</w:t>
      </w:r>
      <w:r w:rsidRPr="00345682">
        <w:rPr>
          <w:rFonts w:ascii="宋体" w:hAnsi="宋体" w:hint="eastAsia"/>
          <w:bCs/>
          <w:color w:val="000000"/>
          <w:sz w:val="24"/>
        </w:rPr>
        <w:t>代理人</w:t>
      </w:r>
      <w:r w:rsidRPr="00345682">
        <w:rPr>
          <w:rFonts w:ascii="宋体" w:hAnsi="宋体" w:hint="eastAsia"/>
          <w:color w:val="000000"/>
          <w:sz w:val="24"/>
        </w:rPr>
        <w:t>签字。</w:t>
      </w:r>
    </w:p>
    <w:p w:rsidR="004814D4" w:rsidRPr="009938BD" w:rsidRDefault="004814D4" w:rsidP="004814D4">
      <w:pPr>
        <w:spacing w:line="360" w:lineRule="auto"/>
        <w:ind w:firstLineChars="200" w:firstLine="480"/>
        <w:rPr>
          <w:rFonts w:ascii="宋体"/>
          <w:color w:val="000000"/>
          <w:sz w:val="24"/>
        </w:rPr>
      </w:pPr>
    </w:p>
    <w:p w:rsidR="004814D4" w:rsidRPr="00EC6377" w:rsidRDefault="004814D4" w:rsidP="004814D4">
      <w:pPr>
        <w:pStyle w:val="4"/>
        <w:rPr>
          <w:rFonts w:ascii="宋体"/>
        </w:rPr>
      </w:pPr>
      <w:bookmarkStart w:id="350" w:name="_Toc1572895"/>
      <w:bookmarkStart w:id="351" w:name="_Toc2003799"/>
      <w:bookmarkStart w:id="352" w:name="_Toc2259221"/>
      <w:r w:rsidRPr="00EC6377">
        <w:rPr>
          <w:rFonts w:ascii="宋体" w:hAnsi="宋体" w:hint="eastAsia"/>
        </w:rPr>
        <w:t>【</w:t>
      </w:r>
      <w:r w:rsidRPr="00EC6377">
        <w:rPr>
          <w:rFonts w:ascii="宋体" w:hAnsi="宋体"/>
        </w:rPr>
        <w:t>6</w:t>
      </w:r>
      <w:r>
        <w:rPr>
          <w:rFonts w:ascii="宋体" w:hAnsi="宋体"/>
        </w:rPr>
        <w:t>5</w:t>
      </w:r>
      <w:r w:rsidRPr="00EC6377">
        <w:rPr>
          <w:rFonts w:ascii="宋体" w:hAnsi="宋体" w:hint="eastAsia"/>
        </w:rPr>
        <w:t>】预先核准个体工商户名称延期提交材料规范</w:t>
      </w:r>
      <w:bookmarkEnd w:id="350"/>
      <w:bookmarkEnd w:id="351"/>
      <w:bookmarkEnd w:id="352"/>
    </w:p>
    <w:p w:rsidR="004814D4" w:rsidRPr="00345682" w:rsidRDefault="004814D4" w:rsidP="004814D4">
      <w:pPr>
        <w:spacing w:line="360" w:lineRule="auto"/>
        <w:ind w:firstLineChars="200" w:firstLine="480"/>
        <w:rPr>
          <w:rFonts w:ascii="宋体"/>
          <w:color w:val="000000"/>
          <w:sz w:val="24"/>
        </w:rPr>
      </w:pPr>
      <w:r w:rsidRPr="00345682">
        <w:rPr>
          <w:rFonts w:ascii="宋体" w:hAnsi="宋体"/>
          <w:color w:val="000000"/>
          <w:sz w:val="24"/>
        </w:rPr>
        <w:t>1</w:t>
      </w:r>
      <w:r w:rsidR="004C607E">
        <w:rPr>
          <w:rFonts w:ascii="宋体"/>
          <w:sz w:val="24"/>
          <w:szCs w:val="24"/>
        </w:rPr>
        <w:t>.</w:t>
      </w:r>
      <w:r>
        <w:rPr>
          <w:rFonts w:ascii="宋体" w:hAnsi="宋体" w:hint="eastAsia"/>
          <w:color w:val="000000"/>
          <w:sz w:val="24"/>
        </w:rPr>
        <w:t>经营者</w:t>
      </w:r>
      <w:r w:rsidRPr="00345682">
        <w:rPr>
          <w:rFonts w:ascii="宋体" w:hAnsi="宋体" w:hint="eastAsia"/>
          <w:color w:val="000000"/>
          <w:sz w:val="24"/>
        </w:rPr>
        <w:t>签署的《</w:t>
      </w:r>
      <w:r w:rsidRPr="00345682">
        <w:rPr>
          <w:rFonts w:ascii="宋体" w:hAnsi="宋体" w:cs="宋体" w:hint="eastAsia"/>
          <w:color w:val="000000"/>
          <w:sz w:val="24"/>
        </w:rPr>
        <w:t>预先核准个体工商户名称延期申请书》</w:t>
      </w:r>
      <w:r w:rsidRPr="00345682">
        <w:rPr>
          <w:rFonts w:ascii="宋体" w:hAnsi="宋体" w:hint="eastAsia"/>
          <w:color w:val="000000"/>
          <w:sz w:val="24"/>
        </w:rPr>
        <w:t>；</w:t>
      </w:r>
    </w:p>
    <w:p w:rsidR="004814D4" w:rsidRDefault="004814D4" w:rsidP="004814D4">
      <w:pPr>
        <w:spacing w:line="360" w:lineRule="auto"/>
        <w:ind w:firstLineChars="200" w:firstLine="480"/>
        <w:outlineLvl w:val="0"/>
        <w:rPr>
          <w:rFonts w:ascii="宋体"/>
          <w:color w:val="000000"/>
          <w:sz w:val="24"/>
        </w:rPr>
      </w:pPr>
      <w:bookmarkStart w:id="353" w:name="_Toc1571262"/>
      <w:bookmarkStart w:id="354" w:name="_Toc1571323"/>
      <w:r w:rsidRPr="00345682">
        <w:rPr>
          <w:rFonts w:ascii="宋体" w:hAnsi="宋体"/>
          <w:color w:val="000000"/>
          <w:sz w:val="24"/>
        </w:rPr>
        <w:t>2</w:t>
      </w:r>
      <w:r w:rsidR="004C607E">
        <w:rPr>
          <w:rFonts w:ascii="宋体"/>
          <w:sz w:val="24"/>
          <w:szCs w:val="24"/>
        </w:rPr>
        <w:t>.</w:t>
      </w:r>
      <w:r w:rsidRPr="00345682">
        <w:rPr>
          <w:rFonts w:ascii="宋体" w:hAnsi="宋体" w:cs="宋体" w:hint="eastAsia"/>
          <w:color w:val="000000"/>
          <w:sz w:val="24"/>
        </w:rPr>
        <w:t>《个体工商户名称预先核准通知书》</w:t>
      </w:r>
      <w:r w:rsidRPr="00345682">
        <w:rPr>
          <w:rFonts w:ascii="宋体" w:hAnsi="宋体" w:hint="eastAsia"/>
          <w:color w:val="000000"/>
          <w:sz w:val="24"/>
        </w:rPr>
        <w:t>；</w:t>
      </w:r>
      <w:bookmarkEnd w:id="353"/>
      <w:bookmarkEnd w:id="354"/>
    </w:p>
    <w:p w:rsidR="004814D4" w:rsidRPr="00345682" w:rsidRDefault="004814D4" w:rsidP="004814D4">
      <w:pPr>
        <w:spacing w:line="360" w:lineRule="auto"/>
        <w:ind w:firstLineChars="200" w:firstLine="480"/>
        <w:outlineLvl w:val="0"/>
        <w:rPr>
          <w:rFonts w:ascii="宋体"/>
          <w:color w:val="000000"/>
          <w:sz w:val="24"/>
        </w:rPr>
      </w:pPr>
      <w:bookmarkStart w:id="355" w:name="_Toc1571263"/>
      <w:bookmarkStart w:id="356" w:name="_Toc1571324"/>
      <w:r w:rsidRPr="00345682">
        <w:rPr>
          <w:rFonts w:ascii="宋体" w:hAnsi="宋体" w:cs="宋体"/>
          <w:color w:val="000000"/>
          <w:sz w:val="24"/>
        </w:rPr>
        <w:t>3</w:t>
      </w:r>
      <w:r w:rsidR="004C607E">
        <w:rPr>
          <w:rFonts w:ascii="宋体"/>
          <w:sz w:val="24"/>
          <w:szCs w:val="24"/>
        </w:rPr>
        <w:t>.</w:t>
      </w:r>
      <w:r w:rsidRPr="00345682">
        <w:rPr>
          <w:rFonts w:ascii="宋体" w:hAnsi="宋体" w:hint="eastAsia"/>
          <w:color w:val="000000"/>
          <w:sz w:val="24"/>
        </w:rPr>
        <w:t>委托代理人办理的，</w:t>
      </w:r>
      <w:r>
        <w:rPr>
          <w:rFonts w:ascii="宋体" w:hAnsi="宋体" w:hint="eastAsia"/>
          <w:color w:val="000000"/>
          <w:sz w:val="24"/>
        </w:rPr>
        <w:t>还应当</w:t>
      </w:r>
      <w:r w:rsidRPr="00345682">
        <w:rPr>
          <w:rFonts w:ascii="宋体" w:hAnsi="宋体" w:hint="eastAsia"/>
          <w:color w:val="000000"/>
          <w:sz w:val="24"/>
        </w:rPr>
        <w:t>提交由</w:t>
      </w:r>
      <w:r>
        <w:rPr>
          <w:rFonts w:ascii="宋体" w:hAnsi="宋体" w:hint="eastAsia"/>
          <w:color w:val="000000"/>
          <w:sz w:val="24"/>
        </w:rPr>
        <w:t>经营者</w:t>
      </w:r>
      <w:r w:rsidRPr="00345682">
        <w:rPr>
          <w:rFonts w:ascii="宋体" w:hAnsi="宋体" w:hint="eastAsia"/>
          <w:color w:val="000000"/>
          <w:sz w:val="24"/>
        </w:rPr>
        <w:t>签署的《</w:t>
      </w:r>
      <w:r w:rsidRPr="00345682">
        <w:rPr>
          <w:rFonts w:ascii="宋体" w:hAnsi="宋体" w:hint="eastAsia"/>
          <w:bCs/>
          <w:color w:val="000000"/>
          <w:sz w:val="24"/>
        </w:rPr>
        <w:t>委托代理人证明</w:t>
      </w:r>
      <w:r w:rsidRPr="00345682">
        <w:rPr>
          <w:rFonts w:ascii="宋体" w:hAnsi="宋体" w:hint="eastAsia"/>
          <w:color w:val="000000"/>
          <w:sz w:val="24"/>
        </w:rPr>
        <w:t>》及</w:t>
      </w:r>
      <w:r w:rsidRPr="00345682">
        <w:rPr>
          <w:rFonts w:ascii="宋体" w:hAnsi="宋体" w:hint="eastAsia"/>
          <w:bCs/>
          <w:color w:val="000000"/>
          <w:sz w:val="24"/>
        </w:rPr>
        <w:t>委托代理人</w:t>
      </w:r>
      <w:r>
        <w:rPr>
          <w:rFonts w:ascii="宋体" w:hAnsi="宋体" w:hint="eastAsia"/>
          <w:color w:val="000000"/>
          <w:sz w:val="24"/>
        </w:rPr>
        <w:t>的身份证</w:t>
      </w:r>
      <w:r w:rsidRPr="00345682">
        <w:rPr>
          <w:rFonts w:ascii="宋体" w:hAnsi="宋体" w:hint="eastAsia"/>
          <w:color w:val="000000"/>
          <w:sz w:val="24"/>
        </w:rPr>
        <w:t>复印件；</w:t>
      </w:r>
      <w:bookmarkEnd w:id="355"/>
      <w:bookmarkEnd w:id="356"/>
    </w:p>
    <w:p w:rsidR="004814D4" w:rsidRPr="00345682" w:rsidRDefault="004814D4" w:rsidP="004814D4">
      <w:pPr>
        <w:spacing w:line="360" w:lineRule="auto"/>
        <w:ind w:firstLineChars="200" w:firstLine="480"/>
        <w:rPr>
          <w:rFonts w:ascii="宋体"/>
          <w:color w:val="000000"/>
          <w:sz w:val="24"/>
        </w:rPr>
      </w:pPr>
      <w:r>
        <w:rPr>
          <w:rFonts w:ascii="宋体" w:hAnsi="宋体"/>
          <w:color w:val="000000"/>
          <w:sz w:val="24"/>
        </w:rPr>
        <w:t>4</w:t>
      </w:r>
      <w:r w:rsidR="004C607E">
        <w:rPr>
          <w:rFonts w:ascii="宋体"/>
          <w:sz w:val="24"/>
          <w:szCs w:val="24"/>
        </w:rPr>
        <w:t>.</w:t>
      </w:r>
      <w:r w:rsidRPr="00345682">
        <w:rPr>
          <w:rFonts w:ascii="宋体" w:hAnsi="宋体" w:hint="eastAsia"/>
          <w:color w:val="000000"/>
          <w:sz w:val="24"/>
        </w:rPr>
        <w:t>国家工商行政管理总局规定提交的其它文件</w:t>
      </w:r>
      <w:r w:rsidRPr="00345682">
        <w:rPr>
          <w:rFonts w:ascii="宋体" w:hAnsi="宋体" w:cs="宋体" w:hint="eastAsia"/>
          <w:color w:val="000000"/>
          <w:sz w:val="24"/>
        </w:rPr>
        <w:t>。</w:t>
      </w:r>
    </w:p>
    <w:p w:rsidR="004814D4" w:rsidRPr="00345682" w:rsidRDefault="004814D4" w:rsidP="004814D4">
      <w:pPr>
        <w:spacing w:line="360" w:lineRule="auto"/>
        <w:ind w:firstLineChars="200" w:firstLine="480"/>
        <w:rPr>
          <w:rFonts w:ascii="宋体"/>
          <w:color w:val="000000"/>
          <w:sz w:val="24"/>
        </w:rPr>
      </w:pPr>
      <w:r w:rsidRPr="00345682">
        <w:rPr>
          <w:rFonts w:ascii="宋体" w:hAnsi="宋体" w:hint="eastAsia"/>
          <w:color w:val="000000"/>
          <w:sz w:val="24"/>
        </w:rPr>
        <w:t>注：</w:t>
      </w:r>
    </w:p>
    <w:p w:rsidR="004814D4" w:rsidRPr="00345682" w:rsidRDefault="004814D4" w:rsidP="004814D4">
      <w:pPr>
        <w:spacing w:line="360" w:lineRule="auto"/>
        <w:ind w:firstLineChars="200" w:firstLine="480"/>
        <w:rPr>
          <w:rFonts w:ascii="宋体"/>
          <w:color w:val="000000"/>
          <w:sz w:val="24"/>
        </w:rPr>
      </w:pPr>
      <w:r w:rsidRPr="00345682">
        <w:rPr>
          <w:rFonts w:ascii="宋体" w:hAnsi="宋体"/>
          <w:color w:val="000000"/>
          <w:sz w:val="24"/>
        </w:rPr>
        <w:t>1</w:t>
      </w:r>
      <w:r w:rsidR="004C607E">
        <w:rPr>
          <w:rFonts w:ascii="宋体"/>
          <w:sz w:val="24"/>
          <w:szCs w:val="24"/>
        </w:rPr>
        <w:t>.</w:t>
      </w:r>
      <w:r w:rsidRPr="00345682">
        <w:rPr>
          <w:rFonts w:ascii="宋体" w:hAnsi="宋体" w:hint="eastAsia"/>
          <w:color w:val="000000"/>
          <w:sz w:val="24"/>
        </w:rPr>
        <w:t>《个体工商户名称预先核准通知书》的延期应当在有效期满前一个月内申请办理，申请延期时应缴回《个体工商户名称预先核准通知书》。</w:t>
      </w:r>
      <w:r>
        <w:rPr>
          <w:rFonts w:ascii="宋体" w:hAnsi="宋体" w:hint="eastAsia"/>
          <w:color w:val="000000"/>
          <w:sz w:val="24"/>
        </w:rPr>
        <w:t>经营者</w:t>
      </w:r>
      <w:r w:rsidRPr="00345682">
        <w:rPr>
          <w:rFonts w:ascii="宋体" w:hAnsi="宋体" w:hint="eastAsia"/>
          <w:color w:val="000000"/>
          <w:sz w:val="24"/>
        </w:rPr>
        <w:t>与《个体工商户名称预先核准通知书》记载的</w:t>
      </w:r>
      <w:r>
        <w:rPr>
          <w:rFonts w:ascii="宋体" w:hAnsi="宋体" w:hint="eastAsia"/>
          <w:color w:val="000000"/>
          <w:sz w:val="24"/>
        </w:rPr>
        <w:t>经营者</w:t>
      </w:r>
      <w:r w:rsidRPr="00345682">
        <w:rPr>
          <w:rFonts w:ascii="宋体" w:hAnsi="宋体" w:hint="eastAsia"/>
          <w:color w:val="000000"/>
          <w:sz w:val="24"/>
        </w:rPr>
        <w:t>不同的，应当另行申请名称预先核准。</w:t>
      </w:r>
    </w:p>
    <w:p w:rsidR="004814D4" w:rsidRPr="00345682" w:rsidRDefault="004814D4" w:rsidP="004814D4">
      <w:pPr>
        <w:spacing w:line="360" w:lineRule="auto"/>
        <w:ind w:firstLineChars="200" w:firstLine="480"/>
        <w:rPr>
          <w:rFonts w:ascii="宋体"/>
          <w:color w:val="000000"/>
          <w:sz w:val="24"/>
        </w:rPr>
      </w:pPr>
      <w:r w:rsidRPr="00345682">
        <w:rPr>
          <w:rFonts w:ascii="宋体" w:hAnsi="宋体"/>
          <w:color w:val="000000"/>
          <w:sz w:val="24"/>
        </w:rPr>
        <w:t>2</w:t>
      </w:r>
      <w:r w:rsidR="004C607E">
        <w:rPr>
          <w:rFonts w:ascii="宋体"/>
          <w:sz w:val="24"/>
          <w:szCs w:val="24"/>
        </w:rPr>
        <w:t>.</w:t>
      </w:r>
      <w:r w:rsidRPr="00345682">
        <w:rPr>
          <w:rFonts w:ascii="宋体" w:hAnsi="宋体" w:hint="eastAsia"/>
          <w:color w:val="000000"/>
          <w:sz w:val="24"/>
        </w:rPr>
        <w:t>提交的申请书与其它申请材料应当使用</w:t>
      </w:r>
      <w:r w:rsidRPr="00345682">
        <w:rPr>
          <w:rFonts w:ascii="宋体" w:hAnsi="宋体"/>
          <w:color w:val="000000"/>
          <w:sz w:val="24"/>
        </w:rPr>
        <w:t>A4</w:t>
      </w:r>
      <w:r w:rsidRPr="00345682">
        <w:rPr>
          <w:rFonts w:ascii="宋体" w:hAnsi="宋体" w:hint="eastAsia"/>
          <w:color w:val="000000"/>
          <w:sz w:val="24"/>
        </w:rPr>
        <w:t>型纸。</w:t>
      </w:r>
    </w:p>
    <w:p w:rsidR="004814D4" w:rsidRPr="009938BD" w:rsidRDefault="004814D4" w:rsidP="004814D4">
      <w:pPr>
        <w:spacing w:line="360" w:lineRule="auto"/>
        <w:ind w:firstLineChars="200" w:firstLine="480"/>
        <w:rPr>
          <w:rFonts w:ascii="宋体"/>
          <w:color w:val="000000"/>
          <w:sz w:val="24"/>
        </w:rPr>
      </w:pPr>
      <w:r w:rsidRPr="00345682">
        <w:rPr>
          <w:rFonts w:ascii="宋体" w:hAnsi="宋体" w:hint="eastAsia"/>
          <w:color w:val="000000"/>
          <w:sz w:val="24"/>
        </w:rPr>
        <w:t>以上</w:t>
      </w:r>
      <w:proofErr w:type="gramStart"/>
      <w:r w:rsidRPr="00345682">
        <w:rPr>
          <w:rFonts w:ascii="宋体" w:hAnsi="宋体" w:hint="eastAsia"/>
          <w:color w:val="000000"/>
          <w:sz w:val="24"/>
        </w:rPr>
        <w:t>各项未</w:t>
      </w:r>
      <w:proofErr w:type="gramEnd"/>
      <w:r w:rsidRPr="00345682">
        <w:rPr>
          <w:rFonts w:ascii="宋体" w:hAnsi="宋体" w:hint="eastAsia"/>
          <w:color w:val="000000"/>
          <w:sz w:val="24"/>
        </w:rPr>
        <w:t>注明提交复印件的，应当提交原件；提交复印件的，应当注明“与原件一致”</w:t>
      </w:r>
      <w:r w:rsidRPr="00BF09D5">
        <w:rPr>
          <w:rFonts w:ascii="宋体" w:hAnsi="宋体"/>
          <w:color w:val="000000"/>
          <w:sz w:val="24"/>
        </w:rPr>
        <w:t xml:space="preserve"> </w:t>
      </w:r>
      <w:r w:rsidRPr="00345682">
        <w:rPr>
          <w:rFonts w:ascii="宋体" w:hAnsi="宋体" w:hint="eastAsia"/>
          <w:color w:val="000000"/>
          <w:sz w:val="24"/>
        </w:rPr>
        <w:t>并由</w:t>
      </w:r>
      <w:r w:rsidRPr="00405087">
        <w:rPr>
          <w:rFonts w:ascii="宋体" w:hAnsi="宋体" w:hint="eastAsia"/>
          <w:sz w:val="24"/>
        </w:rPr>
        <w:t>个体工商户经营者或者由</w:t>
      </w:r>
      <w:r w:rsidRPr="00345682">
        <w:rPr>
          <w:rFonts w:ascii="宋体" w:hAnsi="宋体" w:hint="eastAsia"/>
          <w:color w:val="000000"/>
          <w:sz w:val="24"/>
        </w:rPr>
        <w:t>其</w:t>
      </w:r>
      <w:r w:rsidRPr="00345682">
        <w:rPr>
          <w:rFonts w:ascii="宋体" w:hAnsi="宋体" w:hint="eastAsia"/>
          <w:bCs/>
          <w:color w:val="000000"/>
          <w:sz w:val="24"/>
        </w:rPr>
        <w:t>委托</w:t>
      </w:r>
      <w:r>
        <w:rPr>
          <w:rFonts w:ascii="宋体" w:hAnsi="宋体" w:hint="eastAsia"/>
          <w:bCs/>
          <w:color w:val="000000"/>
          <w:sz w:val="24"/>
        </w:rPr>
        <w:t>的</w:t>
      </w:r>
      <w:r w:rsidRPr="00345682">
        <w:rPr>
          <w:rFonts w:ascii="宋体" w:hAnsi="宋体" w:hint="eastAsia"/>
          <w:bCs/>
          <w:color w:val="000000"/>
          <w:sz w:val="24"/>
        </w:rPr>
        <w:t>代理人</w:t>
      </w:r>
      <w:r w:rsidRPr="00345682">
        <w:rPr>
          <w:rFonts w:ascii="宋体" w:hAnsi="宋体" w:hint="eastAsia"/>
          <w:color w:val="000000"/>
          <w:sz w:val="24"/>
        </w:rPr>
        <w:t>签字。</w:t>
      </w:r>
    </w:p>
    <w:p w:rsidR="004814D4" w:rsidRPr="00345682" w:rsidRDefault="004814D4" w:rsidP="004814D4">
      <w:pPr>
        <w:spacing w:line="360" w:lineRule="auto"/>
        <w:rPr>
          <w:rFonts w:ascii="宋体"/>
          <w:color w:val="000000"/>
          <w:sz w:val="24"/>
        </w:rPr>
      </w:pPr>
    </w:p>
    <w:p w:rsidR="004814D4" w:rsidRPr="00EC6377" w:rsidRDefault="004814D4" w:rsidP="004814D4">
      <w:pPr>
        <w:pStyle w:val="4"/>
        <w:rPr>
          <w:rFonts w:ascii="宋体"/>
        </w:rPr>
      </w:pPr>
      <w:bookmarkStart w:id="357" w:name="_Toc1572896"/>
      <w:bookmarkStart w:id="358" w:name="_Toc2003800"/>
      <w:bookmarkStart w:id="359" w:name="_Toc2259222"/>
      <w:r w:rsidRPr="00EC6377">
        <w:rPr>
          <w:rFonts w:ascii="宋体" w:hAnsi="宋体" w:hint="eastAsia"/>
        </w:rPr>
        <w:t>【</w:t>
      </w:r>
      <w:r w:rsidRPr="00EC6377">
        <w:rPr>
          <w:rFonts w:ascii="宋体" w:hAnsi="宋体"/>
        </w:rPr>
        <w:t>6</w:t>
      </w:r>
      <w:r>
        <w:rPr>
          <w:rFonts w:ascii="宋体" w:hAnsi="宋体"/>
        </w:rPr>
        <w:t>6</w:t>
      </w:r>
      <w:r w:rsidRPr="00EC6377">
        <w:rPr>
          <w:rFonts w:ascii="宋体" w:hAnsi="宋体" w:hint="eastAsia"/>
        </w:rPr>
        <w:t>】个体工商户名称变更预留提交材料规范</w:t>
      </w:r>
      <w:bookmarkEnd w:id="357"/>
      <w:bookmarkEnd w:id="358"/>
      <w:bookmarkEnd w:id="359"/>
    </w:p>
    <w:p w:rsidR="004814D4" w:rsidRDefault="004814D4" w:rsidP="004814D4">
      <w:pPr>
        <w:spacing w:line="360" w:lineRule="auto"/>
        <w:ind w:firstLineChars="200" w:firstLine="480"/>
        <w:rPr>
          <w:rFonts w:ascii="宋体"/>
          <w:color w:val="000000"/>
          <w:sz w:val="24"/>
        </w:rPr>
      </w:pPr>
      <w:r w:rsidRPr="00345682">
        <w:rPr>
          <w:rFonts w:ascii="宋体" w:hAnsi="宋体"/>
          <w:color w:val="000000"/>
          <w:sz w:val="24"/>
        </w:rPr>
        <w:t>1</w:t>
      </w:r>
      <w:r w:rsidR="004C607E">
        <w:rPr>
          <w:rFonts w:ascii="宋体"/>
          <w:sz w:val="24"/>
          <w:szCs w:val="24"/>
        </w:rPr>
        <w:t>.</w:t>
      </w:r>
      <w:r>
        <w:rPr>
          <w:rFonts w:ascii="宋体" w:hAnsi="宋体" w:hint="eastAsia"/>
          <w:color w:val="000000"/>
          <w:sz w:val="24"/>
        </w:rPr>
        <w:t>经营者</w:t>
      </w:r>
      <w:r w:rsidRPr="00345682">
        <w:rPr>
          <w:rFonts w:ascii="宋体" w:hAnsi="宋体" w:hint="eastAsia"/>
          <w:color w:val="000000"/>
          <w:sz w:val="24"/>
        </w:rPr>
        <w:t>签署的《个体工商户名称变更预留申请书》；</w:t>
      </w:r>
    </w:p>
    <w:p w:rsidR="004814D4" w:rsidRPr="00345682" w:rsidRDefault="004814D4" w:rsidP="004814D4">
      <w:pPr>
        <w:spacing w:line="360" w:lineRule="auto"/>
        <w:ind w:firstLineChars="200" w:firstLine="480"/>
        <w:rPr>
          <w:rFonts w:ascii="宋体"/>
          <w:color w:val="000000"/>
          <w:sz w:val="24"/>
        </w:rPr>
      </w:pPr>
      <w:r>
        <w:rPr>
          <w:rFonts w:ascii="宋体" w:hAnsi="宋体"/>
          <w:color w:val="000000"/>
          <w:sz w:val="24"/>
        </w:rPr>
        <w:t>2</w:t>
      </w:r>
      <w:r w:rsidR="004C607E">
        <w:rPr>
          <w:rFonts w:ascii="宋体"/>
          <w:sz w:val="24"/>
          <w:szCs w:val="24"/>
        </w:rPr>
        <w:t>.</w:t>
      </w:r>
      <w:r w:rsidRPr="00345682">
        <w:rPr>
          <w:rFonts w:ascii="宋体" w:hAnsi="宋体" w:hint="eastAsia"/>
          <w:color w:val="000000"/>
          <w:sz w:val="24"/>
        </w:rPr>
        <w:t>委托代理人办理的，</w:t>
      </w:r>
      <w:r>
        <w:rPr>
          <w:rFonts w:ascii="宋体" w:hAnsi="宋体" w:hint="eastAsia"/>
          <w:color w:val="000000"/>
          <w:sz w:val="24"/>
        </w:rPr>
        <w:t>还应当</w:t>
      </w:r>
      <w:r w:rsidRPr="00345682">
        <w:rPr>
          <w:rFonts w:ascii="宋体" w:hAnsi="宋体" w:hint="eastAsia"/>
          <w:color w:val="000000"/>
          <w:sz w:val="24"/>
        </w:rPr>
        <w:t>提交由</w:t>
      </w:r>
      <w:r>
        <w:rPr>
          <w:rFonts w:ascii="宋体" w:hAnsi="宋体" w:hint="eastAsia"/>
          <w:color w:val="000000"/>
          <w:sz w:val="24"/>
        </w:rPr>
        <w:t>经营者</w:t>
      </w:r>
      <w:r w:rsidRPr="00345682">
        <w:rPr>
          <w:rFonts w:ascii="宋体" w:hAnsi="宋体" w:hint="eastAsia"/>
          <w:color w:val="000000"/>
          <w:sz w:val="24"/>
        </w:rPr>
        <w:t>签署的《</w:t>
      </w:r>
      <w:r w:rsidRPr="00345682">
        <w:rPr>
          <w:rFonts w:ascii="宋体" w:hAnsi="宋体" w:hint="eastAsia"/>
          <w:bCs/>
          <w:color w:val="000000"/>
          <w:sz w:val="24"/>
        </w:rPr>
        <w:t>委托代理人证明</w:t>
      </w:r>
      <w:r w:rsidRPr="00345682">
        <w:rPr>
          <w:rFonts w:ascii="宋体" w:hAnsi="宋体" w:hint="eastAsia"/>
          <w:color w:val="000000"/>
          <w:sz w:val="24"/>
        </w:rPr>
        <w:t>》及</w:t>
      </w:r>
      <w:r w:rsidRPr="00345682">
        <w:rPr>
          <w:rFonts w:ascii="宋体" w:hAnsi="宋体" w:hint="eastAsia"/>
          <w:bCs/>
          <w:color w:val="000000"/>
          <w:sz w:val="24"/>
        </w:rPr>
        <w:t>委托代理人</w:t>
      </w:r>
      <w:r>
        <w:rPr>
          <w:rFonts w:ascii="宋体" w:hAnsi="宋体" w:hint="eastAsia"/>
          <w:color w:val="000000"/>
          <w:sz w:val="24"/>
        </w:rPr>
        <w:t>的身份证</w:t>
      </w:r>
      <w:r w:rsidRPr="00345682">
        <w:rPr>
          <w:rFonts w:ascii="宋体" w:hAnsi="宋体" w:hint="eastAsia"/>
          <w:color w:val="000000"/>
          <w:sz w:val="24"/>
        </w:rPr>
        <w:t>复印件；</w:t>
      </w:r>
    </w:p>
    <w:p w:rsidR="004814D4" w:rsidRPr="00345682" w:rsidRDefault="004814D4" w:rsidP="004814D4">
      <w:pPr>
        <w:spacing w:line="360" w:lineRule="auto"/>
        <w:ind w:firstLineChars="200" w:firstLine="480"/>
        <w:rPr>
          <w:rFonts w:ascii="宋体"/>
          <w:color w:val="000000"/>
          <w:sz w:val="24"/>
        </w:rPr>
      </w:pPr>
      <w:r>
        <w:rPr>
          <w:rFonts w:ascii="宋体" w:hAnsi="宋体"/>
          <w:color w:val="000000"/>
          <w:sz w:val="24"/>
        </w:rPr>
        <w:lastRenderedPageBreak/>
        <w:t>3</w:t>
      </w:r>
      <w:r w:rsidR="004C607E">
        <w:rPr>
          <w:rFonts w:ascii="宋体"/>
          <w:sz w:val="24"/>
          <w:szCs w:val="24"/>
        </w:rPr>
        <w:t>.</w:t>
      </w:r>
      <w:r w:rsidRPr="00345682">
        <w:rPr>
          <w:rFonts w:ascii="宋体" w:hAnsi="宋体" w:hint="eastAsia"/>
          <w:color w:val="000000"/>
          <w:sz w:val="24"/>
        </w:rPr>
        <w:t>国家工商行政管理总局规定提交的其它文件。</w:t>
      </w:r>
    </w:p>
    <w:p w:rsidR="004814D4" w:rsidRPr="00345682" w:rsidRDefault="004814D4" w:rsidP="004814D4">
      <w:pPr>
        <w:spacing w:line="360" w:lineRule="auto"/>
        <w:ind w:firstLineChars="200" w:firstLine="480"/>
        <w:rPr>
          <w:rFonts w:ascii="宋体"/>
          <w:color w:val="000000"/>
          <w:sz w:val="24"/>
        </w:rPr>
      </w:pPr>
      <w:r w:rsidRPr="00345682">
        <w:rPr>
          <w:rFonts w:ascii="宋体" w:hAnsi="宋体" w:hint="eastAsia"/>
          <w:color w:val="000000"/>
          <w:sz w:val="24"/>
        </w:rPr>
        <w:t>注：</w:t>
      </w:r>
    </w:p>
    <w:p w:rsidR="004814D4" w:rsidRPr="00345682" w:rsidRDefault="004814D4" w:rsidP="004814D4">
      <w:pPr>
        <w:spacing w:line="360" w:lineRule="auto"/>
        <w:ind w:firstLineChars="200" w:firstLine="480"/>
        <w:rPr>
          <w:rFonts w:ascii="宋体"/>
          <w:color w:val="000000"/>
          <w:sz w:val="24"/>
        </w:rPr>
      </w:pPr>
      <w:r w:rsidRPr="00345682">
        <w:rPr>
          <w:rFonts w:ascii="宋体" w:hAnsi="宋体"/>
          <w:color w:val="000000"/>
          <w:sz w:val="24"/>
        </w:rPr>
        <w:t>1</w:t>
      </w:r>
      <w:r w:rsidR="004C607E">
        <w:rPr>
          <w:rFonts w:ascii="宋体"/>
          <w:sz w:val="24"/>
          <w:szCs w:val="24"/>
        </w:rPr>
        <w:t>.</w:t>
      </w:r>
      <w:r>
        <w:rPr>
          <w:rFonts w:ascii="宋体" w:hAnsi="宋体" w:hint="eastAsia"/>
          <w:color w:val="000000"/>
          <w:sz w:val="24"/>
        </w:rPr>
        <w:t>个体工商户</w:t>
      </w:r>
      <w:r w:rsidRPr="00345682">
        <w:rPr>
          <w:rFonts w:ascii="宋体" w:hAnsi="宋体" w:hint="eastAsia"/>
          <w:color w:val="000000"/>
          <w:sz w:val="24"/>
        </w:rPr>
        <w:t>申请名称变更，其经营范围涉及前置许可经营项目</w:t>
      </w:r>
      <w:r>
        <w:rPr>
          <w:rFonts w:ascii="宋体" w:hAnsi="宋体" w:hint="eastAsia"/>
          <w:color w:val="000000"/>
          <w:sz w:val="24"/>
        </w:rPr>
        <w:t>的</w:t>
      </w:r>
      <w:r w:rsidRPr="00345682">
        <w:rPr>
          <w:rFonts w:ascii="宋体" w:hAnsi="宋体" w:hint="eastAsia"/>
          <w:color w:val="000000"/>
          <w:sz w:val="24"/>
        </w:rPr>
        <w:t>，申请个体工商户名称变更预留时适用本规范。</w:t>
      </w:r>
    </w:p>
    <w:p w:rsidR="004814D4" w:rsidRPr="00345682" w:rsidRDefault="004814D4" w:rsidP="004814D4">
      <w:pPr>
        <w:spacing w:line="360" w:lineRule="auto"/>
        <w:ind w:firstLineChars="200" w:firstLine="480"/>
        <w:rPr>
          <w:rFonts w:ascii="宋体"/>
          <w:color w:val="000000"/>
          <w:sz w:val="24"/>
        </w:rPr>
      </w:pPr>
      <w:r w:rsidRPr="00345682">
        <w:rPr>
          <w:rFonts w:ascii="宋体" w:hAnsi="宋体"/>
          <w:color w:val="000000"/>
          <w:sz w:val="24"/>
        </w:rPr>
        <w:t>2</w:t>
      </w:r>
      <w:r w:rsidR="004C607E">
        <w:rPr>
          <w:rFonts w:ascii="宋体"/>
          <w:sz w:val="24"/>
          <w:szCs w:val="24"/>
        </w:rPr>
        <w:t>.</w:t>
      </w:r>
      <w:r w:rsidRPr="00345682">
        <w:rPr>
          <w:rFonts w:ascii="宋体" w:hAnsi="宋体" w:hint="eastAsia"/>
          <w:color w:val="000000"/>
          <w:sz w:val="24"/>
        </w:rPr>
        <w:t>提交的申请书与其它申请材料应当使用</w:t>
      </w:r>
      <w:r w:rsidRPr="00345682">
        <w:rPr>
          <w:rFonts w:ascii="宋体" w:hAnsi="宋体"/>
          <w:color w:val="000000"/>
          <w:sz w:val="24"/>
        </w:rPr>
        <w:t>A4</w:t>
      </w:r>
      <w:r w:rsidRPr="00345682">
        <w:rPr>
          <w:rFonts w:ascii="宋体" w:hAnsi="宋体" w:hint="eastAsia"/>
          <w:color w:val="000000"/>
          <w:sz w:val="24"/>
        </w:rPr>
        <w:t>型纸。</w:t>
      </w:r>
    </w:p>
    <w:p w:rsidR="004814D4" w:rsidRPr="00345682" w:rsidRDefault="004814D4" w:rsidP="004814D4">
      <w:pPr>
        <w:spacing w:line="360" w:lineRule="auto"/>
        <w:ind w:firstLineChars="200" w:firstLine="480"/>
        <w:rPr>
          <w:rFonts w:ascii="宋体"/>
          <w:color w:val="000000"/>
          <w:sz w:val="24"/>
        </w:rPr>
      </w:pPr>
      <w:r w:rsidRPr="00345682">
        <w:rPr>
          <w:rFonts w:ascii="宋体" w:hAnsi="宋体" w:hint="eastAsia"/>
          <w:color w:val="000000"/>
          <w:sz w:val="24"/>
        </w:rPr>
        <w:t>以上</w:t>
      </w:r>
      <w:proofErr w:type="gramStart"/>
      <w:r w:rsidRPr="00345682">
        <w:rPr>
          <w:rFonts w:ascii="宋体" w:hAnsi="宋体" w:hint="eastAsia"/>
          <w:color w:val="000000"/>
          <w:sz w:val="24"/>
        </w:rPr>
        <w:t>各项未</w:t>
      </w:r>
      <w:proofErr w:type="gramEnd"/>
      <w:r w:rsidRPr="00345682">
        <w:rPr>
          <w:rFonts w:ascii="宋体" w:hAnsi="宋体" w:hint="eastAsia"/>
          <w:color w:val="000000"/>
          <w:sz w:val="24"/>
        </w:rPr>
        <w:t>注明提交复印件的，应当提交原件；提交复印件的，应当注明“与原件一致”</w:t>
      </w:r>
      <w:r w:rsidRPr="00BF09D5">
        <w:rPr>
          <w:rFonts w:ascii="宋体" w:hAnsi="宋体"/>
          <w:color w:val="000000"/>
          <w:sz w:val="24"/>
        </w:rPr>
        <w:t xml:space="preserve"> </w:t>
      </w:r>
      <w:r w:rsidRPr="00345682">
        <w:rPr>
          <w:rFonts w:ascii="宋体" w:hAnsi="宋体" w:hint="eastAsia"/>
          <w:color w:val="000000"/>
          <w:sz w:val="24"/>
        </w:rPr>
        <w:t>并由</w:t>
      </w:r>
      <w:r w:rsidRPr="00405087">
        <w:rPr>
          <w:rFonts w:ascii="宋体" w:hAnsi="宋体" w:hint="eastAsia"/>
          <w:sz w:val="24"/>
        </w:rPr>
        <w:t>个体工商户经营者或者由</w:t>
      </w:r>
      <w:r w:rsidRPr="00345682">
        <w:rPr>
          <w:rFonts w:ascii="宋体" w:hAnsi="宋体" w:hint="eastAsia"/>
          <w:color w:val="000000"/>
          <w:sz w:val="24"/>
        </w:rPr>
        <w:t>其</w:t>
      </w:r>
      <w:r w:rsidRPr="00345682">
        <w:rPr>
          <w:rFonts w:ascii="宋体" w:hAnsi="宋体" w:hint="eastAsia"/>
          <w:bCs/>
          <w:color w:val="000000"/>
          <w:sz w:val="24"/>
        </w:rPr>
        <w:t>委托</w:t>
      </w:r>
      <w:r>
        <w:rPr>
          <w:rFonts w:ascii="宋体" w:hAnsi="宋体" w:hint="eastAsia"/>
          <w:bCs/>
          <w:color w:val="000000"/>
          <w:sz w:val="24"/>
        </w:rPr>
        <w:t>的</w:t>
      </w:r>
      <w:r w:rsidRPr="00345682">
        <w:rPr>
          <w:rFonts w:ascii="宋体" w:hAnsi="宋体" w:hint="eastAsia"/>
          <w:bCs/>
          <w:color w:val="000000"/>
          <w:sz w:val="24"/>
        </w:rPr>
        <w:t>代理人</w:t>
      </w:r>
      <w:r w:rsidRPr="00345682">
        <w:rPr>
          <w:rFonts w:ascii="宋体" w:hAnsi="宋体" w:hint="eastAsia"/>
          <w:color w:val="000000"/>
          <w:sz w:val="24"/>
        </w:rPr>
        <w:t>签字。</w:t>
      </w:r>
    </w:p>
    <w:p w:rsidR="004814D4" w:rsidRDefault="004814D4" w:rsidP="004814D4">
      <w:pPr>
        <w:spacing w:line="360" w:lineRule="auto"/>
        <w:ind w:firstLineChars="100" w:firstLine="301"/>
        <w:rPr>
          <w:rFonts w:ascii="宋体"/>
          <w:b/>
          <w:color w:val="000000"/>
          <w:sz w:val="30"/>
          <w:szCs w:val="30"/>
        </w:rPr>
      </w:pPr>
    </w:p>
    <w:p w:rsidR="004814D4" w:rsidRPr="00B110F9" w:rsidRDefault="004814D4" w:rsidP="004814D4">
      <w:pPr>
        <w:pStyle w:val="4"/>
        <w:rPr>
          <w:rFonts w:ascii="宋体"/>
        </w:rPr>
      </w:pPr>
      <w:bookmarkStart w:id="360" w:name="_Toc1572897"/>
      <w:bookmarkStart w:id="361" w:name="_Toc2003801"/>
      <w:bookmarkStart w:id="362" w:name="_Toc2259223"/>
      <w:r w:rsidRPr="00B110F9">
        <w:rPr>
          <w:rFonts w:ascii="宋体" w:hAnsi="宋体" w:hint="eastAsia"/>
        </w:rPr>
        <w:t>【</w:t>
      </w:r>
      <w:r w:rsidRPr="00B110F9">
        <w:rPr>
          <w:rFonts w:ascii="宋体" w:hAnsi="宋体"/>
        </w:rPr>
        <w:t>6</w:t>
      </w:r>
      <w:r>
        <w:rPr>
          <w:rFonts w:ascii="宋体" w:hAnsi="宋体"/>
        </w:rPr>
        <w:t>7</w:t>
      </w:r>
      <w:r w:rsidRPr="00B110F9">
        <w:rPr>
          <w:rFonts w:ascii="宋体" w:hAnsi="宋体" w:hint="eastAsia"/>
        </w:rPr>
        <w:t>】个体工商户开业登记提交材料规范</w:t>
      </w:r>
      <w:bookmarkEnd w:id="360"/>
      <w:bookmarkEnd w:id="361"/>
      <w:bookmarkEnd w:id="362"/>
    </w:p>
    <w:p w:rsidR="004814D4" w:rsidRPr="00345682" w:rsidRDefault="004814D4" w:rsidP="004814D4">
      <w:pPr>
        <w:spacing w:line="360" w:lineRule="auto"/>
        <w:ind w:firstLineChars="200" w:firstLine="480"/>
        <w:rPr>
          <w:rFonts w:ascii="宋体"/>
          <w:color w:val="000000"/>
          <w:sz w:val="24"/>
        </w:rPr>
      </w:pPr>
      <w:r w:rsidRPr="00345682">
        <w:rPr>
          <w:rFonts w:ascii="宋体" w:hAnsi="宋体"/>
          <w:color w:val="000000"/>
          <w:sz w:val="24"/>
        </w:rPr>
        <w:t>1</w:t>
      </w:r>
      <w:r w:rsidR="004C607E">
        <w:rPr>
          <w:rFonts w:ascii="宋体"/>
          <w:sz w:val="24"/>
          <w:szCs w:val="24"/>
        </w:rPr>
        <w:t>.</w:t>
      </w:r>
      <w:r>
        <w:rPr>
          <w:rFonts w:ascii="宋体" w:hAnsi="宋体" w:hint="eastAsia"/>
          <w:color w:val="000000"/>
          <w:sz w:val="24"/>
        </w:rPr>
        <w:t>经营者</w:t>
      </w:r>
      <w:r w:rsidRPr="00345682">
        <w:rPr>
          <w:rFonts w:ascii="宋体" w:hAnsi="宋体" w:hint="eastAsia"/>
          <w:color w:val="000000"/>
          <w:sz w:val="24"/>
        </w:rPr>
        <w:t>签署的《个体工商户开业登记申请书》</w:t>
      </w:r>
      <w:r w:rsidRPr="00345682">
        <w:rPr>
          <w:rFonts w:ascii="宋体" w:hAnsi="宋体" w:cs="宋体" w:hint="eastAsia"/>
          <w:color w:val="000000"/>
          <w:sz w:val="24"/>
        </w:rPr>
        <w:t>；</w:t>
      </w:r>
    </w:p>
    <w:p w:rsidR="004814D4" w:rsidRDefault="004814D4" w:rsidP="004814D4">
      <w:pPr>
        <w:spacing w:line="360" w:lineRule="auto"/>
        <w:ind w:firstLineChars="200" w:firstLine="480"/>
        <w:outlineLvl w:val="0"/>
        <w:rPr>
          <w:rFonts w:ascii="宋体"/>
          <w:bCs/>
          <w:color w:val="000000"/>
          <w:sz w:val="24"/>
        </w:rPr>
      </w:pPr>
      <w:bookmarkStart w:id="363" w:name="_Toc1571264"/>
      <w:bookmarkStart w:id="364" w:name="_Toc1571325"/>
      <w:r w:rsidRPr="00345682">
        <w:rPr>
          <w:rFonts w:ascii="宋体" w:hAnsi="宋体" w:hint="eastAsia"/>
          <w:bCs/>
          <w:color w:val="000000"/>
          <w:sz w:val="24"/>
        </w:rPr>
        <w:t>港、澳居民个体工商户和台湾居民、台湾农民个体工商户不填写申请书“经营者”一栏内容，但应当分别填写</w:t>
      </w:r>
      <w:r>
        <w:rPr>
          <w:rFonts w:ascii="宋体" w:hAnsi="宋体" w:hint="eastAsia"/>
          <w:bCs/>
          <w:color w:val="000000"/>
          <w:sz w:val="24"/>
        </w:rPr>
        <w:t>“</w:t>
      </w:r>
      <w:r w:rsidRPr="00345682">
        <w:rPr>
          <w:rFonts w:ascii="宋体" w:hAnsi="宋体" w:hint="eastAsia"/>
          <w:color w:val="000000"/>
          <w:sz w:val="24"/>
        </w:rPr>
        <w:t>个体工商户经营者（港澳居民）登记表</w:t>
      </w:r>
      <w:r>
        <w:rPr>
          <w:rFonts w:ascii="宋体" w:hAnsi="宋体" w:hint="eastAsia"/>
          <w:bCs/>
          <w:color w:val="000000"/>
          <w:sz w:val="24"/>
        </w:rPr>
        <w:t>”</w:t>
      </w:r>
      <w:r w:rsidRPr="00345682">
        <w:rPr>
          <w:rFonts w:ascii="宋体" w:hAnsi="宋体" w:hint="eastAsia"/>
          <w:bCs/>
          <w:color w:val="000000"/>
          <w:sz w:val="24"/>
        </w:rPr>
        <w:t>和</w:t>
      </w:r>
      <w:r>
        <w:rPr>
          <w:rFonts w:ascii="宋体" w:hAnsi="宋体" w:hint="eastAsia"/>
          <w:bCs/>
          <w:color w:val="000000"/>
          <w:sz w:val="24"/>
        </w:rPr>
        <w:t>“</w:t>
      </w:r>
      <w:r w:rsidRPr="00345682">
        <w:rPr>
          <w:rFonts w:ascii="宋体" w:hAnsi="宋体" w:hint="eastAsia"/>
          <w:color w:val="000000"/>
          <w:sz w:val="24"/>
        </w:rPr>
        <w:t>个体工商户经营者（台湾居民</w:t>
      </w:r>
      <w:r w:rsidRPr="00345682">
        <w:rPr>
          <w:rFonts w:ascii="宋体" w:hAnsi="宋体"/>
          <w:color w:val="000000"/>
          <w:sz w:val="24"/>
        </w:rPr>
        <w:t>/</w:t>
      </w:r>
      <w:r w:rsidRPr="00345682">
        <w:rPr>
          <w:rFonts w:ascii="宋体" w:hAnsi="宋体" w:hint="eastAsia"/>
          <w:color w:val="000000"/>
          <w:sz w:val="24"/>
        </w:rPr>
        <w:t>台湾农民）登记表</w:t>
      </w:r>
      <w:r>
        <w:rPr>
          <w:rFonts w:ascii="宋体" w:hAnsi="宋体" w:hint="eastAsia"/>
          <w:bCs/>
          <w:color w:val="000000"/>
          <w:sz w:val="24"/>
        </w:rPr>
        <w:t>”</w:t>
      </w:r>
      <w:r w:rsidRPr="00345682">
        <w:rPr>
          <w:rFonts w:ascii="宋体" w:hAnsi="宋体" w:hint="eastAsia"/>
          <w:bCs/>
          <w:color w:val="000000"/>
          <w:sz w:val="24"/>
        </w:rPr>
        <w:t>作为替代。</w:t>
      </w:r>
      <w:r w:rsidRPr="00266F2F">
        <w:rPr>
          <w:rFonts w:ascii="宋体" w:hAnsi="宋体" w:hint="eastAsia"/>
          <w:sz w:val="24"/>
        </w:rPr>
        <w:t>台湾农民</w:t>
      </w:r>
      <w:r w:rsidRPr="00345682">
        <w:rPr>
          <w:rFonts w:ascii="宋体" w:hAnsi="宋体" w:hint="eastAsia"/>
          <w:bCs/>
          <w:color w:val="000000"/>
          <w:sz w:val="24"/>
        </w:rPr>
        <w:t>个体工商户应当注明经营场所的面积和从业人数。</w:t>
      </w:r>
      <w:bookmarkEnd w:id="363"/>
      <w:bookmarkEnd w:id="364"/>
    </w:p>
    <w:p w:rsidR="004814D4" w:rsidRPr="00345682" w:rsidRDefault="004814D4" w:rsidP="004814D4">
      <w:pPr>
        <w:spacing w:line="360" w:lineRule="auto"/>
        <w:ind w:firstLineChars="200" w:firstLine="480"/>
        <w:outlineLvl w:val="0"/>
        <w:rPr>
          <w:rFonts w:ascii="宋体"/>
          <w:color w:val="000000"/>
          <w:sz w:val="24"/>
        </w:rPr>
      </w:pPr>
      <w:bookmarkStart w:id="365" w:name="_Toc1571265"/>
      <w:bookmarkStart w:id="366" w:name="_Toc1571326"/>
      <w:r w:rsidRPr="00345682">
        <w:rPr>
          <w:rFonts w:ascii="宋体" w:hAnsi="宋体"/>
          <w:color w:val="000000"/>
          <w:sz w:val="24"/>
        </w:rPr>
        <w:t>2</w:t>
      </w:r>
      <w:r w:rsidR="004C607E">
        <w:rPr>
          <w:rFonts w:ascii="宋体"/>
          <w:sz w:val="24"/>
          <w:szCs w:val="24"/>
        </w:rPr>
        <w:t>.</w:t>
      </w:r>
      <w:r>
        <w:rPr>
          <w:rFonts w:ascii="宋体" w:hAnsi="宋体" w:hint="eastAsia"/>
          <w:color w:val="000000"/>
          <w:sz w:val="24"/>
        </w:rPr>
        <w:t>经营者身份证</w:t>
      </w:r>
      <w:r w:rsidRPr="00345682">
        <w:rPr>
          <w:rFonts w:ascii="宋体" w:hAnsi="宋体" w:hint="eastAsia"/>
          <w:color w:val="000000"/>
          <w:sz w:val="24"/>
        </w:rPr>
        <w:t>复印件</w:t>
      </w:r>
      <w:r w:rsidRPr="00345682">
        <w:rPr>
          <w:rFonts w:ascii="宋体" w:hAnsi="宋体" w:cs="宋体" w:hint="eastAsia"/>
          <w:color w:val="000000"/>
          <w:sz w:val="24"/>
        </w:rPr>
        <w:t>；</w:t>
      </w:r>
      <w:bookmarkEnd w:id="365"/>
      <w:bookmarkEnd w:id="366"/>
    </w:p>
    <w:p w:rsidR="004814D4" w:rsidRPr="00290E19" w:rsidRDefault="004814D4" w:rsidP="004814D4">
      <w:pPr>
        <w:spacing w:line="360" w:lineRule="auto"/>
        <w:ind w:firstLineChars="200" w:firstLine="480"/>
        <w:rPr>
          <w:rFonts w:ascii="宋体"/>
          <w:bCs/>
          <w:color w:val="000000"/>
          <w:sz w:val="24"/>
        </w:rPr>
      </w:pPr>
      <w:r w:rsidRPr="00345682">
        <w:rPr>
          <w:rFonts w:ascii="宋体" w:hAnsi="宋体" w:hint="eastAsia"/>
          <w:bCs/>
          <w:color w:val="000000"/>
          <w:sz w:val="24"/>
        </w:rPr>
        <w:t>申请登记为家庭经营的，</w:t>
      </w:r>
      <w:proofErr w:type="gramStart"/>
      <w:r w:rsidRPr="00345682">
        <w:rPr>
          <w:rFonts w:ascii="宋体" w:hAnsi="宋体" w:hint="eastAsia"/>
          <w:bCs/>
          <w:color w:val="000000"/>
          <w:sz w:val="24"/>
        </w:rPr>
        <w:t>以主持</w:t>
      </w:r>
      <w:proofErr w:type="gramEnd"/>
      <w:r w:rsidRPr="00345682">
        <w:rPr>
          <w:rFonts w:ascii="宋体" w:hAnsi="宋体" w:hint="eastAsia"/>
          <w:bCs/>
          <w:color w:val="000000"/>
          <w:sz w:val="24"/>
        </w:rPr>
        <w:t>经营者作为经营者登记，由全体参加经营家庭成员在《个体工商户开业登记申请书》经营者签名栏中签字予以确认。</w:t>
      </w:r>
      <w:r w:rsidRPr="00290E19">
        <w:rPr>
          <w:rFonts w:ascii="宋体" w:hAnsi="宋体" w:hint="eastAsia"/>
          <w:bCs/>
          <w:color w:val="000000"/>
          <w:sz w:val="24"/>
        </w:rPr>
        <w:t>提交居民户口簿或者结婚证复印件作为家庭成员亲属关系证明；同时提交其他参加经营家庭成员的身份证复印件，对其姓名及身份证号码予以备案。</w:t>
      </w:r>
    </w:p>
    <w:p w:rsidR="004814D4" w:rsidRPr="00290E19" w:rsidRDefault="004814D4" w:rsidP="004814D4">
      <w:pPr>
        <w:autoSpaceDE w:val="0"/>
        <w:autoSpaceDN w:val="0"/>
        <w:adjustRightInd w:val="0"/>
        <w:spacing w:line="360" w:lineRule="auto"/>
        <w:ind w:firstLineChars="200" w:firstLine="480"/>
        <w:rPr>
          <w:rFonts w:ascii="宋体"/>
          <w:bCs/>
          <w:color w:val="000000"/>
          <w:sz w:val="24"/>
        </w:rPr>
      </w:pPr>
      <w:r w:rsidRPr="00290E19">
        <w:rPr>
          <w:rFonts w:ascii="宋体" w:hAnsi="宋体"/>
          <w:bCs/>
          <w:color w:val="000000"/>
          <w:sz w:val="24"/>
        </w:rPr>
        <w:t>3</w:t>
      </w:r>
      <w:r w:rsidR="004C607E">
        <w:rPr>
          <w:rFonts w:ascii="宋体"/>
          <w:sz w:val="24"/>
          <w:szCs w:val="24"/>
        </w:rPr>
        <w:t>.</w:t>
      </w:r>
      <w:r w:rsidRPr="00290E19">
        <w:rPr>
          <w:rFonts w:ascii="宋体" w:hAnsi="宋体" w:hint="eastAsia"/>
          <w:bCs/>
          <w:color w:val="000000"/>
          <w:sz w:val="24"/>
        </w:rPr>
        <w:t>申请登记的经营范围中有法律、行政法规和国务院决定规定必须在登记前报经批准的项目，应当提交有关许可证书或者批准文件复印件</w:t>
      </w:r>
      <w:r w:rsidRPr="00345682">
        <w:rPr>
          <w:rFonts w:ascii="宋体" w:hAnsi="宋体" w:cs="宋体" w:hint="eastAsia"/>
          <w:color w:val="000000"/>
          <w:sz w:val="24"/>
        </w:rPr>
        <w:t>；</w:t>
      </w:r>
    </w:p>
    <w:p w:rsidR="004814D4" w:rsidRPr="00345682" w:rsidRDefault="004814D4" w:rsidP="004814D4">
      <w:pPr>
        <w:spacing w:line="360" w:lineRule="auto"/>
        <w:ind w:firstLineChars="200" w:firstLine="480"/>
        <w:rPr>
          <w:rFonts w:ascii="宋体"/>
          <w:color w:val="000000"/>
          <w:sz w:val="24"/>
        </w:rPr>
      </w:pPr>
      <w:r w:rsidRPr="00345682">
        <w:rPr>
          <w:rFonts w:ascii="宋体" w:hAnsi="宋体"/>
          <w:color w:val="000000"/>
          <w:sz w:val="24"/>
        </w:rPr>
        <w:t>4</w:t>
      </w:r>
      <w:r w:rsidR="004C607E">
        <w:rPr>
          <w:rFonts w:ascii="宋体"/>
          <w:sz w:val="24"/>
          <w:szCs w:val="24"/>
        </w:rPr>
        <w:t>.</w:t>
      </w:r>
      <w:r w:rsidRPr="00345682">
        <w:rPr>
          <w:rFonts w:ascii="宋体" w:hAnsi="宋体" w:hint="eastAsia"/>
          <w:color w:val="000000"/>
          <w:sz w:val="24"/>
        </w:rPr>
        <w:t>经营场所使用证明</w:t>
      </w:r>
      <w:r w:rsidRPr="00345682">
        <w:rPr>
          <w:rFonts w:ascii="宋体" w:hAnsi="宋体" w:cs="宋体" w:hint="eastAsia"/>
          <w:color w:val="000000"/>
          <w:sz w:val="24"/>
        </w:rPr>
        <w:t>；</w:t>
      </w:r>
    </w:p>
    <w:p w:rsidR="004814D4" w:rsidRPr="00C512AD" w:rsidRDefault="004814D4" w:rsidP="004814D4">
      <w:pPr>
        <w:spacing w:line="360" w:lineRule="auto"/>
        <w:ind w:firstLineChars="200" w:firstLine="480"/>
        <w:rPr>
          <w:rFonts w:ascii="宋体" w:cs="宋体"/>
          <w:color w:val="000000"/>
          <w:kern w:val="0"/>
          <w:sz w:val="24"/>
          <w:lang w:val="zh-CN"/>
        </w:rPr>
      </w:pPr>
      <w:r w:rsidRPr="00C512AD">
        <w:rPr>
          <w:rFonts w:ascii="宋体" w:hAnsi="宋体" w:cs="宋体" w:hint="eastAsia"/>
          <w:color w:val="000000"/>
          <w:kern w:val="0"/>
          <w:sz w:val="24"/>
          <w:lang w:val="zh-CN"/>
        </w:rPr>
        <w:t>个体工商户以自有场所作为经营场所的，应当提交自有场所的产权证明复印件；租用他人场所的，应当提交租赁协议；无法提交经营场所产权证明的，可以提交市场主办方、政府批准设立的各类开发区管委会、村居委会出具的同意在该场所从事经营活动的相关证明；无偿使用的，提交产权人允许使用的证明原件等。</w:t>
      </w:r>
    </w:p>
    <w:p w:rsidR="004814D4" w:rsidRPr="00C512AD" w:rsidRDefault="004814D4" w:rsidP="004814D4">
      <w:pPr>
        <w:spacing w:line="360" w:lineRule="auto"/>
        <w:ind w:firstLineChars="200" w:firstLine="480"/>
        <w:rPr>
          <w:rFonts w:ascii="宋体" w:cs="宋体"/>
          <w:color w:val="000000"/>
          <w:kern w:val="0"/>
          <w:sz w:val="24"/>
          <w:lang w:val="zh-CN"/>
        </w:rPr>
      </w:pPr>
      <w:r w:rsidRPr="00C512AD">
        <w:rPr>
          <w:rFonts w:ascii="宋体" w:hAnsi="宋体" w:cs="宋体" w:hint="eastAsia"/>
          <w:color w:val="000000"/>
          <w:kern w:val="0"/>
          <w:sz w:val="24"/>
          <w:lang w:val="zh-CN"/>
        </w:rPr>
        <w:t>住所的房屋性质属于住宅类的，所从事的经营项目不在法律、法规以及当地政府公布的“住用商”禁止类行业清单范围内，并已取得利害关系人的同意。</w:t>
      </w:r>
    </w:p>
    <w:p w:rsidR="004814D4" w:rsidRPr="00345682" w:rsidRDefault="004814D4" w:rsidP="004814D4">
      <w:pPr>
        <w:spacing w:line="360" w:lineRule="auto"/>
        <w:ind w:firstLineChars="200" w:firstLine="480"/>
        <w:rPr>
          <w:rFonts w:ascii="宋体"/>
          <w:bCs/>
          <w:color w:val="000000"/>
          <w:sz w:val="24"/>
        </w:rPr>
      </w:pPr>
      <w:r>
        <w:rPr>
          <w:rFonts w:ascii="宋体" w:hAnsi="宋体" w:hint="eastAsia"/>
          <w:bCs/>
          <w:color w:val="000000"/>
          <w:sz w:val="24"/>
        </w:rPr>
        <w:lastRenderedPageBreak/>
        <w:t>使用证明应当载</w:t>
      </w:r>
      <w:r w:rsidRPr="00345682">
        <w:rPr>
          <w:rFonts w:ascii="宋体" w:hAnsi="宋体" w:hint="eastAsia"/>
          <w:bCs/>
          <w:color w:val="000000"/>
          <w:sz w:val="24"/>
        </w:rPr>
        <w:t>明经营场所所在县（市</w:t>
      </w:r>
      <w:r>
        <w:rPr>
          <w:rFonts w:ascii="宋体" w:hAnsi="宋体"/>
          <w:bCs/>
          <w:color w:val="000000"/>
          <w:sz w:val="24"/>
        </w:rPr>
        <w:t>/</w:t>
      </w:r>
      <w:r w:rsidRPr="00345682">
        <w:rPr>
          <w:rFonts w:ascii="宋体" w:hAnsi="宋体" w:hint="eastAsia"/>
          <w:bCs/>
          <w:color w:val="000000"/>
          <w:sz w:val="24"/>
        </w:rPr>
        <w:t>区）、乡（镇</w:t>
      </w:r>
      <w:r>
        <w:rPr>
          <w:rFonts w:ascii="宋体" w:hAnsi="宋体"/>
          <w:bCs/>
          <w:color w:val="000000"/>
          <w:sz w:val="24"/>
        </w:rPr>
        <w:t>/</w:t>
      </w:r>
      <w:r>
        <w:rPr>
          <w:rFonts w:ascii="宋体" w:hAnsi="宋体" w:hint="eastAsia"/>
          <w:bCs/>
          <w:color w:val="000000"/>
          <w:sz w:val="24"/>
        </w:rPr>
        <w:t>街道）、村</w:t>
      </w:r>
      <w:r w:rsidRPr="007719D2">
        <w:rPr>
          <w:rFonts w:ascii="宋体" w:hAnsi="宋体" w:hint="eastAsia"/>
          <w:bCs/>
          <w:color w:val="000000"/>
          <w:sz w:val="24"/>
        </w:rPr>
        <w:t>（路</w:t>
      </w:r>
      <w:r w:rsidRPr="007719D2">
        <w:rPr>
          <w:rFonts w:ascii="宋体" w:hAnsi="宋体"/>
          <w:bCs/>
          <w:color w:val="000000"/>
          <w:sz w:val="24"/>
        </w:rPr>
        <w:t>/</w:t>
      </w:r>
      <w:r w:rsidRPr="007719D2">
        <w:rPr>
          <w:rFonts w:ascii="宋体" w:hAnsi="宋体" w:hint="eastAsia"/>
          <w:bCs/>
          <w:color w:val="000000"/>
          <w:sz w:val="24"/>
        </w:rPr>
        <w:t>社区）</w:t>
      </w:r>
      <w:r>
        <w:rPr>
          <w:rFonts w:ascii="宋体" w:hAnsi="宋体" w:hint="eastAsia"/>
          <w:bCs/>
          <w:color w:val="000000"/>
          <w:sz w:val="24"/>
        </w:rPr>
        <w:t>及</w:t>
      </w:r>
      <w:r w:rsidRPr="00345682">
        <w:rPr>
          <w:rFonts w:ascii="宋体" w:hAnsi="宋体" w:hint="eastAsia"/>
          <w:bCs/>
          <w:color w:val="000000"/>
          <w:sz w:val="24"/>
        </w:rPr>
        <w:t>门牌号码。</w:t>
      </w:r>
    </w:p>
    <w:p w:rsidR="004814D4" w:rsidRPr="00915960" w:rsidRDefault="004814D4" w:rsidP="004814D4">
      <w:pPr>
        <w:spacing w:line="360" w:lineRule="auto"/>
        <w:ind w:firstLineChars="200" w:firstLine="480"/>
        <w:rPr>
          <w:rFonts w:ascii="宋体" w:cs="宋体"/>
          <w:color w:val="000000"/>
          <w:kern w:val="0"/>
          <w:sz w:val="24"/>
          <w:lang w:val="zh-CN"/>
        </w:rPr>
      </w:pPr>
      <w:r w:rsidRPr="00915960">
        <w:rPr>
          <w:rFonts w:ascii="宋体" w:hAnsi="宋体" w:cs="宋体"/>
          <w:color w:val="000000"/>
          <w:kern w:val="0"/>
          <w:sz w:val="24"/>
          <w:lang w:val="zh-CN"/>
        </w:rPr>
        <w:t>5</w:t>
      </w:r>
      <w:r w:rsidR="004C607E">
        <w:rPr>
          <w:rFonts w:ascii="宋体"/>
          <w:sz w:val="24"/>
          <w:szCs w:val="24"/>
        </w:rPr>
        <w:t>.</w:t>
      </w:r>
      <w:r w:rsidRPr="00915960">
        <w:rPr>
          <w:rFonts w:ascii="宋体" w:hAnsi="宋体" w:cs="宋体" w:hint="eastAsia"/>
          <w:color w:val="000000"/>
          <w:kern w:val="0"/>
          <w:sz w:val="24"/>
          <w:lang w:val="zh-CN"/>
        </w:rPr>
        <w:t>《个体工商户名称预先核准通知书》；</w:t>
      </w:r>
    </w:p>
    <w:p w:rsidR="004814D4" w:rsidRPr="00915960" w:rsidRDefault="004814D4" w:rsidP="004814D4">
      <w:pPr>
        <w:pStyle w:val="New"/>
        <w:widowControl/>
        <w:adjustRightInd w:val="0"/>
        <w:snapToGrid w:val="0"/>
        <w:spacing w:line="440" w:lineRule="exact"/>
        <w:ind w:firstLineChars="200" w:firstLine="480"/>
        <w:jc w:val="left"/>
        <w:rPr>
          <w:rFonts w:ascii="宋体" w:cs="宋体"/>
          <w:color w:val="000000"/>
          <w:kern w:val="0"/>
          <w:sz w:val="24"/>
          <w:szCs w:val="22"/>
          <w:lang w:val="zh-CN"/>
        </w:rPr>
      </w:pPr>
      <w:r w:rsidRPr="00915960">
        <w:rPr>
          <w:rFonts w:ascii="宋体" w:hAnsi="宋体" w:cs="宋体" w:hint="eastAsia"/>
          <w:color w:val="000000"/>
          <w:kern w:val="0"/>
          <w:sz w:val="24"/>
          <w:szCs w:val="22"/>
          <w:lang w:val="zh-CN"/>
        </w:rPr>
        <w:t>经营者已申请了个体工商户名称预先核准登记的予以提交，未申请名称预先核准登记的，无需提交。</w:t>
      </w:r>
    </w:p>
    <w:p w:rsidR="004814D4" w:rsidRPr="00345682" w:rsidRDefault="004814D4" w:rsidP="004814D4">
      <w:pPr>
        <w:spacing w:line="360" w:lineRule="auto"/>
        <w:ind w:firstLineChars="200" w:firstLine="480"/>
        <w:rPr>
          <w:rFonts w:ascii="宋体"/>
          <w:color w:val="000000"/>
          <w:sz w:val="24"/>
        </w:rPr>
      </w:pPr>
      <w:r>
        <w:rPr>
          <w:rFonts w:ascii="宋体" w:hAnsi="宋体"/>
          <w:color w:val="000000"/>
          <w:sz w:val="24"/>
        </w:rPr>
        <w:t>6</w:t>
      </w:r>
      <w:r w:rsidR="004C607E">
        <w:rPr>
          <w:rFonts w:ascii="宋体"/>
          <w:sz w:val="24"/>
          <w:szCs w:val="24"/>
        </w:rPr>
        <w:t>.</w:t>
      </w:r>
      <w:r w:rsidRPr="00345682">
        <w:rPr>
          <w:rFonts w:ascii="宋体" w:hAnsi="宋体" w:hint="eastAsia"/>
          <w:color w:val="000000"/>
          <w:sz w:val="24"/>
        </w:rPr>
        <w:t>委托代理人办理的，</w:t>
      </w:r>
      <w:r>
        <w:rPr>
          <w:rFonts w:ascii="宋体" w:hAnsi="宋体" w:hint="eastAsia"/>
          <w:color w:val="000000"/>
          <w:sz w:val="24"/>
        </w:rPr>
        <w:t>还应当</w:t>
      </w:r>
      <w:r w:rsidRPr="00345682">
        <w:rPr>
          <w:rFonts w:ascii="宋体" w:hAnsi="宋体" w:hint="eastAsia"/>
          <w:color w:val="000000"/>
          <w:sz w:val="24"/>
        </w:rPr>
        <w:t>提交由</w:t>
      </w:r>
      <w:r>
        <w:rPr>
          <w:rFonts w:ascii="宋体" w:hAnsi="宋体" w:hint="eastAsia"/>
          <w:color w:val="000000"/>
          <w:sz w:val="24"/>
        </w:rPr>
        <w:t>经营者</w:t>
      </w:r>
      <w:r w:rsidRPr="00345682">
        <w:rPr>
          <w:rFonts w:ascii="宋体" w:hAnsi="宋体" w:hint="eastAsia"/>
          <w:color w:val="000000"/>
          <w:sz w:val="24"/>
        </w:rPr>
        <w:t>签署的《</w:t>
      </w:r>
      <w:r w:rsidRPr="00345682">
        <w:rPr>
          <w:rFonts w:ascii="宋体" w:hAnsi="宋体" w:hint="eastAsia"/>
          <w:bCs/>
          <w:color w:val="000000"/>
          <w:sz w:val="24"/>
        </w:rPr>
        <w:t>委托代理人证明</w:t>
      </w:r>
      <w:r w:rsidRPr="00345682">
        <w:rPr>
          <w:rFonts w:ascii="宋体" w:hAnsi="宋体" w:hint="eastAsia"/>
          <w:color w:val="000000"/>
          <w:sz w:val="24"/>
        </w:rPr>
        <w:t>》及</w:t>
      </w:r>
      <w:r w:rsidRPr="00345682">
        <w:rPr>
          <w:rFonts w:ascii="宋体" w:hAnsi="宋体" w:hint="eastAsia"/>
          <w:bCs/>
          <w:color w:val="000000"/>
          <w:sz w:val="24"/>
        </w:rPr>
        <w:t>委托代理人</w:t>
      </w:r>
      <w:r>
        <w:rPr>
          <w:rFonts w:ascii="宋体" w:hAnsi="宋体" w:hint="eastAsia"/>
          <w:color w:val="000000"/>
          <w:sz w:val="24"/>
        </w:rPr>
        <w:t>的身份证</w:t>
      </w:r>
      <w:r w:rsidRPr="00345682">
        <w:rPr>
          <w:rFonts w:ascii="宋体" w:hAnsi="宋体" w:hint="eastAsia"/>
          <w:color w:val="000000"/>
          <w:sz w:val="24"/>
        </w:rPr>
        <w:t>复印件</w:t>
      </w:r>
      <w:r w:rsidRPr="00345682">
        <w:rPr>
          <w:rFonts w:ascii="宋体" w:hAnsi="宋体" w:cs="宋体" w:hint="eastAsia"/>
          <w:color w:val="000000"/>
          <w:sz w:val="24"/>
        </w:rPr>
        <w:t>；</w:t>
      </w:r>
    </w:p>
    <w:p w:rsidR="004814D4" w:rsidRPr="00345682" w:rsidRDefault="004814D4" w:rsidP="004814D4">
      <w:pPr>
        <w:spacing w:line="360" w:lineRule="auto"/>
        <w:ind w:firstLineChars="200" w:firstLine="480"/>
        <w:rPr>
          <w:rFonts w:ascii="宋体"/>
          <w:color w:val="000000"/>
          <w:sz w:val="24"/>
        </w:rPr>
      </w:pPr>
      <w:r>
        <w:rPr>
          <w:rFonts w:ascii="宋体" w:hAnsi="宋体"/>
          <w:color w:val="000000"/>
          <w:sz w:val="24"/>
        </w:rPr>
        <w:t>7</w:t>
      </w:r>
      <w:r w:rsidR="004C607E">
        <w:rPr>
          <w:rFonts w:ascii="宋体"/>
          <w:sz w:val="24"/>
          <w:szCs w:val="24"/>
        </w:rPr>
        <w:t>.</w:t>
      </w:r>
      <w:r w:rsidRPr="00345682">
        <w:rPr>
          <w:rFonts w:ascii="宋体" w:hAnsi="宋体" w:hint="eastAsia"/>
          <w:color w:val="000000"/>
          <w:sz w:val="24"/>
        </w:rPr>
        <w:t>国家工商行政管理总局规定提交的其它文件。</w:t>
      </w:r>
    </w:p>
    <w:p w:rsidR="004814D4" w:rsidRDefault="004814D4" w:rsidP="004814D4">
      <w:pPr>
        <w:spacing w:line="360" w:lineRule="auto"/>
        <w:ind w:firstLineChars="200" w:firstLine="480"/>
        <w:rPr>
          <w:rFonts w:ascii="宋体" w:cs="宋体"/>
          <w:color w:val="000000"/>
          <w:kern w:val="0"/>
          <w:sz w:val="24"/>
          <w:lang w:val="zh-CN"/>
        </w:rPr>
      </w:pPr>
      <w:r w:rsidRPr="00915960">
        <w:rPr>
          <w:rFonts w:ascii="宋体" w:hAnsi="宋体" w:cs="宋体" w:hint="eastAsia"/>
          <w:color w:val="000000"/>
          <w:kern w:val="0"/>
          <w:sz w:val="24"/>
          <w:lang w:val="zh-CN"/>
        </w:rPr>
        <w:t>申请人通过名称自主申报系统取得名称的，应同时提交自主申报名称信用承诺书。</w:t>
      </w:r>
    </w:p>
    <w:p w:rsidR="004814D4" w:rsidRPr="00345682" w:rsidRDefault="004814D4" w:rsidP="004814D4">
      <w:pPr>
        <w:spacing w:line="360" w:lineRule="auto"/>
        <w:ind w:firstLineChars="200" w:firstLine="480"/>
        <w:rPr>
          <w:rFonts w:ascii="宋体"/>
          <w:color w:val="000000"/>
          <w:sz w:val="24"/>
        </w:rPr>
      </w:pPr>
      <w:r w:rsidRPr="00345682">
        <w:rPr>
          <w:rFonts w:ascii="宋体" w:hAnsi="宋体" w:hint="eastAsia"/>
          <w:color w:val="000000"/>
          <w:sz w:val="24"/>
        </w:rPr>
        <w:t>注：</w:t>
      </w:r>
    </w:p>
    <w:p w:rsidR="004814D4" w:rsidRPr="00345682" w:rsidRDefault="004814D4" w:rsidP="004814D4">
      <w:pPr>
        <w:spacing w:line="360" w:lineRule="auto"/>
        <w:ind w:firstLineChars="200" w:firstLine="480"/>
        <w:rPr>
          <w:rFonts w:ascii="宋体"/>
          <w:color w:val="000000"/>
          <w:sz w:val="24"/>
        </w:rPr>
      </w:pPr>
      <w:r w:rsidRPr="00345682">
        <w:rPr>
          <w:rFonts w:ascii="宋体" w:hAnsi="宋体"/>
          <w:color w:val="000000"/>
          <w:sz w:val="24"/>
        </w:rPr>
        <w:t>1</w:t>
      </w:r>
      <w:r w:rsidR="004C607E">
        <w:rPr>
          <w:rFonts w:ascii="宋体"/>
          <w:sz w:val="24"/>
          <w:szCs w:val="24"/>
        </w:rPr>
        <w:t>.</w:t>
      </w:r>
      <w:r w:rsidRPr="00345682">
        <w:rPr>
          <w:rFonts w:ascii="宋体" w:hAnsi="宋体" w:hint="eastAsia"/>
          <w:color w:val="000000"/>
          <w:sz w:val="24"/>
        </w:rPr>
        <w:t>依照《</w:t>
      </w:r>
      <w:r w:rsidRPr="00345682">
        <w:rPr>
          <w:rFonts w:ascii="宋体" w:hAnsi="宋体" w:cs="宋体" w:hint="eastAsia"/>
          <w:color w:val="000000"/>
          <w:spacing w:val="8"/>
          <w:kern w:val="0"/>
          <w:sz w:val="24"/>
        </w:rPr>
        <w:t>个体工商户条例</w:t>
      </w:r>
      <w:r w:rsidRPr="00345682">
        <w:rPr>
          <w:rFonts w:ascii="宋体" w:hAnsi="宋体" w:hint="eastAsia"/>
          <w:color w:val="000000"/>
          <w:sz w:val="24"/>
        </w:rPr>
        <w:t>》、《</w:t>
      </w:r>
      <w:r w:rsidRPr="00345682">
        <w:rPr>
          <w:rFonts w:ascii="宋体" w:hAnsi="宋体" w:cs="宋体" w:hint="eastAsia"/>
          <w:bCs/>
          <w:color w:val="000000"/>
          <w:kern w:val="0"/>
          <w:sz w:val="24"/>
        </w:rPr>
        <w:t>个体工商户登记管理办法</w:t>
      </w:r>
      <w:r w:rsidRPr="00345682">
        <w:rPr>
          <w:rFonts w:ascii="宋体" w:hAnsi="宋体" w:hint="eastAsia"/>
          <w:color w:val="000000"/>
          <w:sz w:val="24"/>
        </w:rPr>
        <w:t>》申请设立的个体工商户登记时适用本规范。</w:t>
      </w:r>
    </w:p>
    <w:p w:rsidR="004814D4" w:rsidRPr="00D26D29" w:rsidRDefault="004814D4" w:rsidP="004814D4">
      <w:pPr>
        <w:spacing w:line="360" w:lineRule="auto"/>
        <w:ind w:firstLineChars="200" w:firstLine="480"/>
        <w:rPr>
          <w:rFonts w:ascii="宋体"/>
          <w:color w:val="000000"/>
          <w:sz w:val="24"/>
        </w:rPr>
      </w:pPr>
      <w:r w:rsidRPr="00345682">
        <w:rPr>
          <w:rFonts w:ascii="宋体" w:hAnsi="宋体"/>
          <w:color w:val="000000"/>
          <w:sz w:val="24"/>
        </w:rPr>
        <w:t>2</w:t>
      </w:r>
      <w:r w:rsidR="004C607E">
        <w:rPr>
          <w:rFonts w:ascii="宋体"/>
          <w:sz w:val="24"/>
          <w:szCs w:val="24"/>
        </w:rPr>
        <w:t>.</w:t>
      </w:r>
      <w:r w:rsidRPr="00B044E0">
        <w:rPr>
          <w:rFonts w:ascii="宋体" w:hAnsi="宋体" w:hint="eastAsia"/>
          <w:bCs/>
          <w:sz w:val="24"/>
        </w:rPr>
        <w:t>港、澳居民个体工商户和台湾居民、台湾农民个体工商户</w:t>
      </w:r>
      <w:r w:rsidRPr="00B044E0">
        <w:rPr>
          <w:rFonts w:ascii="宋体" w:hAnsi="宋体" w:cs="宋体" w:hint="eastAsia"/>
          <w:spacing w:val="8"/>
          <w:kern w:val="0"/>
          <w:sz w:val="24"/>
        </w:rPr>
        <w:t>组成形式应当核定为个人经营。</w:t>
      </w:r>
      <w:r w:rsidRPr="00B044E0">
        <w:rPr>
          <w:rFonts w:ascii="宋体" w:hAnsi="宋体" w:cs="华文仿宋" w:hint="eastAsia"/>
          <w:kern w:val="0"/>
          <w:sz w:val="24"/>
          <w:lang w:val="zh-CN"/>
        </w:rPr>
        <w:t>应当在经营者姓名后面加注“香港居民”、“澳门居民”、</w:t>
      </w:r>
      <w:r w:rsidRPr="00B044E0">
        <w:rPr>
          <w:rFonts w:ascii="宋体" w:hAnsi="宋体" w:cs="宋体" w:hint="eastAsia"/>
          <w:spacing w:val="8"/>
          <w:kern w:val="0"/>
          <w:sz w:val="24"/>
        </w:rPr>
        <w:t>“台湾居民”或“台湾农民”</w:t>
      </w:r>
      <w:r w:rsidRPr="00B044E0">
        <w:rPr>
          <w:rFonts w:ascii="宋体" w:hAnsi="宋体" w:cs="华文仿宋" w:hint="eastAsia"/>
          <w:kern w:val="0"/>
          <w:sz w:val="24"/>
          <w:lang w:val="zh-CN"/>
        </w:rPr>
        <w:t>字样。</w:t>
      </w:r>
    </w:p>
    <w:p w:rsidR="004814D4" w:rsidRDefault="004814D4" w:rsidP="004814D4">
      <w:pPr>
        <w:spacing w:line="360" w:lineRule="auto"/>
        <w:ind w:firstLineChars="200" w:firstLine="480"/>
        <w:rPr>
          <w:rFonts w:ascii="宋体"/>
          <w:color w:val="000000"/>
          <w:sz w:val="24"/>
        </w:rPr>
      </w:pPr>
      <w:r>
        <w:rPr>
          <w:rFonts w:ascii="宋体" w:hAnsi="宋体"/>
          <w:color w:val="000000"/>
          <w:sz w:val="24"/>
        </w:rPr>
        <w:t>3</w:t>
      </w:r>
      <w:r w:rsidR="004C607E">
        <w:rPr>
          <w:rFonts w:ascii="宋体"/>
          <w:sz w:val="24"/>
          <w:szCs w:val="24"/>
        </w:rPr>
        <w:t>.</w:t>
      </w:r>
      <w:r w:rsidRPr="00345682">
        <w:rPr>
          <w:rFonts w:ascii="宋体" w:hAnsi="宋体" w:hint="eastAsia"/>
          <w:bCs/>
          <w:color w:val="000000"/>
          <w:sz w:val="24"/>
        </w:rPr>
        <w:t>个体工商户的经营范围表述参照《国民经济行业分类》的中类、小类行业类别名称或具体经营项目。</w:t>
      </w:r>
    </w:p>
    <w:p w:rsidR="004814D4" w:rsidRPr="00345682" w:rsidRDefault="004814D4" w:rsidP="004814D4">
      <w:pPr>
        <w:spacing w:line="360" w:lineRule="auto"/>
        <w:ind w:firstLineChars="200" w:firstLine="480"/>
        <w:rPr>
          <w:rFonts w:ascii="宋体"/>
          <w:bCs/>
          <w:color w:val="000000"/>
          <w:sz w:val="24"/>
        </w:rPr>
      </w:pPr>
      <w:r>
        <w:rPr>
          <w:rFonts w:ascii="宋体" w:hAnsi="宋体"/>
          <w:bCs/>
          <w:color w:val="000000"/>
          <w:sz w:val="24"/>
        </w:rPr>
        <w:t>4</w:t>
      </w:r>
      <w:r w:rsidR="004C607E">
        <w:rPr>
          <w:rFonts w:ascii="宋体"/>
          <w:sz w:val="24"/>
          <w:szCs w:val="24"/>
        </w:rPr>
        <w:t>.</w:t>
      </w:r>
      <w:r w:rsidRPr="00345682">
        <w:rPr>
          <w:rFonts w:ascii="宋体" w:hAnsi="宋体" w:hint="eastAsia"/>
          <w:bCs/>
          <w:color w:val="000000"/>
          <w:sz w:val="24"/>
        </w:rPr>
        <w:t>港、澳居民个体工商户和台湾</w:t>
      </w:r>
      <w:r w:rsidRPr="00345682">
        <w:rPr>
          <w:rFonts w:ascii="宋体" w:hAnsi="宋体" w:hint="eastAsia"/>
          <w:color w:val="000000"/>
          <w:sz w:val="24"/>
        </w:rPr>
        <w:t>居民、台湾农民</w:t>
      </w:r>
      <w:r w:rsidRPr="00345682">
        <w:rPr>
          <w:rFonts w:ascii="宋体" w:hAnsi="宋体" w:hint="eastAsia"/>
          <w:bCs/>
          <w:color w:val="000000"/>
          <w:sz w:val="24"/>
        </w:rPr>
        <w:t>个体工商户登记管理事项应当符合国家有关规定。</w:t>
      </w:r>
    </w:p>
    <w:p w:rsidR="004814D4" w:rsidRDefault="004814D4" w:rsidP="004814D4">
      <w:pPr>
        <w:spacing w:line="360" w:lineRule="auto"/>
        <w:ind w:firstLineChars="200" w:firstLine="480"/>
        <w:rPr>
          <w:rFonts w:ascii="宋体"/>
          <w:color w:val="000000"/>
          <w:sz w:val="24"/>
        </w:rPr>
      </w:pPr>
      <w:r>
        <w:rPr>
          <w:rFonts w:ascii="宋体" w:hAnsi="宋体"/>
          <w:color w:val="000000"/>
          <w:sz w:val="24"/>
        </w:rPr>
        <w:t>5</w:t>
      </w:r>
      <w:r w:rsidR="004C607E">
        <w:rPr>
          <w:rFonts w:ascii="宋体"/>
          <w:sz w:val="24"/>
          <w:szCs w:val="24"/>
        </w:rPr>
        <w:t>.</w:t>
      </w:r>
      <w:r w:rsidRPr="00345682">
        <w:rPr>
          <w:rFonts w:ascii="宋体" w:hAnsi="宋体" w:hint="eastAsia"/>
          <w:color w:val="000000"/>
          <w:sz w:val="24"/>
        </w:rPr>
        <w:t>提交的申请书与其它申请材料应当使用</w:t>
      </w:r>
      <w:r w:rsidRPr="00345682">
        <w:rPr>
          <w:rFonts w:ascii="宋体" w:hAnsi="宋体"/>
          <w:color w:val="000000"/>
          <w:sz w:val="24"/>
        </w:rPr>
        <w:t>A4</w:t>
      </w:r>
      <w:r w:rsidRPr="00345682">
        <w:rPr>
          <w:rFonts w:ascii="宋体" w:hAnsi="宋体" w:hint="eastAsia"/>
          <w:color w:val="000000"/>
          <w:sz w:val="24"/>
        </w:rPr>
        <w:t>型纸。</w:t>
      </w:r>
    </w:p>
    <w:p w:rsidR="004814D4" w:rsidRPr="00B044E0" w:rsidRDefault="004814D4" w:rsidP="004814D4">
      <w:pPr>
        <w:spacing w:line="360" w:lineRule="auto"/>
        <w:ind w:firstLineChars="200" w:firstLine="480"/>
        <w:rPr>
          <w:rFonts w:ascii="宋体"/>
          <w:bCs/>
          <w:color w:val="000000"/>
          <w:sz w:val="24"/>
        </w:rPr>
      </w:pPr>
      <w:r w:rsidRPr="00345682">
        <w:rPr>
          <w:rFonts w:ascii="宋体" w:hAnsi="宋体" w:hint="eastAsia"/>
          <w:color w:val="000000"/>
          <w:sz w:val="24"/>
        </w:rPr>
        <w:t>以上</w:t>
      </w:r>
      <w:proofErr w:type="gramStart"/>
      <w:r w:rsidRPr="00345682">
        <w:rPr>
          <w:rFonts w:ascii="宋体" w:hAnsi="宋体" w:hint="eastAsia"/>
          <w:color w:val="000000"/>
          <w:sz w:val="24"/>
        </w:rPr>
        <w:t>各项未</w:t>
      </w:r>
      <w:proofErr w:type="gramEnd"/>
      <w:r w:rsidRPr="00345682">
        <w:rPr>
          <w:rFonts w:ascii="宋体" w:hAnsi="宋体" w:hint="eastAsia"/>
          <w:color w:val="000000"/>
          <w:sz w:val="24"/>
        </w:rPr>
        <w:t>注明提交复印件的，应当提交原件；提交复印件的，应当注明“与原件一致”</w:t>
      </w:r>
      <w:r w:rsidRPr="00BF09D5">
        <w:rPr>
          <w:rFonts w:ascii="宋体" w:hAnsi="宋体"/>
          <w:color w:val="000000"/>
          <w:sz w:val="24"/>
        </w:rPr>
        <w:t xml:space="preserve"> </w:t>
      </w:r>
      <w:r w:rsidRPr="00345682">
        <w:rPr>
          <w:rFonts w:ascii="宋体" w:hAnsi="宋体" w:hint="eastAsia"/>
          <w:color w:val="000000"/>
          <w:sz w:val="24"/>
        </w:rPr>
        <w:t>并由</w:t>
      </w:r>
      <w:r w:rsidRPr="00405087">
        <w:rPr>
          <w:rFonts w:ascii="宋体" w:hAnsi="宋体" w:hint="eastAsia"/>
          <w:sz w:val="24"/>
        </w:rPr>
        <w:t>个体工商户经营者或者由</w:t>
      </w:r>
      <w:r w:rsidRPr="00345682">
        <w:rPr>
          <w:rFonts w:ascii="宋体" w:hAnsi="宋体" w:hint="eastAsia"/>
          <w:color w:val="000000"/>
          <w:sz w:val="24"/>
        </w:rPr>
        <w:t>其</w:t>
      </w:r>
      <w:r w:rsidRPr="00345682">
        <w:rPr>
          <w:rFonts w:ascii="宋体" w:hAnsi="宋体" w:hint="eastAsia"/>
          <w:bCs/>
          <w:color w:val="000000"/>
          <w:sz w:val="24"/>
        </w:rPr>
        <w:t>委托</w:t>
      </w:r>
      <w:r>
        <w:rPr>
          <w:rFonts w:ascii="宋体" w:hAnsi="宋体" w:hint="eastAsia"/>
          <w:bCs/>
          <w:color w:val="000000"/>
          <w:sz w:val="24"/>
        </w:rPr>
        <w:t>的</w:t>
      </w:r>
      <w:r w:rsidRPr="00345682">
        <w:rPr>
          <w:rFonts w:ascii="宋体" w:hAnsi="宋体" w:hint="eastAsia"/>
          <w:bCs/>
          <w:color w:val="000000"/>
          <w:sz w:val="24"/>
        </w:rPr>
        <w:t>代理人</w:t>
      </w:r>
      <w:r w:rsidRPr="00345682">
        <w:rPr>
          <w:rFonts w:ascii="宋体" w:hAnsi="宋体" w:hint="eastAsia"/>
          <w:color w:val="000000"/>
          <w:sz w:val="24"/>
        </w:rPr>
        <w:t>签字。</w:t>
      </w:r>
    </w:p>
    <w:p w:rsidR="004814D4" w:rsidRPr="0027258F" w:rsidRDefault="004814D4" w:rsidP="004814D4">
      <w:pPr>
        <w:spacing w:line="360" w:lineRule="auto"/>
        <w:ind w:firstLineChars="100" w:firstLine="241"/>
        <w:rPr>
          <w:rFonts w:ascii="宋体"/>
          <w:b/>
          <w:color w:val="000000"/>
          <w:sz w:val="24"/>
          <w:szCs w:val="24"/>
        </w:rPr>
      </w:pPr>
    </w:p>
    <w:p w:rsidR="004814D4" w:rsidRPr="00A85483" w:rsidRDefault="004814D4" w:rsidP="004814D4">
      <w:pPr>
        <w:pStyle w:val="4"/>
        <w:rPr>
          <w:rFonts w:ascii="宋体"/>
        </w:rPr>
      </w:pPr>
      <w:bookmarkStart w:id="367" w:name="_Toc1572898"/>
      <w:bookmarkStart w:id="368" w:name="_Toc2003802"/>
      <w:bookmarkStart w:id="369" w:name="_Toc2259224"/>
      <w:r w:rsidRPr="00A85483">
        <w:rPr>
          <w:rFonts w:ascii="宋体" w:hAnsi="宋体" w:hint="eastAsia"/>
        </w:rPr>
        <w:t>【</w:t>
      </w:r>
      <w:r w:rsidRPr="00A85483">
        <w:rPr>
          <w:rFonts w:ascii="宋体" w:hAnsi="宋体"/>
        </w:rPr>
        <w:t>6</w:t>
      </w:r>
      <w:r>
        <w:rPr>
          <w:rFonts w:ascii="宋体" w:hAnsi="宋体"/>
        </w:rPr>
        <w:t>8</w:t>
      </w:r>
      <w:r w:rsidRPr="00A85483">
        <w:rPr>
          <w:rFonts w:ascii="宋体" w:hAnsi="宋体" w:hint="eastAsia"/>
        </w:rPr>
        <w:t>】个体工商户变更登记提交材料规范</w:t>
      </w:r>
      <w:bookmarkEnd w:id="367"/>
      <w:bookmarkEnd w:id="368"/>
      <w:bookmarkEnd w:id="369"/>
    </w:p>
    <w:p w:rsidR="004814D4" w:rsidRPr="00915960" w:rsidRDefault="004814D4" w:rsidP="004814D4">
      <w:pPr>
        <w:spacing w:line="360" w:lineRule="auto"/>
        <w:ind w:firstLineChars="200" w:firstLine="480"/>
        <w:rPr>
          <w:rFonts w:ascii="宋体"/>
          <w:color w:val="000000"/>
          <w:sz w:val="24"/>
        </w:rPr>
      </w:pPr>
      <w:r w:rsidRPr="00345682">
        <w:rPr>
          <w:rFonts w:ascii="宋体" w:hAnsi="宋体"/>
          <w:color w:val="000000"/>
          <w:sz w:val="24"/>
        </w:rPr>
        <w:t>1</w:t>
      </w:r>
      <w:r w:rsidR="004C607E">
        <w:rPr>
          <w:rFonts w:ascii="宋体"/>
          <w:sz w:val="24"/>
          <w:szCs w:val="24"/>
        </w:rPr>
        <w:t>.</w:t>
      </w:r>
      <w:r>
        <w:rPr>
          <w:rFonts w:ascii="宋体" w:hAnsi="宋体" w:hint="eastAsia"/>
          <w:color w:val="000000"/>
          <w:sz w:val="24"/>
        </w:rPr>
        <w:t>经营者</w:t>
      </w:r>
      <w:r w:rsidRPr="00345682">
        <w:rPr>
          <w:rFonts w:ascii="宋体" w:hAnsi="宋体" w:hint="eastAsia"/>
          <w:color w:val="000000"/>
          <w:sz w:val="24"/>
        </w:rPr>
        <w:t>签署的</w:t>
      </w:r>
      <w:r w:rsidRPr="006B038A">
        <w:rPr>
          <w:rFonts w:ascii="宋体" w:hAnsi="宋体" w:hint="eastAsia"/>
          <w:color w:val="000000"/>
          <w:sz w:val="24"/>
        </w:rPr>
        <w:t>《个体工商户变更登记申请书》</w:t>
      </w:r>
      <w:r w:rsidRPr="00915960">
        <w:rPr>
          <w:rFonts w:ascii="宋体" w:hAnsi="宋体" w:hint="eastAsia"/>
          <w:color w:val="000000"/>
          <w:sz w:val="24"/>
        </w:rPr>
        <w:t>；</w:t>
      </w:r>
    </w:p>
    <w:p w:rsidR="004814D4" w:rsidRPr="00915960" w:rsidRDefault="004814D4" w:rsidP="004814D4">
      <w:pPr>
        <w:pStyle w:val="New"/>
        <w:widowControl/>
        <w:adjustRightInd w:val="0"/>
        <w:snapToGrid w:val="0"/>
        <w:spacing w:line="440" w:lineRule="exact"/>
        <w:ind w:firstLineChars="200" w:firstLine="480"/>
        <w:jc w:val="left"/>
        <w:rPr>
          <w:rFonts w:ascii="宋体"/>
          <w:color w:val="000000"/>
          <w:sz w:val="24"/>
          <w:szCs w:val="22"/>
        </w:rPr>
      </w:pPr>
      <w:r w:rsidRPr="00915960">
        <w:rPr>
          <w:rFonts w:ascii="宋体" w:hAnsi="宋体"/>
          <w:color w:val="000000"/>
          <w:sz w:val="24"/>
          <w:szCs w:val="22"/>
        </w:rPr>
        <w:lastRenderedPageBreak/>
        <w:t>2</w:t>
      </w:r>
      <w:r w:rsidR="004C607E">
        <w:rPr>
          <w:rFonts w:ascii="宋体"/>
          <w:sz w:val="24"/>
          <w:szCs w:val="24"/>
        </w:rPr>
        <w:t>.</w:t>
      </w:r>
      <w:r w:rsidRPr="00915960">
        <w:rPr>
          <w:rFonts w:ascii="宋体" w:hAnsi="宋体" w:hint="eastAsia"/>
          <w:color w:val="000000"/>
          <w:sz w:val="24"/>
          <w:szCs w:val="22"/>
        </w:rPr>
        <w:t>申请变更名称的，个体工商户已申请了个体工商户名称变更预留登记的提交《个体工商户名称变更预留通知书》，未申请的，无需提交；通过名称自主申报系统取得拟变更名称的，提交自主申报名称信用承诺书</w:t>
      </w:r>
      <w:r>
        <w:rPr>
          <w:rFonts w:ascii="宋体" w:hAnsi="宋体" w:hint="eastAsia"/>
          <w:color w:val="000000"/>
          <w:sz w:val="24"/>
          <w:szCs w:val="22"/>
        </w:rPr>
        <w:t>；</w:t>
      </w:r>
    </w:p>
    <w:p w:rsidR="004814D4" w:rsidRPr="00345682" w:rsidRDefault="004814D4" w:rsidP="004814D4">
      <w:pPr>
        <w:spacing w:line="360" w:lineRule="auto"/>
        <w:ind w:firstLineChars="200" w:firstLine="480"/>
        <w:rPr>
          <w:rFonts w:ascii="宋体"/>
          <w:color w:val="000000"/>
          <w:sz w:val="24"/>
        </w:rPr>
      </w:pPr>
      <w:r w:rsidRPr="00345682">
        <w:rPr>
          <w:rFonts w:ascii="宋体" w:hAnsi="宋体"/>
          <w:color w:val="000000"/>
          <w:sz w:val="24"/>
        </w:rPr>
        <w:t>3</w:t>
      </w:r>
      <w:r w:rsidR="004C607E">
        <w:rPr>
          <w:rFonts w:ascii="宋体"/>
          <w:sz w:val="24"/>
          <w:szCs w:val="24"/>
        </w:rPr>
        <w:t>.</w:t>
      </w:r>
      <w:r w:rsidRPr="000D5199">
        <w:rPr>
          <w:rFonts w:ascii="宋体" w:hAnsi="宋体" w:hint="eastAsia"/>
          <w:color w:val="000000"/>
          <w:sz w:val="24"/>
        </w:rPr>
        <w:t>经营者本人姓名、住所发生变更的，应当提交姓名、住所变更后的新的身份证复印件或公安机关出具的证明</w:t>
      </w:r>
      <w:r w:rsidRPr="00345682">
        <w:rPr>
          <w:rFonts w:ascii="宋体" w:hAnsi="宋体" w:cs="宋体" w:hint="eastAsia"/>
          <w:color w:val="000000"/>
          <w:sz w:val="24"/>
        </w:rPr>
        <w:t>；</w:t>
      </w:r>
    </w:p>
    <w:p w:rsidR="004814D4" w:rsidRPr="00345682" w:rsidRDefault="004814D4" w:rsidP="004814D4">
      <w:pPr>
        <w:spacing w:line="360" w:lineRule="auto"/>
        <w:ind w:firstLineChars="200" w:firstLine="480"/>
        <w:rPr>
          <w:rFonts w:ascii="宋体"/>
          <w:color w:val="000000"/>
          <w:sz w:val="24"/>
        </w:rPr>
      </w:pPr>
      <w:r w:rsidRPr="00345682">
        <w:rPr>
          <w:rFonts w:ascii="宋体" w:hAnsi="宋体"/>
          <w:color w:val="000000"/>
          <w:sz w:val="24"/>
        </w:rPr>
        <w:t>4</w:t>
      </w:r>
      <w:r w:rsidR="004C607E">
        <w:rPr>
          <w:rFonts w:ascii="宋体"/>
          <w:sz w:val="24"/>
          <w:szCs w:val="24"/>
        </w:rPr>
        <w:t>.</w:t>
      </w:r>
      <w:r w:rsidRPr="00345682">
        <w:rPr>
          <w:rFonts w:ascii="宋体" w:hAnsi="宋体" w:hint="eastAsia"/>
          <w:color w:val="000000"/>
          <w:sz w:val="24"/>
        </w:rPr>
        <w:t>申请变更经营者的，限在已备案的参与经营的家庭成员范围内，应当由全体参加经营家庭成员在《个体工商户变更登记申请书》经营者签名栏中</w:t>
      </w:r>
      <w:r>
        <w:rPr>
          <w:rFonts w:ascii="宋体" w:hAnsi="宋体" w:hint="eastAsia"/>
          <w:color w:val="000000"/>
          <w:sz w:val="24"/>
        </w:rPr>
        <w:t>签字</w:t>
      </w:r>
      <w:r w:rsidRPr="00345682">
        <w:rPr>
          <w:rFonts w:ascii="宋体" w:hAnsi="宋体" w:hint="eastAsia"/>
          <w:color w:val="000000"/>
          <w:sz w:val="24"/>
        </w:rPr>
        <w:t>予以确认</w:t>
      </w:r>
      <w:r>
        <w:rPr>
          <w:rFonts w:ascii="宋体" w:hAnsi="宋体" w:hint="eastAsia"/>
          <w:color w:val="000000"/>
          <w:sz w:val="24"/>
        </w:rPr>
        <w:t>（包括原经营者和变更后的经营者都应当在经营者签名栏中签字予以确认）</w:t>
      </w:r>
      <w:r w:rsidRPr="00345682">
        <w:rPr>
          <w:rFonts w:ascii="宋体" w:hAnsi="宋体" w:cs="宋体" w:hint="eastAsia"/>
          <w:color w:val="000000"/>
          <w:sz w:val="24"/>
        </w:rPr>
        <w:t>；</w:t>
      </w:r>
    </w:p>
    <w:p w:rsidR="004814D4" w:rsidRPr="00345682" w:rsidRDefault="004814D4" w:rsidP="004814D4">
      <w:pPr>
        <w:spacing w:line="360" w:lineRule="auto"/>
        <w:ind w:firstLineChars="200" w:firstLine="480"/>
        <w:rPr>
          <w:rFonts w:ascii="宋体"/>
          <w:color w:val="000000"/>
          <w:sz w:val="24"/>
        </w:rPr>
      </w:pPr>
      <w:r w:rsidRPr="00345682">
        <w:rPr>
          <w:rFonts w:ascii="宋体" w:hAnsi="宋体" w:hint="eastAsia"/>
          <w:color w:val="000000"/>
          <w:sz w:val="24"/>
        </w:rPr>
        <w:t>个体工商户的组成形式是个人经营的，不得变更经营者。</w:t>
      </w:r>
    </w:p>
    <w:p w:rsidR="004814D4" w:rsidRPr="000D5199" w:rsidRDefault="004814D4" w:rsidP="004814D4">
      <w:pPr>
        <w:spacing w:line="360" w:lineRule="auto"/>
        <w:ind w:firstLineChars="200" w:firstLine="480"/>
        <w:rPr>
          <w:rFonts w:ascii="宋体"/>
          <w:color w:val="000000"/>
          <w:sz w:val="24"/>
        </w:rPr>
      </w:pPr>
      <w:r w:rsidRPr="00345682">
        <w:rPr>
          <w:rFonts w:ascii="宋体" w:hAnsi="宋体"/>
          <w:color w:val="000000"/>
          <w:sz w:val="24"/>
        </w:rPr>
        <w:t>5</w:t>
      </w:r>
      <w:r w:rsidR="004C607E">
        <w:rPr>
          <w:rFonts w:ascii="宋体"/>
          <w:sz w:val="24"/>
          <w:szCs w:val="24"/>
        </w:rPr>
        <w:t>.</w:t>
      </w:r>
      <w:r>
        <w:rPr>
          <w:rFonts w:ascii="宋体" w:hAnsi="宋体" w:hint="eastAsia"/>
          <w:color w:val="000000"/>
          <w:sz w:val="24"/>
        </w:rPr>
        <w:t>申请</w:t>
      </w:r>
      <w:r w:rsidRPr="000D5199">
        <w:rPr>
          <w:rFonts w:ascii="宋体" w:hAnsi="宋体" w:hint="eastAsia"/>
          <w:color w:val="000000"/>
          <w:sz w:val="24"/>
        </w:rPr>
        <w:t>变更</w:t>
      </w:r>
      <w:r>
        <w:rPr>
          <w:rFonts w:ascii="宋体" w:hAnsi="宋体" w:hint="eastAsia"/>
          <w:color w:val="000000"/>
          <w:sz w:val="24"/>
        </w:rPr>
        <w:t>组成形式的，应当由全体参加经营家庭成员在《个体工商户变更</w:t>
      </w:r>
      <w:r w:rsidRPr="000D5199">
        <w:rPr>
          <w:rFonts w:ascii="宋体" w:hAnsi="宋体" w:hint="eastAsia"/>
          <w:color w:val="000000"/>
          <w:sz w:val="24"/>
        </w:rPr>
        <w:t>登记申请书》经营者签名栏中签字予以确认。其中：由个人经营变更为家庭经营的，应当提交居民户口簿或者结婚证复印件作为家庭成员亲属关系证明，同时提交参加经营家庭成员的身份证复印件，对其姓名及身份证号码予以备案</w:t>
      </w:r>
      <w:r w:rsidRPr="00345682">
        <w:rPr>
          <w:rFonts w:ascii="宋体" w:hAnsi="宋体" w:cs="宋体" w:hint="eastAsia"/>
          <w:color w:val="000000"/>
          <w:sz w:val="24"/>
        </w:rPr>
        <w:t>；</w:t>
      </w:r>
    </w:p>
    <w:p w:rsidR="004814D4" w:rsidRPr="000D5199" w:rsidRDefault="004814D4" w:rsidP="004814D4">
      <w:pPr>
        <w:spacing w:line="360" w:lineRule="auto"/>
        <w:ind w:firstLineChars="200" w:firstLine="480"/>
        <w:rPr>
          <w:rFonts w:ascii="宋体"/>
          <w:color w:val="000000"/>
          <w:sz w:val="24"/>
        </w:rPr>
      </w:pPr>
      <w:r w:rsidRPr="00345682">
        <w:rPr>
          <w:rFonts w:ascii="宋体" w:hAnsi="宋体"/>
          <w:color w:val="000000"/>
          <w:sz w:val="24"/>
        </w:rPr>
        <w:t>6</w:t>
      </w:r>
      <w:r w:rsidR="004C607E">
        <w:rPr>
          <w:rFonts w:ascii="宋体"/>
          <w:sz w:val="24"/>
          <w:szCs w:val="24"/>
        </w:rPr>
        <w:t>.</w:t>
      </w:r>
      <w:r w:rsidRPr="00345682">
        <w:rPr>
          <w:rFonts w:ascii="宋体" w:hAnsi="宋体" w:hint="eastAsia"/>
          <w:color w:val="000000"/>
          <w:sz w:val="24"/>
        </w:rPr>
        <w:t>申请变更的经营范围中有法律、行政法规和国务院决定规定必须在登记前报经批准的项目的，提交有关的批准文件或者许可证书复印件</w:t>
      </w:r>
      <w:r w:rsidRPr="00345682">
        <w:rPr>
          <w:rFonts w:ascii="宋体" w:hAnsi="宋体" w:cs="宋体" w:hint="eastAsia"/>
          <w:color w:val="000000"/>
          <w:sz w:val="24"/>
        </w:rPr>
        <w:t>；</w:t>
      </w:r>
    </w:p>
    <w:p w:rsidR="004814D4" w:rsidRPr="000D5199" w:rsidRDefault="004814D4" w:rsidP="004814D4">
      <w:pPr>
        <w:spacing w:line="360" w:lineRule="auto"/>
        <w:ind w:firstLineChars="200" w:firstLine="480"/>
        <w:rPr>
          <w:rFonts w:ascii="宋体"/>
          <w:color w:val="000000"/>
          <w:sz w:val="24"/>
        </w:rPr>
      </w:pPr>
      <w:r w:rsidRPr="00345682">
        <w:rPr>
          <w:rFonts w:ascii="宋体" w:hAnsi="宋体"/>
          <w:color w:val="000000"/>
          <w:sz w:val="24"/>
        </w:rPr>
        <w:t>7</w:t>
      </w:r>
      <w:r w:rsidR="004C607E">
        <w:rPr>
          <w:rFonts w:ascii="宋体"/>
          <w:sz w:val="24"/>
          <w:szCs w:val="24"/>
        </w:rPr>
        <w:t>.</w:t>
      </w:r>
      <w:r w:rsidRPr="000D5199">
        <w:rPr>
          <w:rFonts w:ascii="宋体" w:hAnsi="宋体" w:hint="eastAsia"/>
          <w:color w:val="000000"/>
          <w:sz w:val="24"/>
        </w:rPr>
        <w:t>申请变更经营场所的，提交变更后经营场所的使用证明</w:t>
      </w:r>
      <w:r w:rsidRPr="00345682">
        <w:rPr>
          <w:rFonts w:ascii="宋体" w:hAnsi="宋体" w:cs="宋体" w:hint="eastAsia"/>
          <w:color w:val="000000"/>
          <w:sz w:val="24"/>
        </w:rPr>
        <w:t>；</w:t>
      </w:r>
    </w:p>
    <w:p w:rsidR="004814D4" w:rsidRPr="000D5199" w:rsidRDefault="004814D4" w:rsidP="004814D4">
      <w:pPr>
        <w:spacing w:line="360" w:lineRule="auto"/>
        <w:ind w:firstLineChars="200" w:firstLine="480"/>
        <w:rPr>
          <w:rFonts w:ascii="宋体"/>
          <w:color w:val="000000"/>
          <w:sz w:val="24"/>
        </w:rPr>
      </w:pPr>
      <w:r w:rsidRPr="000D5199">
        <w:rPr>
          <w:rFonts w:ascii="宋体" w:hAnsi="宋体" w:hint="eastAsia"/>
          <w:color w:val="000000"/>
          <w:sz w:val="24"/>
        </w:rPr>
        <w:t>申请经营场所变更的，限在同</w:t>
      </w:r>
      <w:proofErr w:type="gramStart"/>
      <w:r w:rsidRPr="000D5199">
        <w:rPr>
          <w:rFonts w:ascii="宋体" w:hAnsi="宋体" w:hint="eastAsia"/>
          <w:color w:val="000000"/>
          <w:sz w:val="24"/>
        </w:rPr>
        <w:t>一登记</w:t>
      </w:r>
      <w:proofErr w:type="gramEnd"/>
      <w:r w:rsidRPr="000D5199">
        <w:rPr>
          <w:rFonts w:ascii="宋体" w:hAnsi="宋体" w:hint="eastAsia"/>
          <w:color w:val="000000"/>
          <w:sz w:val="24"/>
        </w:rPr>
        <w:t>机关辖区范围内。新经营场所在其他登记机关辖区的，应当按照“一关一开”原则办理，即注销原个体工商户，向新经营场所所在地登记机关重新申请个体工商户登记。</w:t>
      </w:r>
    </w:p>
    <w:p w:rsidR="004814D4" w:rsidRPr="000D5199" w:rsidRDefault="004814D4" w:rsidP="004814D4">
      <w:pPr>
        <w:spacing w:line="360" w:lineRule="auto"/>
        <w:ind w:firstLineChars="200" w:firstLine="480"/>
        <w:rPr>
          <w:rFonts w:ascii="宋体"/>
          <w:color w:val="000000"/>
          <w:sz w:val="24"/>
        </w:rPr>
      </w:pPr>
      <w:r w:rsidRPr="000D5199">
        <w:rPr>
          <w:rFonts w:ascii="宋体" w:hAnsi="宋体" w:hint="eastAsia"/>
          <w:color w:val="000000"/>
          <w:sz w:val="24"/>
        </w:rPr>
        <w:t>个体工商户以自有场所作为经营场所的，应当提交自有场所的产权证明复印件；租用他人场所的，应当提交租赁协议；无法提交经营场所产权证明的，可以提交市场主办方、政府批准设立的各类开发区管委会、村居委会出具的同意在该场所从事经营活动的相关证明；无偿使用的，提交产权人允许使用的证明原件等。</w:t>
      </w:r>
    </w:p>
    <w:p w:rsidR="004814D4" w:rsidRDefault="004814D4" w:rsidP="004814D4">
      <w:pPr>
        <w:spacing w:line="360" w:lineRule="auto"/>
        <w:ind w:firstLineChars="200" w:firstLine="480"/>
        <w:rPr>
          <w:rFonts w:ascii="宋体"/>
          <w:color w:val="000000"/>
          <w:sz w:val="24"/>
        </w:rPr>
      </w:pPr>
      <w:r w:rsidRPr="000D5199">
        <w:rPr>
          <w:rFonts w:ascii="宋体" w:hAnsi="宋体" w:hint="eastAsia"/>
          <w:color w:val="000000"/>
          <w:sz w:val="24"/>
        </w:rPr>
        <w:t>住所的房屋性质属于住宅类的，所从事的经营项目不在法律、法规以及当地政府公布的“住用商”禁止类行业清单范围内，并已取得利害关系人的同意。</w:t>
      </w:r>
    </w:p>
    <w:p w:rsidR="004814D4" w:rsidRPr="00345682" w:rsidRDefault="004814D4" w:rsidP="004814D4">
      <w:pPr>
        <w:spacing w:line="360" w:lineRule="auto"/>
        <w:ind w:firstLineChars="200" w:firstLine="480"/>
        <w:rPr>
          <w:rFonts w:ascii="宋体"/>
          <w:bCs/>
          <w:color w:val="000000"/>
          <w:sz w:val="24"/>
        </w:rPr>
      </w:pPr>
      <w:r>
        <w:rPr>
          <w:rFonts w:ascii="宋体" w:hAnsi="宋体" w:hint="eastAsia"/>
          <w:bCs/>
          <w:color w:val="000000"/>
          <w:sz w:val="24"/>
        </w:rPr>
        <w:t>使用证明应当载</w:t>
      </w:r>
      <w:r w:rsidRPr="00345682">
        <w:rPr>
          <w:rFonts w:ascii="宋体" w:hAnsi="宋体" w:hint="eastAsia"/>
          <w:bCs/>
          <w:color w:val="000000"/>
          <w:sz w:val="24"/>
        </w:rPr>
        <w:t>明经营场所所在县（市</w:t>
      </w:r>
      <w:r>
        <w:rPr>
          <w:rFonts w:ascii="宋体" w:hAnsi="宋体"/>
          <w:bCs/>
          <w:color w:val="000000"/>
          <w:sz w:val="24"/>
        </w:rPr>
        <w:t>/</w:t>
      </w:r>
      <w:r w:rsidRPr="00345682">
        <w:rPr>
          <w:rFonts w:ascii="宋体" w:hAnsi="宋体" w:hint="eastAsia"/>
          <w:bCs/>
          <w:color w:val="000000"/>
          <w:sz w:val="24"/>
        </w:rPr>
        <w:t>区）、乡（镇</w:t>
      </w:r>
      <w:r>
        <w:rPr>
          <w:rFonts w:ascii="宋体" w:hAnsi="宋体"/>
          <w:bCs/>
          <w:color w:val="000000"/>
          <w:sz w:val="24"/>
        </w:rPr>
        <w:t>/</w:t>
      </w:r>
      <w:r>
        <w:rPr>
          <w:rFonts w:ascii="宋体" w:hAnsi="宋体" w:hint="eastAsia"/>
          <w:bCs/>
          <w:color w:val="000000"/>
          <w:sz w:val="24"/>
        </w:rPr>
        <w:t>街道）、村</w:t>
      </w:r>
      <w:r w:rsidRPr="007719D2">
        <w:rPr>
          <w:rFonts w:ascii="宋体" w:hAnsi="宋体" w:hint="eastAsia"/>
          <w:bCs/>
          <w:color w:val="000000"/>
          <w:sz w:val="24"/>
        </w:rPr>
        <w:t>（路</w:t>
      </w:r>
      <w:r w:rsidRPr="007719D2">
        <w:rPr>
          <w:rFonts w:ascii="宋体" w:hAnsi="宋体"/>
          <w:bCs/>
          <w:color w:val="000000"/>
          <w:sz w:val="24"/>
        </w:rPr>
        <w:t>/</w:t>
      </w:r>
      <w:r w:rsidRPr="007719D2">
        <w:rPr>
          <w:rFonts w:ascii="宋体" w:hAnsi="宋体" w:hint="eastAsia"/>
          <w:bCs/>
          <w:color w:val="000000"/>
          <w:sz w:val="24"/>
        </w:rPr>
        <w:t>社区）</w:t>
      </w:r>
      <w:r>
        <w:rPr>
          <w:rFonts w:ascii="宋体" w:hAnsi="宋体" w:hint="eastAsia"/>
          <w:bCs/>
          <w:color w:val="000000"/>
          <w:sz w:val="24"/>
        </w:rPr>
        <w:t>及</w:t>
      </w:r>
      <w:r w:rsidRPr="00345682">
        <w:rPr>
          <w:rFonts w:ascii="宋体" w:hAnsi="宋体" w:hint="eastAsia"/>
          <w:bCs/>
          <w:color w:val="000000"/>
          <w:sz w:val="24"/>
        </w:rPr>
        <w:t>门牌号码。</w:t>
      </w:r>
    </w:p>
    <w:p w:rsidR="004814D4" w:rsidRPr="00D77BCA" w:rsidRDefault="004814D4" w:rsidP="004814D4">
      <w:pPr>
        <w:spacing w:line="360" w:lineRule="auto"/>
        <w:ind w:firstLineChars="200" w:firstLine="480"/>
        <w:rPr>
          <w:rFonts w:ascii="宋体"/>
          <w:color w:val="000000"/>
          <w:sz w:val="24"/>
        </w:rPr>
      </w:pPr>
      <w:r w:rsidRPr="000D5199">
        <w:rPr>
          <w:rFonts w:ascii="宋体" w:hAnsi="宋体"/>
          <w:color w:val="000000"/>
          <w:sz w:val="24"/>
        </w:rPr>
        <w:t>8</w:t>
      </w:r>
      <w:r w:rsidR="004C607E">
        <w:rPr>
          <w:rFonts w:ascii="宋体"/>
          <w:sz w:val="24"/>
          <w:szCs w:val="24"/>
        </w:rPr>
        <w:t>.</w:t>
      </w:r>
      <w:r w:rsidRPr="00345682">
        <w:rPr>
          <w:rFonts w:ascii="宋体" w:hAnsi="宋体" w:hint="eastAsia"/>
          <w:color w:val="000000"/>
          <w:sz w:val="24"/>
        </w:rPr>
        <w:t>委托代理人办理的，</w:t>
      </w:r>
      <w:r>
        <w:rPr>
          <w:rFonts w:ascii="宋体" w:hAnsi="宋体" w:hint="eastAsia"/>
          <w:color w:val="000000"/>
          <w:sz w:val="24"/>
        </w:rPr>
        <w:t>还应当</w:t>
      </w:r>
      <w:r w:rsidRPr="00345682">
        <w:rPr>
          <w:rFonts w:ascii="宋体" w:hAnsi="宋体" w:hint="eastAsia"/>
          <w:color w:val="000000"/>
          <w:sz w:val="24"/>
        </w:rPr>
        <w:t>提交由</w:t>
      </w:r>
      <w:r>
        <w:rPr>
          <w:rFonts w:ascii="宋体" w:hAnsi="宋体" w:hint="eastAsia"/>
          <w:color w:val="000000"/>
          <w:sz w:val="24"/>
        </w:rPr>
        <w:t>经营者</w:t>
      </w:r>
      <w:r w:rsidRPr="00345682">
        <w:rPr>
          <w:rFonts w:ascii="宋体" w:hAnsi="宋体" w:hint="eastAsia"/>
          <w:color w:val="000000"/>
          <w:sz w:val="24"/>
        </w:rPr>
        <w:t>签署的《</w:t>
      </w:r>
      <w:r w:rsidRPr="00345682">
        <w:rPr>
          <w:rFonts w:ascii="宋体" w:hAnsi="宋体" w:hint="eastAsia"/>
          <w:bCs/>
          <w:color w:val="000000"/>
          <w:sz w:val="24"/>
        </w:rPr>
        <w:t>委托代理人证明</w:t>
      </w:r>
      <w:r w:rsidRPr="00345682">
        <w:rPr>
          <w:rFonts w:ascii="宋体" w:hAnsi="宋体" w:hint="eastAsia"/>
          <w:color w:val="000000"/>
          <w:sz w:val="24"/>
        </w:rPr>
        <w:t>》及</w:t>
      </w:r>
      <w:r w:rsidRPr="00345682">
        <w:rPr>
          <w:rFonts w:ascii="宋体" w:hAnsi="宋体" w:hint="eastAsia"/>
          <w:bCs/>
          <w:color w:val="000000"/>
          <w:sz w:val="24"/>
        </w:rPr>
        <w:t>委托代理人</w:t>
      </w:r>
      <w:r>
        <w:rPr>
          <w:rFonts w:ascii="宋体" w:hAnsi="宋体" w:hint="eastAsia"/>
          <w:color w:val="000000"/>
          <w:sz w:val="24"/>
        </w:rPr>
        <w:t>的身份证</w:t>
      </w:r>
      <w:r w:rsidRPr="00345682">
        <w:rPr>
          <w:rFonts w:ascii="宋体" w:hAnsi="宋体" w:hint="eastAsia"/>
          <w:color w:val="000000"/>
          <w:sz w:val="24"/>
        </w:rPr>
        <w:t>复印件</w:t>
      </w:r>
      <w:r w:rsidRPr="00345682">
        <w:rPr>
          <w:rFonts w:ascii="宋体" w:hAnsi="宋体" w:cs="宋体" w:hint="eastAsia"/>
          <w:color w:val="000000"/>
          <w:sz w:val="24"/>
        </w:rPr>
        <w:t>；</w:t>
      </w:r>
    </w:p>
    <w:p w:rsidR="004814D4" w:rsidRPr="00345682" w:rsidRDefault="004814D4" w:rsidP="004814D4">
      <w:pPr>
        <w:spacing w:line="360" w:lineRule="auto"/>
        <w:ind w:firstLineChars="200" w:firstLine="480"/>
        <w:rPr>
          <w:rFonts w:ascii="宋体"/>
          <w:color w:val="000000"/>
          <w:sz w:val="24"/>
        </w:rPr>
      </w:pPr>
      <w:r w:rsidRPr="00345682">
        <w:rPr>
          <w:rFonts w:ascii="宋体" w:hAnsi="宋体"/>
          <w:color w:val="000000"/>
          <w:sz w:val="24"/>
        </w:rPr>
        <w:t>9</w:t>
      </w:r>
      <w:r w:rsidR="004C607E">
        <w:rPr>
          <w:rFonts w:ascii="宋体"/>
          <w:sz w:val="24"/>
          <w:szCs w:val="24"/>
        </w:rPr>
        <w:t>.</w:t>
      </w:r>
      <w:r w:rsidRPr="00345682">
        <w:rPr>
          <w:rFonts w:ascii="宋体" w:hAnsi="宋体" w:hint="eastAsia"/>
          <w:color w:val="000000"/>
          <w:sz w:val="24"/>
        </w:rPr>
        <w:t>国家工商行政管理总局规定提交的其它文件。</w:t>
      </w:r>
    </w:p>
    <w:p w:rsidR="004814D4" w:rsidRPr="00345682" w:rsidRDefault="004814D4" w:rsidP="004814D4">
      <w:pPr>
        <w:spacing w:line="360" w:lineRule="auto"/>
        <w:ind w:firstLineChars="200" w:firstLine="480"/>
        <w:rPr>
          <w:rFonts w:ascii="宋体"/>
          <w:color w:val="000000"/>
          <w:sz w:val="24"/>
        </w:rPr>
      </w:pPr>
      <w:r w:rsidRPr="00345682">
        <w:rPr>
          <w:rFonts w:ascii="宋体" w:hAnsi="宋体" w:hint="eastAsia"/>
          <w:color w:val="000000"/>
          <w:sz w:val="24"/>
        </w:rPr>
        <w:lastRenderedPageBreak/>
        <w:t>注：</w:t>
      </w:r>
    </w:p>
    <w:p w:rsidR="004814D4" w:rsidRPr="00345682" w:rsidRDefault="004814D4" w:rsidP="004814D4">
      <w:pPr>
        <w:spacing w:line="360" w:lineRule="auto"/>
        <w:ind w:firstLineChars="200" w:firstLine="480"/>
        <w:rPr>
          <w:rFonts w:ascii="宋体"/>
          <w:color w:val="000000"/>
          <w:sz w:val="24"/>
        </w:rPr>
      </w:pPr>
      <w:r w:rsidRPr="00345682">
        <w:rPr>
          <w:rFonts w:ascii="宋体" w:hAnsi="宋体"/>
          <w:color w:val="000000"/>
          <w:sz w:val="24"/>
        </w:rPr>
        <w:t>1</w:t>
      </w:r>
      <w:r w:rsidR="004C607E">
        <w:rPr>
          <w:rFonts w:ascii="宋体"/>
          <w:sz w:val="24"/>
          <w:szCs w:val="24"/>
        </w:rPr>
        <w:t>.</w:t>
      </w:r>
      <w:r w:rsidRPr="000D5199">
        <w:rPr>
          <w:rFonts w:ascii="宋体" w:hAnsi="宋体" w:hint="eastAsia"/>
          <w:color w:val="000000"/>
          <w:sz w:val="24"/>
        </w:rPr>
        <w:t>依照《个体工商户条例》和《个体工商户登记管理办法》</w:t>
      </w:r>
      <w:r w:rsidRPr="00345682">
        <w:rPr>
          <w:rFonts w:ascii="宋体" w:hAnsi="宋体" w:hint="eastAsia"/>
          <w:color w:val="000000"/>
          <w:sz w:val="24"/>
        </w:rPr>
        <w:t>设立的个体工商户申请变更登记时适用本规范。</w:t>
      </w:r>
    </w:p>
    <w:p w:rsidR="004814D4" w:rsidRPr="00345682" w:rsidRDefault="004814D4" w:rsidP="004814D4">
      <w:pPr>
        <w:spacing w:line="360" w:lineRule="auto"/>
        <w:ind w:firstLineChars="200" w:firstLine="480"/>
        <w:rPr>
          <w:rFonts w:ascii="宋体"/>
          <w:color w:val="000000"/>
          <w:sz w:val="24"/>
        </w:rPr>
      </w:pPr>
      <w:r w:rsidRPr="00345682">
        <w:rPr>
          <w:rFonts w:ascii="宋体" w:hAnsi="宋体"/>
          <w:color w:val="000000"/>
          <w:sz w:val="24"/>
        </w:rPr>
        <w:t>2</w:t>
      </w:r>
      <w:r w:rsidR="004C607E">
        <w:rPr>
          <w:rFonts w:ascii="宋体"/>
          <w:sz w:val="24"/>
          <w:szCs w:val="24"/>
        </w:rPr>
        <w:t>.</w:t>
      </w:r>
      <w:r w:rsidRPr="00345682">
        <w:rPr>
          <w:rFonts w:ascii="宋体" w:hAnsi="宋体" w:hint="eastAsia"/>
          <w:color w:val="000000"/>
          <w:sz w:val="24"/>
        </w:rPr>
        <w:t>提交的申请书与其它申请材料应当使用</w:t>
      </w:r>
      <w:r w:rsidRPr="00345682">
        <w:rPr>
          <w:rFonts w:ascii="宋体" w:hAnsi="宋体"/>
          <w:color w:val="000000"/>
          <w:sz w:val="24"/>
        </w:rPr>
        <w:t>A4</w:t>
      </w:r>
      <w:r w:rsidRPr="00345682">
        <w:rPr>
          <w:rFonts w:ascii="宋体" w:hAnsi="宋体" w:hint="eastAsia"/>
          <w:color w:val="000000"/>
          <w:sz w:val="24"/>
        </w:rPr>
        <w:t>型纸。</w:t>
      </w:r>
    </w:p>
    <w:p w:rsidR="004814D4" w:rsidRPr="00FD34F2" w:rsidRDefault="004814D4" w:rsidP="004814D4">
      <w:pPr>
        <w:spacing w:line="360" w:lineRule="auto"/>
        <w:ind w:firstLineChars="200" w:firstLine="480"/>
        <w:rPr>
          <w:rFonts w:ascii="宋体"/>
          <w:color w:val="000000"/>
          <w:sz w:val="24"/>
        </w:rPr>
      </w:pPr>
      <w:r w:rsidRPr="00345682">
        <w:rPr>
          <w:rFonts w:ascii="宋体" w:hAnsi="宋体" w:hint="eastAsia"/>
          <w:color w:val="000000"/>
          <w:sz w:val="24"/>
        </w:rPr>
        <w:t>以上</w:t>
      </w:r>
      <w:proofErr w:type="gramStart"/>
      <w:r w:rsidRPr="00345682">
        <w:rPr>
          <w:rFonts w:ascii="宋体" w:hAnsi="宋体" w:hint="eastAsia"/>
          <w:color w:val="000000"/>
          <w:sz w:val="24"/>
        </w:rPr>
        <w:t>各项未</w:t>
      </w:r>
      <w:proofErr w:type="gramEnd"/>
      <w:r w:rsidRPr="00345682">
        <w:rPr>
          <w:rFonts w:ascii="宋体" w:hAnsi="宋体" w:hint="eastAsia"/>
          <w:color w:val="000000"/>
          <w:sz w:val="24"/>
        </w:rPr>
        <w:t>注明提交复印件的，应当提交原件；提交复印件的，应当注明“与原件一致”</w:t>
      </w:r>
      <w:r w:rsidRPr="00BF09D5">
        <w:rPr>
          <w:rFonts w:ascii="宋体" w:hAnsi="宋体"/>
          <w:color w:val="000000"/>
          <w:sz w:val="24"/>
        </w:rPr>
        <w:t xml:space="preserve"> </w:t>
      </w:r>
      <w:r w:rsidRPr="00345682">
        <w:rPr>
          <w:rFonts w:ascii="宋体" w:hAnsi="宋体" w:hint="eastAsia"/>
          <w:color w:val="000000"/>
          <w:sz w:val="24"/>
        </w:rPr>
        <w:t>并由</w:t>
      </w:r>
      <w:r w:rsidRPr="00405087">
        <w:rPr>
          <w:rFonts w:ascii="宋体" w:hAnsi="宋体" w:hint="eastAsia"/>
          <w:sz w:val="24"/>
        </w:rPr>
        <w:t>个体工商户经营者或者由</w:t>
      </w:r>
      <w:r w:rsidRPr="00345682">
        <w:rPr>
          <w:rFonts w:ascii="宋体" w:hAnsi="宋体" w:hint="eastAsia"/>
          <w:color w:val="000000"/>
          <w:sz w:val="24"/>
        </w:rPr>
        <w:t>其</w:t>
      </w:r>
      <w:r w:rsidRPr="00345682">
        <w:rPr>
          <w:rFonts w:ascii="宋体" w:hAnsi="宋体" w:hint="eastAsia"/>
          <w:bCs/>
          <w:color w:val="000000"/>
          <w:sz w:val="24"/>
        </w:rPr>
        <w:t>委托</w:t>
      </w:r>
      <w:r>
        <w:rPr>
          <w:rFonts w:ascii="宋体" w:hAnsi="宋体" w:hint="eastAsia"/>
          <w:bCs/>
          <w:color w:val="000000"/>
          <w:sz w:val="24"/>
        </w:rPr>
        <w:t>的</w:t>
      </w:r>
      <w:r w:rsidRPr="00345682">
        <w:rPr>
          <w:rFonts w:ascii="宋体" w:hAnsi="宋体" w:hint="eastAsia"/>
          <w:bCs/>
          <w:color w:val="000000"/>
          <w:sz w:val="24"/>
        </w:rPr>
        <w:t>代理人</w:t>
      </w:r>
      <w:r w:rsidRPr="00345682">
        <w:rPr>
          <w:rFonts w:ascii="宋体" w:hAnsi="宋体" w:hint="eastAsia"/>
          <w:color w:val="000000"/>
          <w:sz w:val="24"/>
        </w:rPr>
        <w:t>签字。</w:t>
      </w:r>
    </w:p>
    <w:p w:rsidR="004814D4" w:rsidRDefault="004814D4" w:rsidP="004814D4">
      <w:pPr>
        <w:spacing w:line="360" w:lineRule="auto"/>
        <w:rPr>
          <w:rFonts w:ascii="宋体"/>
          <w:b/>
          <w:color w:val="000000"/>
          <w:sz w:val="32"/>
          <w:szCs w:val="32"/>
        </w:rPr>
      </w:pPr>
    </w:p>
    <w:p w:rsidR="004814D4" w:rsidRPr="002D1A46" w:rsidRDefault="004814D4" w:rsidP="004814D4">
      <w:pPr>
        <w:pStyle w:val="4"/>
        <w:rPr>
          <w:rFonts w:ascii="宋体"/>
        </w:rPr>
      </w:pPr>
      <w:bookmarkStart w:id="370" w:name="_Toc1572899"/>
      <w:bookmarkStart w:id="371" w:name="_Toc2003803"/>
      <w:bookmarkStart w:id="372" w:name="_Toc2259225"/>
      <w:r w:rsidRPr="002D1A46">
        <w:rPr>
          <w:rFonts w:ascii="宋体" w:hAnsi="宋体" w:hint="eastAsia"/>
        </w:rPr>
        <w:t>【</w:t>
      </w:r>
      <w:r w:rsidRPr="002D1A46">
        <w:rPr>
          <w:rFonts w:ascii="宋体" w:hAnsi="宋体"/>
        </w:rPr>
        <w:t>6</w:t>
      </w:r>
      <w:r>
        <w:rPr>
          <w:rFonts w:ascii="宋体" w:hAnsi="宋体"/>
        </w:rPr>
        <w:t>9</w:t>
      </w:r>
      <w:r w:rsidRPr="002D1A46">
        <w:rPr>
          <w:rFonts w:ascii="宋体" w:hAnsi="宋体" w:hint="eastAsia"/>
        </w:rPr>
        <w:t>】个体工商户注销登记提交材料规范</w:t>
      </w:r>
      <w:bookmarkEnd w:id="370"/>
      <w:bookmarkEnd w:id="371"/>
      <w:bookmarkEnd w:id="372"/>
    </w:p>
    <w:p w:rsidR="004814D4" w:rsidRPr="00345682" w:rsidRDefault="004814D4" w:rsidP="004814D4">
      <w:pPr>
        <w:spacing w:line="360" w:lineRule="auto"/>
        <w:ind w:firstLineChars="200" w:firstLine="480"/>
        <w:rPr>
          <w:rFonts w:ascii="宋体"/>
          <w:color w:val="000000"/>
          <w:sz w:val="24"/>
        </w:rPr>
      </w:pPr>
      <w:r w:rsidRPr="00345682">
        <w:rPr>
          <w:rFonts w:ascii="宋体" w:hAnsi="宋体"/>
          <w:color w:val="000000"/>
          <w:sz w:val="24"/>
        </w:rPr>
        <w:t>1</w:t>
      </w:r>
      <w:r w:rsidR="004C607E">
        <w:rPr>
          <w:rFonts w:ascii="宋体"/>
          <w:sz w:val="24"/>
          <w:szCs w:val="24"/>
        </w:rPr>
        <w:t>.</w:t>
      </w:r>
      <w:r>
        <w:rPr>
          <w:rFonts w:ascii="宋体" w:hAnsi="宋体" w:hint="eastAsia"/>
          <w:color w:val="000000"/>
          <w:sz w:val="24"/>
        </w:rPr>
        <w:t>经营者</w:t>
      </w:r>
      <w:r w:rsidRPr="00345682">
        <w:rPr>
          <w:rFonts w:ascii="宋体" w:hAnsi="宋体" w:hint="eastAsia"/>
          <w:color w:val="000000"/>
          <w:sz w:val="24"/>
        </w:rPr>
        <w:t>签署的《个体工商户注销登记申请书》</w:t>
      </w:r>
      <w:r w:rsidRPr="00345682">
        <w:rPr>
          <w:rFonts w:ascii="宋体" w:hAnsi="宋体" w:cs="宋体" w:hint="eastAsia"/>
          <w:color w:val="000000"/>
          <w:sz w:val="24"/>
        </w:rPr>
        <w:t>；</w:t>
      </w:r>
    </w:p>
    <w:p w:rsidR="004814D4" w:rsidRPr="00345682" w:rsidRDefault="004814D4" w:rsidP="004814D4">
      <w:pPr>
        <w:spacing w:line="360" w:lineRule="auto"/>
        <w:ind w:firstLineChars="200" w:firstLine="480"/>
        <w:rPr>
          <w:rFonts w:ascii="宋体"/>
          <w:color w:val="000000"/>
          <w:sz w:val="24"/>
        </w:rPr>
      </w:pPr>
      <w:r w:rsidRPr="00345682">
        <w:rPr>
          <w:rFonts w:ascii="宋体" w:hAnsi="宋体" w:hint="eastAsia"/>
          <w:bCs/>
          <w:color w:val="000000"/>
          <w:sz w:val="24"/>
        </w:rPr>
        <w:t>家庭经营的个体工商户申请注销登记的，应当由全体参加经营家庭成员在《个体工商户注销登记申请书》经营者签名栏中签字予以确认。</w:t>
      </w:r>
    </w:p>
    <w:p w:rsidR="004814D4" w:rsidRDefault="004814D4" w:rsidP="004814D4">
      <w:pPr>
        <w:spacing w:line="360" w:lineRule="auto"/>
        <w:ind w:firstLineChars="200" w:firstLine="480"/>
        <w:rPr>
          <w:rFonts w:ascii="宋体"/>
          <w:color w:val="000000"/>
          <w:sz w:val="24"/>
        </w:rPr>
      </w:pPr>
      <w:r w:rsidRPr="00B044E0">
        <w:rPr>
          <w:rFonts w:ascii="宋体" w:hAnsi="宋体"/>
          <w:color w:val="000000"/>
          <w:sz w:val="24"/>
        </w:rPr>
        <w:t>2</w:t>
      </w:r>
      <w:r w:rsidR="004C607E">
        <w:rPr>
          <w:rFonts w:ascii="宋体"/>
          <w:sz w:val="24"/>
          <w:szCs w:val="24"/>
        </w:rPr>
        <w:t>.</w:t>
      </w:r>
      <w:r>
        <w:rPr>
          <w:rFonts w:ascii="宋体" w:hAnsi="宋体" w:hint="eastAsia"/>
          <w:color w:val="000000"/>
          <w:sz w:val="24"/>
        </w:rPr>
        <w:t>个体工商户营业执照正本及所有副本</w:t>
      </w:r>
      <w:r w:rsidRPr="00345682">
        <w:rPr>
          <w:rFonts w:ascii="宋体" w:hAnsi="宋体" w:cs="宋体" w:hint="eastAsia"/>
          <w:color w:val="000000"/>
          <w:sz w:val="24"/>
        </w:rPr>
        <w:t>；</w:t>
      </w:r>
    </w:p>
    <w:p w:rsidR="004814D4" w:rsidRPr="00345682" w:rsidRDefault="004814D4" w:rsidP="004814D4">
      <w:pPr>
        <w:spacing w:line="360" w:lineRule="auto"/>
        <w:ind w:firstLineChars="200" w:firstLine="480"/>
        <w:rPr>
          <w:rFonts w:ascii="宋体"/>
          <w:color w:val="000000"/>
          <w:sz w:val="24"/>
        </w:rPr>
      </w:pPr>
      <w:r>
        <w:rPr>
          <w:rFonts w:ascii="宋体" w:hAnsi="宋体"/>
          <w:color w:val="000000"/>
          <w:sz w:val="24"/>
        </w:rPr>
        <w:t>3</w:t>
      </w:r>
      <w:r w:rsidR="004C607E">
        <w:rPr>
          <w:rFonts w:ascii="宋体"/>
          <w:sz w:val="24"/>
          <w:szCs w:val="24"/>
        </w:rPr>
        <w:t>.</w:t>
      </w:r>
      <w:r w:rsidRPr="00345682">
        <w:rPr>
          <w:rFonts w:ascii="宋体" w:hAnsi="宋体" w:hint="eastAsia"/>
          <w:color w:val="000000"/>
          <w:sz w:val="24"/>
        </w:rPr>
        <w:t>委托代理人办理的，</w:t>
      </w:r>
      <w:r>
        <w:rPr>
          <w:rFonts w:ascii="宋体" w:hAnsi="宋体" w:hint="eastAsia"/>
          <w:color w:val="000000"/>
          <w:sz w:val="24"/>
        </w:rPr>
        <w:t>还应当</w:t>
      </w:r>
      <w:r w:rsidRPr="00345682">
        <w:rPr>
          <w:rFonts w:ascii="宋体" w:hAnsi="宋体" w:hint="eastAsia"/>
          <w:color w:val="000000"/>
          <w:sz w:val="24"/>
        </w:rPr>
        <w:t>提交由</w:t>
      </w:r>
      <w:r>
        <w:rPr>
          <w:rFonts w:ascii="宋体" w:hAnsi="宋体" w:hint="eastAsia"/>
          <w:color w:val="000000"/>
          <w:sz w:val="24"/>
        </w:rPr>
        <w:t>经营者</w:t>
      </w:r>
      <w:r w:rsidRPr="00345682">
        <w:rPr>
          <w:rFonts w:ascii="宋体" w:hAnsi="宋体" w:hint="eastAsia"/>
          <w:color w:val="000000"/>
          <w:sz w:val="24"/>
        </w:rPr>
        <w:t>签署的《</w:t>
      </w:r>
      <w:r w:rsidRPr="00345682">
        <w:rPr>
          <w:rFonts w:ascii="宋体" w:hAnsi="宋体" w:hint="eastAsia"/>
          <w:bCs/>
          <w:color w:val="000000"/>
          <w:sz w:val="24"/>
        </w:rPr>
        <w:t>委托代理人证明</w:t>
      </w:r>
      <w:r w:rsidRPr="00345682">
        <w:rPr>
          <w:rFonts w:ascii="宋体" w:hAnsi="宋体" w:hint="eastAsia"/>
          <w:color w:val="000000"/>
          <w:sz w:val="24"/>
        </w:rPr>
        <w:t>》及</w:t>
      </w:r>
      <w:r w:rsidRPr="00345682">
        <w:rPr>
          <w:rFonts w:ascii="宋体" w:hAnsi="宋体" w:hint="eastAsia"/>
          <w:bCs/>
          <w:color w:val="000000"/>
          <w:sz w:val="24"/>
        </w:rPr>
        <w:t>委托代理人</w:t>
      </w:r>
      <w:r>
        <w:rPr>
          <w:rFonts w:ascii="宋体" w:hAnsi="宋体" w:hint="eastAsia"/>
          <w:color w:val="000000"/>
          <w:sz w:val="24"/>
        </w:rPr>
        <w:t>的身份证</w:t>
      </w:r>
      <w:r w:rsidRPr="00345682">
        <w:rPr>
          <w:rFonts w:ascii="宋体" w:hAnsi="宋体" w:hint="eastAsia"/>
          <w:color w:val="000000"/>
          <w:sz w:val="24"/>
        </w:rPr>
        <w:t>复印件</w:t>
      </w:r>
      <w:r w:rsidRPr="00345682">
        <w:rPr>
          <w:rFonts w:ascii="宋体" w:hAnsi="宋体" w:cs="宋体" w:hint="eastAsia"/>
          <w:color w:val="000000"/>
          <w:sz w:val="24"/>
        </w:rPr>
        <w:t>；</w:t>
      </w:r>
    </w:p>
    <w:p w:rsidR="004814D4" w:rsidRPr="00345682" w:rsidRDefault="004814D4" w:rsidP="004814D4">
      <w:pPr>
        <w:spacing w:line="360" w:lineRule="auto"/>
        <w:ind w:firstLineChars="200" w:firstLine="480"/>
        <w:rPr>
          <w:rFonts w:ascii="宋体"/>
          <w:color w:val="000000"/>
          <w:sz w:val="24"/>
        </w:rPr>
      </w:pPr>
      <w:r>
        <w:rPr>
          <w:rFonts w:ascii="宋体" w:hAnsi="宋体"/>
          <w:sz w:val="24"/>
        </w:rPr>
        <w:t>4</w:t>
      </w:r>
      <w:r w:rsidR="004C607E">
        <w:rPr>
          <w:rFonts w:ascii="宋体"/>
          <w:sz w:val="24"/>
          <w:szCs w:val="24"/>
        </w:rPr>
        <w:t>.</w:t>
      </w:r>
      <w:r w:rsidRPr="00345682">
        <w:rPr>
          <w:rFonts w:ascii="宋体" w:hAnsi="宋体" w:hint="eastAsia"/>
          <w:color w:val="000000"/>
          <w:sz w:val="24"/>
        </w:rPr>
        <w:t>国家工商行政管理总局规定提交的其它文件。</w:t>
      </w:r>
    </w:p>
    <w:p w:rsidR="004814D4" w:rsidRPr="00345682" w:rsidRDefault="004814D4" w:rsidP="004814D4">
      <w:pPr>
        <w:spacing w:line="360" w:lineRule="auto"/>
        <w:ind w:firstLineChars="200" w:firstLine="480"/>
        <w:rPr>
          <w:rFonts w:ascii="宋体"/>
          <w:color w:val="000000"/>
          <w:sz w:val="24"/>
        </w:rPr>
      </w:pPr>
      <w:r w:rsidRPr="00345682">
        <w:rPr>
          <w:rFonts w:ascii="宋体" w:hAnsi="宋体" w:hint="eastAsia"/>
          <w:color w:val="000000"/>
          <w:sz w:val="24"/>
        </w:rPr>
        <w:t>注：</w:t>
      </w:r>
    </w:p>
    <w:p w:rsidR="004814D4" w:rsidRPr="00345682" w:rsidRDefault="004814D4" w:rsidP="004814D4">
      <w:pPr>
        <w:spacing w:line="360" w:lineRule="auto"/>
        <w:ind w:firstLineChars="200" w:firstLine="480"/>
        <w:rPr>
          <w:rFonts w:ascii="宋体"/>
          <w:color w:val="000000"/>
          <w:sz w:val="24"/>
        </w:rPr>
      </w:pPr>
      <w:r w:rsidRPr="00345682">
        <w:rPr>
          <w:rFonts w:ascii="宋体" w:hAnsi="宋体"/>
          <w:color w:val="000000"/>
          <w:sz w:val="24"/>
        </w:rPr>
        <w:t>1</w:t>
      </w:r>
      <w:r w:rsidR="004C607E">
        <w:rPr>
          <w:rFonts w:ascii="宋体"/>
          <w:sz w:val="24"/>
          <w:szCs w:val="24"/>
        </w:rPr>
        <w:t>.</w:t>
      </w:r>
      <w:r w:rsidRPr="00345682">
        <w:rPr>
          <w:rFonts w:ascii="宋体" w:hAnsi="宋体" w:hint="eastAsia"/>
          <w:bCs/>
          <w:color w:val="000000"/>
          <w:sz w:val="24"/>
        </w:rPr>
        <w:t>依照《个体工商户条例》和《个体工商户登记管理办法》</w:t>
      </w:r>
      <w:r w:rsidRPr="00345682">
        <w:rPr>
          <w:rFonts w:ascii="宋体" w:hAnsi="宋体" w:hint="eastAsia"/>
          <w:color w:val="000000"/>
          <w:sz w:val="24"/>
        </w:rPr>
        <w:t>设立的个体工商户申请注销登记时适用本规范。</w:t>
      </w:r>
    </w:p>
    <w:p w:rsidR="004814D4" w:rsidRDefault="004814D4" w:rsidP="004814D4">
      <w:pPr>
        <w:spacing w:line="360" w:lineRule="auto"/>
        <w:ind w:firstLineChars="200" w:firstLine="480"/>
        <w:rPr>
          <w:rFonts w:ascii="宋体"/>
          <w:color w:val="000000"/>
          <w:sz w:val="24"/>
        </w:rPr>
      </w:pPr>
      <w:r w:rsidRPr="00345682">
        <w:rPr>
          <w:rFonts w:ascii="宋体" w:hAnsi="宋体"/>
          <w:color w:val="000000"/>
          <w:sz w:val="24"/>
        </w:rPr>
        <w:t>2</w:t>
      </w:r>
      <w:r w:rsidR="004C607E">
        <w:rPr>
          <w:rFonts w:ascii="宋体"/>
          <w:sz w:val="24"/>
          <w:szCs w:val="24"/>
        </w:rPr>
        <w:t>.</w:t>
      </w:r>
      <w:r w:rsidRPr="00C14384">
        <w:rPr>
          <w:rFonts w:ascii="宋体" w:hAnsi="宋体" w:hint="eastAsia"/>
          <w:sz w:val="24"/>
        </w:rPr>
        <w:t>已取得加载统一社会信用代码营业执照且在税务机关办理涉税事项的个体工商户申请注销登记，应当</w:t>
      </w:r>
      <w:r>
        <w:rPr>
          <w:rFonts w:ascii="宋体" w:hAnsi="宋体" w:hint="eastAsia"/>
          <w:sz w:val="24"/>
        </w:rPr>
        <w:t>先到税务机关办理清税申报</w:t>
      </w:r>
      <w:r>
        <w:rPr>
          <w:rFonts w:ascii="宋体"/>
          <w:sz w:val="24"/>
        </w:rPr>
        <w:t>,</w:t>
      </w:r>
      <w:r>
        <w:rPr>
          <w:rFonts w:ascii="宋体" w:hAnsi="宋体" w:hint="eastAsia"/>
          <w:sz w:val="24"/>
        </w:rPr>
        <w:t>清税完毕后到</w:t>
      </w:r>
      <w:r w:rsidRPr="00C14384">
        <w:rPr>
          <w:rFonts w:ascii="宋体" w:hAnsi="宋体" w:hint="eastAsia"/>
          <w:sz w:val="24"/>
        </w:rPr>
        <w:t>登记机关</w:t>
      </w:r>
      <w:r>
        <w:rPr>
          <w:rFonts w:ascii="宋体" w:hAnsi="宋体" w:hint="eastAsia"/>
          <w:sz w:val="24"/>
        </w:rPr>
        <w:t>办理注销登记。</w:t>
      </w:r>
    </w:p>
    <w:p w:rsidR="004814D4" w:rsidRPr="00345682" w:rsidRDefault="004814D4" w:rsidP="004814D4">
      <w:pPr>
        <w:spacing w:line="360" w:lineRule="auto"/>
        <w:ind w:firstLineChars="200" w:firstLine="480"/>
        <w:rPr>
          <w:rFonts w:ascii="宋体"/>
          <w:color w:val="000000"/>
          <w:sz w:val="24"/>
        </w:rPr>
      </w:pPr>
      <w:r w:rsidRPr="00345682">
        <w:rPr>
          <w:rFonts w:ascii="宋体" w:hAnsi="宋体"/>
          <w:color w:val="000000"/>
          <w:sz w:val="24"/>
        </w:rPr>
        <w:t>3</w:t>
      </w:r>
      <w:r w:rsidR="004C607E">
        <w:rPr>
          <w:rFonts w:ascii="宋体"/>
          <w:sz w:val="24"/>
          <w:szCs w:val="24"/>
        </w:rPr>
        <w:t>.</w:t>
      </w:r>
      <w:r w:rsidRPr="00345682">
        <w:rPr>
          <w:rFonts w:ascii="宋体" w:hAnsi="宋体" w:hint="eastAsia"/>
          <w:color w:val="000000"/>
          <w:sz w:val="24"/>
        </w:rPr>
        <w:t>提交的申请书与其它申请材料应当使用</w:t>
      </w:r>
      <w:r w:rsidRPr="00345682">
        <w:rPr>
          <w:rFonts w:ascii="宋体" w:hAnsi="宋体"/>
          <w:color w:val="000000"/>
          <w:sz w:val="24"/>
        </w:rPr>
        <w:t>A4</w:t>
      </w:r>
      <w:r w:rsidRPr="00345682">
        <w:rPr>
          <w:rFonts w:ascii="宋体" w:hAnsi="宋体" w:hint="eastAsia"/>
          <w:color w:val="000000"/>
          <w:sz w:val="24"/>
        </w:rPr>
        <w:t>型纸。</w:t>
      </w:r>
    </w:p>
    <w:p w:rsidR="004814D4" w:rsidRPr="004F08EF" w:rsidRDefault="004814D4" w:rsidP="004814D4">
      <w:pPr>
        <w:spacing w:line="360" w:lineRule="auto"/>
        <w:ind w:firstLineChars="200" w:firstLine="480"/>
        <w:rPr>
          <w:rFonts w:ascii="宋体"/>
          <w:color w:val="000000"/>
          <w:sz w:val="24"/>
        </w:rPr>
      </w:pPr>
      <w:r w:rsidRPr="00345682">
        <w:rPr>
          <w:rFonts w:ascii="宋体" w:hAnsi="宋体" w:hint="eastAsia"/>
          <w:color w:val="000000"/>
          <w:sz w:val="24"/>
        </w:rPr>
        <w:t>以上</w:t>
      </w:r>
      <w:proofErr w:type="gramStart"/>
      <w:r w:rsidRPr="00345682">
        <w:rPr>
          <w:rFonts w:ascii="宋体" w:hAnsi="宋体" w:hint="eastAsia"/>
          <w:color w:val="000000"/>
          <w:sz w:val="24"/>
        </w:rPr>
        <w:t>各项未</w:t>
      </w:r>
      <w:proofErr w:type="gramEnd"/>
      <w:r w:rsidRPr="00345682">
        <w:rPr>
          <w:rFonts w:ascii="宋体" w:hAnsi="宋体" w:hint="eastAsia"/>
          <w:color w:val="000000"/>
          <w:sz w:val="24"/>
        </w:rPr>
        <w:t>注明提交复印件的，应当提交原件；提交复印件的，应当注明“与原件一致”</w:t>
      </w:r>
      <w:r w:rsidRPr="00BF09D5">
        <w:rPr>
          <w:rFonts w:ascii="宋体" w:hAnsi="宋体"/>
          <w:color w:val="000000"/>
          <w:sz w:val="24"/>
        </w:rPr>
        <w:t xml:space="preserve"> </w:t>
      </w:r>
      <w:r w:rsidRPr="00345682">
        <w:rPr>
          <w:rFonts w:ascii="宋体" w:hAnsi="宋体" w:hint="eastAsia"/>
          <w:color w:val="000000"/>
          <w:sz w:val="24"/>
        </w:rPr>
        <w:t>并由</w:t>
      </w:r>
      <w:r w:rsidRPr="00405087">
        <w:rPr>
          <w:rFonts w:ascii="宋体" w:hAnsi="宋体" w:hint="eastAsia"/>
          <w:sz w:val="24"/>
        </w:rPr>
        <w:t>个体工商户经营者或者由</w:t>
      </w:r>
      <w:r w:rsidRPr="00345682">
        <w:rPr>
          <w:rFonts w:ascii="宋体" w:hAnsi="宋体" w:hint="eastAsia"/>
          <w:color w:val="000000"/>
          <w:sz w:val="24"/>
        </w:rPr>
        <w:t>其</w:t>
      </w:r>
      <w:r w:rsidRPr="00345682">
        <w:rPr>
          <w:rFonts w:ascii="宋体" w:hAnsi="宋体" w:hint="eastAsia"/>
          <w:bCs/>
          <w:color w:val="000000"/>
          <w:sz w:val="24"/>
        </w:rPr>
        <w:t>委托</w:t>
      </w:r>
      <w:r>
        <w:rPr>
          <w:rFonts w:ascii="宋体" w:hAnsi="宋体" w:hint="eastAsia"/>
          <w:bCs/>
          <w:color w:val="000000"/>
          <w:sz w:val="24"/>
        </w:rPr>
        <w:t>的</w:t>
      </w:r>
      <w:r w:rsidRPr="00345682">
        <w:rPr>
          <w:rFonts w:ascii="宋体" w:hAnsi="宋体" w:hint="eastAsia"/>
          <w:bCs/>
          <w:color w:val="000000"/>
          <w:sz w:val="24"/>
        </w:rPr>
        <w:t>代理人</w:t>
      </w:r>
      <w:r w:rsidRPr="00345682">
        <w:rPr>
          <w:rFonts w:ascii="宋体" w:hAnsi="宋体" w:hint="eastAsia"/>
          <w:color w:val="000000"/>
          <w:sz w:val="24"/>
        </w:rPr>
        <w:t>签字。</w:t>
      </w:r>
    </w:p>
    <w:p w:rsidR="004814D4" w:rsidRPr="00964F53" w:rsidRDefault="004814D4" w:rsidP="004814D4">
      <w:pPr>
        <w:pStyle w:val="4"/>
        <w:rPr>
          <w:rFonts w:ascii="宋体"/>
        </w:rPr>
      </w:pPr>
      <w:bookmarkStart w:id="373" w:name="_Toc1572902"/>
      <w:bookmarkStart w:id="374" w:name="_Toc2003806"/>
      <w:bookmarkStart w:id="375" w:name="_Toc2259226"/>
      <w:r w:rsidRPr="00964F53">
        <w:rPr>
          <w:rFonts w:ascii="宋体" w:hAnsi="宋体" w:hint="eastAsia"/>
        </w:rPr>
        <w:t>【</w:t>
      </w:r>
      <w:r w:rsidRPr="00964F53">
        <w:rPr>
          <w:rFonts w:ascii="宋体" w:hAnsi="宋体"/>
        </w:rPr>
        <w:t>7</w:t>
      </w:r>
      <w:r>
        <w:rPr>
          <w:rFonts w:ascii="宋体" w:hAnsi="宋体" w:hint="eastAsia"/>
        </w:rPr>
        <w:t>0</w:t>
      </w:r>
      <w:r w:rsidRPr="00964F53">
        <w:rPr>
          <w:rFonts w:ascii="宋体" w:hAnsi="宋体" w:hint="eastAsia"/>
        </w:rPr>
        <w:t>】家庭成员变更备案提交材料规范</w:t>
      </w:r>
      <w:bookmarkEnd w:id="373"/>
      <w:bookmarkEnd w:id="374"/>
      <w:bookmarkEnd w:id="375"/>
    </w:p>
    <w:p w:rsidR="004814D4" w:rsidRPr="00EF3071" w:rsidRDefault="004814D4" w:rsidP="004814D4">
      <w:pPr>
        <w:spacing w:line="360" w:lineRule="auto"/>
        <w:ind w:firstLineChars="200" w:firstLine="480"/>
        <w:rPr>
          <w:rFonts w:ascii="宋体"/>
          <w:color w:val="000000"/>
          <w:sz w:val="24"/>
        </w:rPr>
      </w:pPr>
      <w:r w:rsidRPr="00EF3071">
        <w:rPr>
          <w:rFonts w:ascii="宋体" w:hAnsi="宋体"/>
          <w:color w:val="000000"/>
          <w:sz w:val="24"/>
        </w:rPr>
        <w:t>1</w:t>
      </w:r>
      <w:r w:rsidR="004C607E">
        <w:rPr>
          <w:rFonts w:ascii="宋体"/>
          <w:sz w:val="24"/>
          <w:szCs w:val="24"/>
        </w:rPr>
        <w:t>.</w:t>
      </w:r>
      <w:r w:rsidRPr="00EF3071">
        <w:rPr>
          <w:rFonts w:ascii="宋体" w:hAnsi="宋体" w:hint="eastAsia"/>
          <w:color w:val="000000"/>
          <w:sz w:val="24"/>
        </w:rPr>
        <w:t>提交</w:t>
      </w:r>
      <w:r>
        <w:rPr>
          <w:rFonts w:ascii="宋体" w:hAnsi="宋体" w:hint="eastAsia"/>
          <w:color w:val="000000"/>
          <w:sz w:val="24"/>
        </w:rPr>
        <w:t>经营者</w:t>
      </w:r>
      <w:r w:rsidRPr="00EF3071">
        <w:rPr>
          <w:rFonts w:ascii="宋体" w:hAnsi="宋体" w:hint="eastAsia"/>
          <w:color w:val="000000"/>
          <w:sz w:val="24"/>
        </w:rPr>
        <w:t>签署的《个体工商户变更登记申请书》，在变更申请书相应栏填写新的家庭成员信息</w:t>
      </w:r>
      <w:r w:rsidRPr="00345682">
        <w:rPr>
          <w:rFonts w:ascii="宋体" w:hAnsi="宋体" w:hint="eastAsia"/>
          <w:color w:val="000000"/>
          <w:sz w:val="24"/>
        </w:rPr>
        <w:t>；</w:t>
      </w:r>
    </w:p>
    <w:p w:rsidR="004814D4" w:rsidRPr="00EF3071" w:rsidRDefault="004814D4" w:rsidP="004814D4">
      <w:pPr>
        <w:spacing w:line="360" w:lineRule="auto"/>
        <w:ind w:firstLineChars="200" w:firstLine="480"/>
        <w:rPr>
          <w:rFonts w:ascii="宋体"/>
          <w:color w:val="000000"/>
          <w:sz w:val="24"/>
        </w:rPr>
      </w:pPr>
      <w:r w:rsidRPr="00EF3071">
        <w:rPr>
          <w:rFonts w:ascii="宋体" w:hAnsi="宋体"/>
          <w:color w:val="000000"/>
          <w:sz w:val="24"/>
        </w:rPr>
        <w:lastRenderedPageBreak/>
        <w:t>2</w:t>
      </w:r>
      <w:r w:rsidR="004C607E">
        <w:rPr>
          <w:rFonts w:ascii="宋体"/>
          <w:sz w:val="24"/>
          <w:szCs w:val="24"/>
        </w:rPr>
        <w:t>.</w:t>
      </w:r>
      <w:r w:rsidRPr="00EF3071">
        <w:rPr>
          <w:rFonts w:ascii="宋体" w:hAnsi="宋体" w:hint="eastAsia"/>
          <w:color w:val="000000"/>
          <w:sz w:val="24"/>
        </w:rPr>
        <w:t>提交居民户口簿或者结婚证复印件作为家庭成员亲属关系证明，同时提交参加经营家庭成员的身份证复印件，对其姓名及身份证号码予以备案</w:t>
      </w:r>
      <w:r w:rsidRPr="00345682">
        <w:rPr>
          <w:rFonts w:ascii="宋体" w:hAnsi="宋体" w:cs="宋体" w:hint="eastAsia"/>
          <w:color w:val="000000"/>
          <w:sz w:val="24"/>
        </w:rPr>
        <w:t>；</w:t>
      </w:r>
    </w:p>
    <w:p w:rsidR="004814D4" w:rsidRDefault="004814D4" w:rsidP="004814D4">
      <w:pPr>
        <w:spacing w:line="360" w:lineRule="auto"/>
        <w:ind w:firstLineChars="200" w:firstLine="480"/>
        <w:rPr>
          <w:rFonts w:ascii="宋体"/>
          <w:color w:val="000000"/>
          <w:sz w:val="24"/>
        </w:rPr>
      </w:pPr>
      <w:r w:rsidRPr="00EF3071">
        <w:rPr>
          <w:rFonts w:ascii="宋体" w:hAnsi="宋体"/>
          <w:color w:val="000000"/>
          <w:sz w:val="24"/>
        </w:rPr>
        <w:t>3</w:t>
      </w:r>
      <w:r w:rsidR="004C607E">
        <w:rPr>
          <w:rFonts w:ascii="宋体"/>
          <w:sz w:val="24"/>
          <w:szCs w:val="24"/>
        </w:rPr>
        <w:t>.</w:t>
      </w:r>
      <w:r w:rsidRPr="00345682">
        <w:rPr>
          <w:rFonts w:ascii="宋体" w:hAnsi="宋体" w:hint="eastAsia"/>
          <w:color w:val="000000"/>
          <w:sz w:val="24"/>
        </w:rPr>
        <w:t>委托代理人办理的，</w:t>
      </w:r>
      <w:r>
        <w:rPr>
          <w:rFonts w:ascii="宋体" w:hAnsi="宋体" w:hint="eastAsia"/>
          <w:color w:val="000000"/>
          <w:sz w:val="24"/>
        </w:rPr>
        <w:t>还应当</w:t>
      </w:r>
      <w:r w:rsidRPr="00345682">
        <w:rPr>
          <w:rFonts w:ascii="宋体" w:hAnsi="宋体" w:hint="eastAsia"/>
          <w:color w:val="000000"/>
          <w:sz w:val="24"/>
        </w:rPr>
        <w:t>提交由</w:t>
      </w:r>
      <w:r>
        <w:rPr>
          <w:rFonts w:ascii="宋体" w:hAnsi="宋体" w:hint="eastAsia"/>
          <w:color w:val="000000"/>
          <w:sz w:val="24"/>
        </w:rPr>
        <w:t>经营者</w:t>
      </w:r>
      <w:r w:rsidRPr="00345682">
        <w:rPr>
          <w:rFonts w:ascii="宋体" w:hAnsi="宋体" w:hint="eastAsia"/>
          <w:color w:val="000000"/>
          <w:sz w:val="24"/>
        </w:rPr>
        <w:t>签署的《</w:t>
      </w:r>
      <w:r w:rsidRPr="00345682">
        <w:rPr>
          <w:rFonts w:ascii="宋体" w:hAnsi="宋体" w:hint="eastAsia"/>
          <w:bCs/>
          <w:color w:val="000000"/>
          <w:sz w:val="24"/>
        </w:rPr>
        <w:t>委托代理人证明</w:t>
      </w:r>
      <w:r w:rsidRPr="00345682">
        <w:rPr>
          <w:rFonts w:ascii="宋体" w:hAnsi="宋体" w:hint="eastAsia"/>
          <w:color w:val="000000"/>
          <w:sz w:val="24"/>
        </w:rPr>
        <w:t>》及</w:t>
      </w:r>
      <w:r w:rsidRPr="00345682">
        <w:rPr>
          <w:rFonts w:ascii="宋体" w:hAnsi="宋体" w:hint="eastAsia"/>
          <w:bCs/>
          <w:color w:val="000000"/>
          <w:sz w:val="24"/>
        </w:rPr>
        <w:t>委托代理人</w:t>
      </w:r>
      <w:r>
        <w:rPr>
          <w:rFonts w:ascii="宋体" w:hAnsi="宋体" w:hint="eastAsia"/>
          <w:color w:val="000000"/>
          <w:sz w:val="24"/>
        </w:rPr>
        <w:t>的身份证</w:t>
      </w:r>
      <w:r w:rsidRPr="00345682">
        <w:rPr>
          <w:rFonts w:ascii="宋体" w:hAnsi="宋体" w:hint="eastAsia"/>
          <w:color w:val="000000"/>
          <w:sz w:val="24"/>
        </w:rPr>
        <w:t>复印件</w:t>
      </w:r>
      <w:r w:rsidRPr="00345682">
        <w:rPr>
          <w:rFonts w:ascii="宋体" w:hAnsi="宋体" w:cs="宋体" w:hint="eastAsia"/>
          <w:color w:val="000000"/>
          <w:sz w:val="24"/>
        </w:rPr>
        <w:t>；</w:t>
      </w:r>
    </w:p>
    <w:p w:rsidR="004814D4" w:rsidRPr="00EF3071" w:rsidRDefault="004814D4" w:rsidP="004814D4">
      <w:pPr>
        <w:spacing w:line="360" w:lineRule="auto"/>
        <w:ind w:firstLineChars="200" w:firstLine="480"/>
        <w:rPr>
          <w:rFonts w:ascii="宋体"/>
          <w:color w:val="000000"/>
          <w:sz w:val="24"/>
        </w:rPr>
      </w:pPr>
      <w:r>
        <w:rPr>
          <w:rFonts w:ascii="宋体" w:hAnsi="宋体"/>
          <w:color w:val="000000"/>
          <w:sz w:val="24"/>
        </w:rPr>
        <w:t>4</w:t>
      </w:r>
      <w:r w:rsidR="004C607E">
        <w:rPr>
          <w:rFonts w:ascii="宋体"/>
          <w:sz w:val="24"/>
          <w:szCs w:val="24"/>
        </w:rPr>
        <w:t>.</w:t>
      </w:r>
      <w:r w:rsidRPr="00345682">
        <w:rPr>
          <w:rFonts w:ascii="宋体" w:hAnsi="宋体" w:hint="eastAsia"/>
          <w:color w:val="000000"/>
          <w:sz w:val="24"/>
        </w:rPr>
        <w:t>国家工商行政管理总局规定提交的其它文件。</w:t>
      </w:r>
    </w:p>
    <w:p w:rsidR="004814D4" w:rsidRPr="00EF3071" w:rsidRDefault="004814D4" w:rsidP="004814D4">
      <w:pPr>
        <w:spacing w:line="360" w:lineRule="auto"/>
        <w:ind w:firstLineChars="200" w:firstLine="480"/>
        <w:rPr>
          <w:rFonts w:ascii="宋体"/>
          <w:color w:val="000000"/>
          <w:sz w:val="24"/>
        </w:rPr>
      </w:pPr>
      <w:r w:rsidRPr="00EF3071">
        <w:rPr>
          <w:rFonts w:ascii="宋体" w:hAnsi="宋体" w:hint="eastAsia"/>
          <w:color w:val="000000"/>
          <w:sz w:val="24"/>
        </w:rPr>
        <w:t>注：</w:t>
      </w:r>
    </w:p>
    <w:p w:rsidR="004814D4" w:rsidRPr="00345682" w:rsidRDefault="004814D4" w:rsidP="004814D4">
      <w:pPr>
        <w:spacing w:line="360" w:lineRule="auto"/>
        <w:ind w:firstLineChars="200" w:firstLine="480"/>
        <w:rPr>
          <w:rFonts w:ascii="宋体"/>
          <w:color w:val="000000"/>
          <w:sz w:val="24"/>
        </w:rPr>
      </w:pPr>
      <w:r w:rsidRPr="00345682">
        <w:rPr>
          <w:rFonts w:ascii="宋体" w:hAnsi="宋体" w:hint="eastAsia"/>
          <w:color w:val="000000"/>
          <w:sz w:val="24"/>
        </w:rPr>
        <w:t>提交的申请书与其它申请材料应当使用</w:t>
      </w:r>
      <w:r w:rsidRPr="00345682">
        <w:rPr>
          <w:rFonts w:ascii="宋体" w:hAnsi="宋体"/>
          <w:color w:val="000000"/>
          <w:sz w:val="24"/>
        </w:rPr>
        <w:t>A4</w:t>
      </w:r>
      <w:r w:rsidRPr="00345682">
        <w:rPr>
          <w:rFonts w:ascii="宋体" w:hAnsi="宋体" w:hint="eastAsia"/>
          <w:color w:val="000000"/>
          <w:sz w:val="24"/>
        </w:rPr>
        <w:t>型纸。</w:t>
      </w:r>
    </w:p>
    <w:p w:rsidR="004814D4" w:rsidRPr="00FD34F2" w:rsidRDefault="004814D4" w:rsidP="004814D4">
      <w:pPr>
        <w:spacing w:line="360" w:lineRule="auto"/>
        <w:ind w:firstLineChars="200" w:firstLine="480"/>
        <w:rPr>
          <w:rFonts w:ascii="宋体"/>
          <w:color w:val="000000"/>
          <w:sz w:val="24"/>
        </w:rPr>
      </w:pPr>
      <w:r w:rsidRPr="00345682">
        <w:rPr>
          <w:rFonts w:ascii="宋体" w:hAnsi="宋体" w:hint="eastAsia"/>
          <w:color w:val="000000"/>
          <w:sz w:val="24"/>
        </w:rPr>
        <w:t>以上</w:t>
      </w:r>
      <w:proofErr w:type="gramStart"/>
      <w:r w:rsidRPr="00345682">
        <w:rPr>
          <w:rFonts w:ascii="宋体" w:hAnsi="宋体" w:hint="eastAsia"/>
          <w:color w:val="000000"/>
          <w:sz w:val="24"/>
        </w:rPr>
        <w:t>各项未</w:t>
      </w:r>
      <w:proofErr w:type="gramEnd"/>
      <w:r w:rsidRPr="00345682">
        <w:rPr>
          <w:rFonts w:ascii="宋体" w:hAnsi="宋体" w:hint="eastAsia"/>
          <w:color w:val="000000"/>
          <w:sz w:val="24"/>
        </w:rPr>
        <w:t>注明提交复印件的，应当提交原件；提交复印件的，应当注明“与原件一致”</w:t>
      </w:r>
      <w:r w:rsidRPr="00BF09D5">
        <w:rPr>
          <w:rFonts w:ascii="宋体" w:hAnsi="宋体"/>
          <w:color w:val="000000"/>
          <w:sz w:val="24"/>
        </w:rPr>
        <w:t xml:space="preserve"> </w:t>
      </w:r>
      <w:r w:rsidRPr="00345682">
        <w:rPr>
          <w:rFonts w:ascii="宋体" w:hAnsi="宋体" w:hint="eastAsia"/>
          <w:color w:val="000000"/>
          <w:sz w:val="24"/>
        </w:rPr>
        <w:t>并由</w:t>
      </w:r>
      <w:r w:rsidRPr="00405087">
        <w:rPr>
          <w:rFonts w:ascii="宋体" w:hAnsi="宋体" w:hint="eastAsia"/>
          <w:sz w:val="24"/>
        </w:rPr>
        <w:t>个体工商户经营者或者由</w:t>
      </w:r>
      <w:r w:rsidRPr="00345682">
        <w:rPr>
          <w:rFonts w:ascii="宋体" w:hAnsi="宋体" w:hint="eastAsia"/>
          <w:color w:val="000000"/>
          <w:sz w:val="24"/>
        </w:rPr>
        <w:t>其</w:t>
      </w:r>
      <w:r w:rsidRPr="00345682">
        <w:rPr>
          <w:rFonts w:ascii="宋体" w:hAnsi="宋体" w:hint="eastAsia"/>
          <w:bCs/>
          <w:color w:val="000000"/>
          <w:sz w:val="24"/>
        </w:rPr>
        <w:t>委托</w:t>
      </w:r>
      <w:r>
        <w:rPr>
          <w:rFonts w:ascii="宋体" w:hAnsi="宋体" w:hint="eastAsia"/>
          <w:bCs/>
          <w:color w:val="000000"/>
          <w:sz w:val="24"/>
        </w:rPr>
        <w:t>的</w:t>
      </w:r>
      <w:r w:rsidRPr="00345682">
        <w:rPr>
          <w:rFonts w:ascii="宋体" w:hAnsi="宋体" w:hint="eastAsia"/>
          <w:bCs/>
          <w:color w:val="000000"/>
          <w:sz w:val="24"/>
        </w:rPr>
        <w:t>代理人</w:t>
      </w:r>
      <w:r w:rsidRPr="00345682">
        <w:rPr>
          <w:rFonts w:ascii="宋体" w:hAnsi="宋体" w:hint="eastAsia"/>
          <w:color w:val="000000"/>
          <w:sz w:val="24"/>
        </w:rPr>
        <w:t>签字。</w:t>
      </w:r>
    </w:p>
    <w:p w:rsidR="004814D4" w:rsidRPr="00EF3071" w:rsidRDefault="004814D4" w:rsidP="004814D4">
      <w:pPr>
        <w:spacing w:line="360" w:lineRule="auto"/>
        <w:ind w:firstLineChars="200" w:firstLine="480"/>
        <w:rPr>
          <w:rFonts w:ascii="宋体"/>
          <w:color w:val="000000"/>
          <w:sz w:val="24"/>
        </w:rPr>
      </w:pPr>
    </w:p>
    <w:p w:rsidR="004814D4" w:rsidRPr="00EC1D8B" w:rsidRDefault="004814D4" w:rsidP="004814D4"/>
    <w:p w:rsidR="004814D4" w:rsidRPr="00EB1269" w:rsidRDefault="004814D4" w:rsidP="004814D4">
      <w:pPr>
        <w:pStyle w:val="1"/>
      </w:pPr>
      <w:bookmarkStart w:id="376" w:name="_Toc1572903"/>
      <w:bookmarkStart w:id="377" w:name="_Toc2003807"/>
      <w:bookmarkStart w:id="378" w:name="_Toc2259227"/>
      <w:r w:rsidRPr="00EB1269">
        <w:rPr>
          <w:rFonts w:hint="eastAsia"/>
        </w:rPr>
        <w:t>第六部分</w:t>
      </w:r>
      <w:r w:rsidRPr="00EB1269">
        <w:t xml:space="preserve">  </w:t>
      </w:r>
      <w:r w:rsidRPr="00EB1269">
        <w:rPr>
          <w:rFonts w:hint="eastAsia"/>
        </w:rPr>
        <w:t>股权出质登记提交材料规范</w:t>
      </w:r>
      <w:bookmarkEnd w:id="376"/>
      <w:bookmarkEnd w:id="377"/>
      <w:bookmarkEnd w:id="378"/>
    </w:p>
    <w:p w:rsidR="004814D4" w:rsidRDefault="004814D4" w:rsidP="004814D4">
      <w:pPr>
        <w:widowControl/>
        <w:adjustRightInd w:val="0"/>
        <w:snapToGrid w:val="0"/>
        <w:spacing w:line="440" w:lineRule="exact"/>
        <w:jc w:val="left"/>
        <w:outlineLvl w:val="0"/>
        <w:rPr>
          <w:rFonts w:ascii="宋体"/>
          <w:b/>
          <w:sz w:val="24"/>
        </w:rPr>
      </w:pPr>
    </w:p>
    <w:p w:rsidR="004814D4" w:rsidRPr="00BA03DE" w:rsidRDefault="004814D4" w:rsidP="004814D4">
      <w:pPr>
        <w:pStyle w:val="4"/>
        <w:rPr>
          <w:rFonts w:ascii="宋体"/>
        </w:rPr>
      </w:pPr>
      <w:bookmarkStart w:id="379" w:name="_Toc1571266"/>
      <w:bookmarkStart w:id="380" w:name="_Toc1571327"/>
      <w:bookmarkStart w:id="381" w:name="_Toc1572904"/>
      <w:bookmarkStart w:id="382" w:name="_Toc2003808"/>
      <w:bookmarkStart w:id="383" w:name="_Toc2259228"/>
      <w:r w:rsidRPr="00BA03DE">
        <w:rPr>
          <w:rFonts w:ascii="宋体" w:hAnsi="宋体" w:hint="eastAsia"/>
        </w:rPr>
        <w:t>【</w:t>
      </w:r>
      <w:r w:rsidRPr="00BA03DE">
        <w:rPr>
          <w:rFonts w:ascii="宋体" w:hAnsi="宋体"/>
        </w:rPr>
        <w:t>7</w:t>
      </w:r>
      <w:r>
        <w:rPr>
          <w:rFonts w:ascii="宋体" w:hAnsi="宋体" w:hint="eastAsia"/>
        </w:rPr>
        <w:t>1</w:t>
      </w:r>
      <w:r w:rsidRPr="00BA03DE">
        <w:rPr>
          <w:rFonts w:ascii="宋体" w:hAnsi="宋体" w:hint="eastAsia"/>
        </w:rPr>
        <w:t>】股权出</w:t>
      </w:r>
      <w:proofErr w:type="gramStart"/>
      <w:r w:rsidRPr="00BA03DE">
        <w:rPr>
          <w:rFonts w:ascii="宋体" w:hAnsi="宋体" w:hint="eastAsia"/>
        </w:rPr>
        <w:t>质设立</w:t>
      </w:r>
      <w:proofErr w:type="gramEnd"/>
      <w:r w:rsidRPr="00BA03DE">
        <w:rPr>
          <w:rFonts w:ascii="宋体" w:hAnsi="宋体" w:hint="eastAsia"/>
        </w:rPr>
        <w:t>登记提交材料规范</w:t>
      </w:r>
      <w:bookmarkEnd w:id="379"/>
      <w:bookmarkEnd w:id="380"/>
      <w:bookmarkEnd w:id="381"/>
      <w:bookmarkEnd w:id="382"/>
      <w:bookmarkEnd w:id="383"/>
    </w:p>
    <w:p w:rsidR="004814D4" w:rsidRDefault="004814D4" w:rsidP="004814D4">
      <w:pPr>
        <w:pStyle w:val="New"/>
        <w:widowControl/>
        <w:adjustRightInd w:val="0"/>
        <w:snapToGrid w:val="0"/>
        <w:spacing w:line="440" w:lineRule="exact"/>
        <w:ind w:firstLineChars="200" w:firstLine="480"/>
        <w:jc w:val="left"/>
        <w:outlineLvl w:val="0"/>
        <w:rPr>
          <w:rFonts w:ascii="宋体"/>
          <w:sz w:val="24"/>
          <w:szCs w:val="24"/>
        </w:rPr>
      </w:pPr>
      <w:bookmarkStart w:id="384" w:name="_Toc1571267"/>
      <w:bookmarkStart w:id="385" w:name="_Toc1571328"/>
      <w:r>
        <w:rPr>
          <w:rFonts w:ascii="宋体" w:hAnsi="宋体"/>
          <w:sz w:val="24"/>
          <w:szCs w:val="24"/>
        </w:rPr>
        <w:t>1</w:t>
      </w:r>
      <w:r>
        <w:rPr>
          <w:rFonts w:ascii="宋体"/>
          <w:sz w:val="24"/>
          <w:szCs w:val="24"/>
        </w:rPr>
        <w:t>.</w:t>
      </w:r>
      <w:r>
        <w:rPr>
          <w:rFonts w:ascii="宋体" w:hAnsi="宋体" w:hint="eastAsia"/>
          <w:sz w:val="24"/>
          <w:szCs w:val="24"/>
        </w:rPr>
        <w:t>《股权出质登记申请书》。</w:t>
      </w:r>
      <w:bookmarkEnd w:id="384"/>
      <w:bookmarkEnd w:id="385"/>
    </w:p>
    <w:p w:rsidR="004814D4" w:rsidRDefault="004814D4" w:rsidP="004814D4">
      <w:pPr>
        <w:pStyle w:val="New"/>
        <w:widowControl/>
        <w:adjustRightInd w:val="0"/>
        <w:snapToGrid w:val="0"/>
        <w:spacing w:line="440" w:lineRule="exact"/>
        <w:ind w:firstLineChars="200" w:firstLine="480"/>
        <w:jc w:val="left"/>
        <w:outlineLvl w:val="0"/>
        <w:rPr>
          <w:rFonts w:ascii="宋体"/>
          <w:color w:val="FF0000"/>
          <w:sz w:val="24"/>
          <w:szCs w:val="24"/>
        </w:rPr>
      </w:pPr>
      <w:bookmarkStart w:id="386" w:name="_Toc1571268"/>
      <w:bookmarkStart w:id="387" w:name="_Toc1571329"/>
      <w:r>
        <w:rPr>
          <w:rFonts w:ascii="宋体" w:hAnsi="宋体"/>
          <w:sz w:val="24"/>
          <w:szCs w:val="24"/>
        </w:rPr>
        <w:t>2</w:t>
      </w:r>
      <w:r>
        <w:rPr>
          <w:rFonts w:ascii="宋体" w:hAnsi="宋体" w:hint="eastAsia"/>
          <w:sz w:val="24"/>
          <w:szCs w:val="24"/>
        </w:rPr>
        <w:t>．</w:t>
      </w:r>
      <w:r>
        <w:rPr>
          <w:rFonts w:ascii="宋体" w:hAnsi="宋体" w:hint="eastAsia"/>
          <w:color w:val="000000"/>
          <w:sz w:val="24"/>
          <w:szCs w:val="24"/>
        </w:rPr>
        <w:t>记载有出质人姓名（名称）及其出资额的有限责任公司股东名册复印件或者出质人持有的股份公司股票复印件（均需加盖股权所在公司公章）。</w:t>
      </w:r>
      <w:bookmarkEnd w:id="386"/>
      <w:bookmarkEnd w:id="387"/>
    </w:p>
    <w:p w:rsidR="004814D4" w:rsidRDefault="004814D4" w:rsidP="004814D4">
      <w:pPr>
        <w:pStyle w:val="New"/>
        <w:widowControl/>
        <w:adjustRightInd w:val="0"/>
        <w:snapToGrid w:val="0"/>
        <w:spacing w:line="440" w:lineRule="exact"/>
        <w:ind w:firstLineChars="200" w:firstLine="480"/>
        <w:jc w:val="left"/>
        <w:outlineLvl w:val="0"/>
        <w:rPr>
          <w:rFonts w:ascii="宋体"/>
          <w:sz w:val="24"/>
          <w:szCs w:val="24"/>
        </w:rPr>
      </w:pPr>
      <w:bookmarkStart w:id="388" w:name="_Toc1571269"/>
      <w:bookmarkStart w:id="389" w:name="_Toc1571330"/>
      <w:r>
        <w:rPr>
          <w:rFonts w:ascii="宋体" w:hAnsi="宋体"/>
          <w:sz w:val="24"/>
          <w:szCs w:val="24"/>
        </w:rPr>
        <w:t>3</w:t>
      </w:r>
      <w:r>
        <w:rPr>
          <w:rFonts w:ascii="宋体" w:hAnsi="宋体" w:hint="eastAsia"/>
          <w:sz w:val="24"/>
          <w:szCs w:val="24"/>
        </w:rPr>
        <w:t>．质权合同。</w:t>
      </w:r>
      <w:bookmarkEnd w:id="388"/>
      <w:bookmarkEnd w:id="389"/>
    </w:p>
    <w:p w:rsidR="004814D4" w:rsidRDefault="004814D4" w:rsidP="004814D4">
      <w:pPr>
        <w:pStyle w:val="New"/>
        <w:widowControl/>
        <w:adjustRightInd w:val="0"/>
        <w:snapToGrid w:val="0"/>
        <w:spacing w:line="440" w:lineRule="exact"/>
        <w:ind w:firstLineChars="200" w:firstLine="480"/>
        <w:jc w:val="left"/>
        <w:outlineLvl w:val="0"/>
        <w:rPr>
          <w:rFonts w:ascii="宋体"/>
          <w:sz w:val="24"/>
          <w:szCs w:val="24"/>
        </w:rPr>
      </w:pPr>
      <w:bookmarkStart w:id="390" w:name="_Toc1571270"/>
      <w:bookmarkStart w:id="391" w:name="_Toc1571331"/>
      <w:r>
        <w:rPr>
          <w:rFonts w:ascii="宋体" w:hAnsi="宋体"/>
          <w:sz w:val="24"/>
          <w:szCs w:val="24"/>
        </w:rPr>
        <w:t>4</w:t>
      </w:r>
      <w:r>
        <w:rPr>
          <w:rFonts w:ascii="宋体" w:hAnsi="宋体" w:hint="eastAsia"/>
          <w:sz w:val="24"/>
          <w:szCs w:val="24"/>
        </w:rPr>
        <w:t>．出质人、质权人的主体资格证明或者自然人身份证件复印件。</w:t>
      </w:r>
      <w:bookmarkEnd w:id="390"/>
      <w:bookmarkEnd w:id="391"/>
    </w:p>
    <w:p w:rsidR="004814D4" w:rsidRDefault="004814D4" w:rsidP="004814D4">
      <w:pPr>
        <w:pStyle w:val="New"/>
        <w:widowControl/>
        <w:adjustRightInd w:val="0"/>
        <w:snapToGrid w:val="0"/>
        <w:spacing w:line="440" w:lineRule="exact"/>
        <w:ind w:firstLineChars="200" w:firstLine="480"/>
        <w:jc w:val="left"/>
        <w:rPr>
          <w:rFonts w:ascii="宋体"/>
          <w:color w:val="FF0000"/>
          <w:sz w:val="24"/>
          <w:szCs w:val="24"/>
        </w:rPr>
      </w:pPr>
      <w:r>
        <w:rPr>
          <w:rFonts w:ascii="宋体" w:hAnsi="宋体" w:hint="eastAsia"/>
          <w:sz w:val="24"/>
          <w:szCs w:val="24"/>
        </w:rPr>
        <w:t>◆</w:t>
      </w:r>
      <w:r>
        <w:rPr>
          <w:rFonts w:ascii="宋体" w:hAnsi="宋体"/>
          <w:sz w:val="24"/>
          <w:szCs w:val="24"/>
        </w:rPr>
        <w:t xml:space="preserve"> </w:t>
      </w:r>
      <w:r>
        <w:rPr>
          <w:rFonts w:ascii="宋体" w:hAnsi="宋体" w:hint="eastAsia"/>
          <w:color w:val="000000"/>
          <w:sz w:val="24"/>
          <w:szCs w:val="24"/>
        </w:rPr>
        <w:t>出质人、质权人为企业的，提交加盖企业公章的营业执照复印件。</w:t>
      </w:r>
    </w:p>
    <w:p w:rsidR="004814D4" w:rsidRDefault="004814D4" w:rsidP="004814D4">
      <w:pPr>
        <w:pStyle w:val="New"/>
        <w:widowControl/>
        <w:adjustRightInd w:val="0"/>
        <w:snapToGrid w:val="0"/>
        <w:spacing w:line="440" w:lineRule="exact"/>
        <w:ind w:firstLineChars="200" w:firstLine="480"/>
        <w:jc w:val="left"/>
        <w:rPr>
          <w:rFonts w:ascii="宋体"/>
          <w:color w:val="000000"/>
          <w:sz w:val="24"/>
          <w:szCs w:val="24"/>
        </w:rPr>
      </w:pPr>
      <w:r>
        <w:rPr>
          <w:rFonts w:ascii="宋体" w:hAnsi="宋体" w:hint="eastAsia"/>
          <w:sz w:val="24"/>
          <w:szCs w:val="24"/>
        </w:rPr>
        <w:t>◆</w:t>
      </w:r>
      <w:r>
        <w:rPr>
          <w:rFonts w:ascii="宋体" w:hAnsi="宋体"/>
          <w:sz w:val="24"/>
          <w:szCs w:val="24"/>
        </w:rPr>
        <w:t xml:space="preserve"> </w:t>
      </w:r>
      <w:r>
        <w:rPr>
          <w:rFonts w:ascii="宋体" w:hAnsi="宋体" w:hint="eastAsia"/>
          <w:sz w:val="24"/>
          <w:szCs w:val="24"/>
        </w:rPr>
        <w:t>出质人、质权人为事业法人的，提交加盖事业法</w:t>
      </w:r>
      <w:r>
        <w:rPr>
          <w:rFonts w:ascii="宋体" w:hAnsi="宋体" w:hint="eastAsia"/>
          <w:color w:val="000000"/>
          <w:sz w:val="24"/>
          <w:szCs w:val="24"/>
        </w:rPr>
        <w:t>人公章的</w:t>
      </w:r>
      <w:r>
        <w:rPr>
          <w:rFonts w:ascii="宋体" w:hAnsi="宋体" w:hint="eastAsia"/>
          <w:sz w:val="24"/>
          <w:szCs w:val="24"/>
        </w:rPr>
        <w:t>事业法人登记证书复印件</w:t>
      </w:r>
      <w:r>
        <w:rPr>
          <w:rFonts w:ascii="宋体" w:hAnsi="宋体" w:hint="eastAsia"/>
          <w:color w:val="000000"/>
          <w:sz w:val="24"/>
          <w:szCs w:val="24"/>
        </w:rPr>
        <w:t>。</w:t>
      </w:r>
    </w:p>
    <w:p w:rsidR="004814D4" w:rsidRDefault="004814D4" w:rsidP="004814D4">
      <w:pPr>
        <w:pStyle w:val="New"/>
        <w:widowControl/>
        <w:adjustRightInd w:val="0"/>
        <w:snapToGrid w:val="0"/>
        <w:spacing w:line="440" w:lineRule="exact"/>
        <w:ind w:firstLineChars="200" w:firstLine="480"/>
        <w:jc w:val="left"/>
        <w:rPr>
          <w:rFonts w:ascii="宋体"/>
          <w:color w:val="000000"/>
          <w:sz w:val="24"/>
          <w:szCs w:val="24"/>
        </w:rPr>
      </w:pPr>
      <w:r>
        <w:rPr>
          <w:rFonts w:ascii="宋体" w:hAnsi="宋体" w:hint="eastAsia"/>
          <w:color w:val="000000"/>
          <w:sz w:val="24"/>
          <w:szCs w:val="24"/>
        </w:rPr>
        <w:t>◆</w:t>
      </w:r>
      <w:r>
        <w:rPr>
          <w:rFonts w:ascii="宋体" w:hAnsi="宋体"/>
          <w:color w:val="000000"/>
          <w:sz w:val="24"/>
          <w:szCs w:val="24"/>
        </w:rPr>
        <w:t xml:space="preserve"> </w:t>
      </w:r>
      <w:r>
        <w:rPr>
          <w:rFonts w:ascii="宋体" w:hAnsi="宋体" w:hint="eastAsia"/>
          <w:color w:val="000000"/>
          <w:sz w:val="24"/>
          <w:szCs w:val="24"/>
        </w:rPr>
        <w:t>出质人、质权</w:t>
      </w:r>
      <w:proofErr w:type="gramStart"/>
      <w:r>
        <w:rPr>
          <w:rFonts w:ascii="宋体" w:hAnsi="宋体" w:hint="eastAsia"/>
          <w:color w:val="000000"/>
          <w:sz w:val="24"/>
          <w:szCs w:val="24"/>
        </w:rPr>
        <w:t>人股东</w:t>
      </w:r>
      <w:proofErr w:type="gramEnd"/>
      <w:r>
        <w:rPr>
          <w:rFonts w:ascii="宋体" w:hAnsi="宋体" w:hint="eastAsia"/>
          <w:color w:val="000000"/>
          <w:sz w:val="24"/>
          <w:szCs w:val="24"/>
        </w:rPr>
        <w:t>为社团法人的，提交加盖社团法人公章的社团法人登记证复印件。</w:t>
      </w:r>
    </w:p>
    <w:p w:rsidR="004814D4" w:rsidRDefault="004814D4" w:rsidP="004814D4">
      <w:pPr>
        <w:pStyle w:val="New"/>
        <w:widowControl/>
        <w:adjustRightInd w:val="0"/>
        <w:snapToGrid w:val="0"/>
        <w:spacing w:line="440" w:lineRule="exact"/>
        <w:ind w:firstLineChars="200" w:firstLine="480"/>
        <w:jc w:val="left"/>
        <w:rPr>
          <w:rFonts w:ascii="宋体"/>
          <w:color w:val="000000"/>
          <w:sz w:val="24"/>
          <w:szCs w:val="24"/>
        </w:rPr>
      </w:pPr>
      <w:r>
        <w:rPr>
          <w:rFonts w:ascii="宋体" w:hAnsi="宋体" w:hint="eastAsia"/>
          <w:color w:val="000000"/>
          <w:sz w:val="24"/>
          <w:szCs w:val="24"/>
        </w:rPr>
        <w:t>◆</w:t>
      </w:r>
      <w:r>
        <w:rPr>
          <w:rFonts w:ascii="宋体" w:hAnsi="宋体"/>
          <w:color w:val="000000"/>
          <w:sz w:val="24"/>
          <w:szCs w:val="24"/>
        </w:rPr>
        <w:t xml:space="preserve"> </w:t>
      </w:r>
      <w:r>
        <w:rPr>
          <w:rFonts w:ascii="宋体" w:hAnsi="宋体" w:hint="eastAsia"/>
          <w:color w:val="000000"/>
          <w:sz w:val="24"/>
          <w:szCs w:val="24"/>
        </w:rPr>
        <w:t>出质人、质权人为民办非企业单位的，提交加盖单位公章的民办非企业单位证书复印件。</w:t>
      </w:r>
    </w:p>
    <w:p w:rsidR="004814D4" w:rsidRDefault="004814D4" w:rsidP="004814D4">
      <w:pPr>
        <w:pStyle w:val="New"/>
        <w:widowControl/>
        <w:adjustRightInd w:val="0"/>
        <w:snapToGrid w:val="0"/>
        <w:spacing w:line="440" w:lineRule="exact"/>
        <w:jc w:val="left"/>
        <w:rPr>
          <w:rFonts w:ascii="宋体"/>
          <w:sz w:val="24"/>
          <w:szCs w:val="24"/>
        </w:rPr>
      </w:pPr>
      <w:r>
        <w:rPr>
          <w:rFonts w:ascii="宋体" w:hAnsi="宋体"/>
          <w:sz w:val="24"/>
          <w:szCs w:val="24"/>
        </w:rPr>
        <w:t xml:space="preserve">    </w:t>
      </w:r>
      <w:r>
        <w:rPr>
          <w:rFonts w:ascii="宋体" w:hAnsi="宋体" w:hint="eastAsia"/>
          <w:sz w:val="24"/>
          <w:szCs w:val="24"/>
        </w:rPr>
        <w:t>◆</w:t>
      </w:r>
      <w:r>
        <w:rPr>
          <w:rFonts w:ascii="宋体" w:hAnsi="宋体"/>
          <w:sz w:val="24"/>
          <w:szCs w:val="24"/>
        </w:rPr>
        <w:t xml:space="preserve"> </w:t>
      </w:r>
      <w:r>
        <w:rPr>
          <w:rFonts w:ascii="宋体" w:hAnsi="宋体" w:hint="eastAsia"/>
          <w:sz w:val="24"/>
          <w:szCs w:val="24"/>
        </w:rPr>
        <w:t>出质人、质权人为自然人的，提交身份证件复印件并由本人签名。</w:t>
      </w:r>
    </w:p>
    <w:p w:rsidR="004814D4" w:rsidRDefault="004814D4" w:rsidP="004814D4">
      <w:pPr>
        <w:pStyle w:val="New"/>
        <w:widowControl/>
        <w:adjustRightInd w:val="0"/>
        <w:snapToGrid w:val="0"/>
        <w:spacing w:line="440" w:lineRule="exact"/>
        <w:ind w:firstLineChars="200" w:firstLine="480"/>
        <w:jc w:val="left"/>
        <w:rPr>
          <w:rFonts w:ascii="宋体"/>
          <w:sz w:val="24"/>
          <w:szCs w:val="24"/>
        </w:rPr>
      </w:pPr>
      <w:r>
        <w:rPr>
          <w:rFonts w:ascii="宋体" w:hAnsi="宋体" w:hint="eastAsia"/>
          <w:sz w:val="24"/>
          <w:szCs w:val="24"/>
        </w:rPr>
        <w:lastRenderedPageBreak/>
        <w:t>◆</w:t>
      </w:r>
      <w:r>
        <w:rPr>
          <w:rFonts w:ascii="宋体" w:hAnsi="宋体"/>
          <w:sz w:val="24"/>
          <w:szCs w:val="24"/>
        </w:rPr>
        <w:t xml:space="preserve"> </w:t>
      </w:r>
      <w:r>
        <w:rPr>
          <w:rFonts w:ascii="宋体" w:hAnsi="宋体" w:hint="eastAsia"/>
          <w:sz w:val="24"/>
          <w:szCs w:val="24"/>
        </w:rPr>
        <w:t>其他出质人、质权人提交有关法律法规规定的资格证明。</w:t>
      </w:r>
    </w:p>
    <w:p w:rsidR="004814D4" w:rsidRDefault="004814D4" w:rsidP="004814D4">
      <w:pPr>
        <w:pStyle w:val="New"/>
        <w:widowControl/>
        <w:adjustRightInd w:val="0"/>
        <w:snapToGrid w:val="0"/>
        <w:spacing w:line="440" w:lineRule="exact"/>
        <w:jc w:val="left"/>
        <w:rPr>
          <w:rFonts w:ascii="宋体"/>
          <w:b/>
          <w:sz w:val="24"/>
          <w:szCs w:val="24"/>
        </w:rPr>
      </w:pPr>
    </w:p>
    <w:p w:rsidR="004814D4" w:rsidRDefault="004814D4" w:rsidP="004814D4">
      <w:pPr>
        <w:pStyle w:val="New"/>
        <w:widowControl/>
        <w:adjustRightInd w:val="0"/>
        <w:snapToGrid w:val="0"/>
        <w:spacing w:line="440" w:lineRule="exact"/>
        <w:ind w:firstLineChars="196" w:firstLine="472"/>
        <w:jc w:val="left"/>
        <w:rPr>
          <w:rFonts w:ascii="宋体"/>
          <w:b/>
          <w:sz w:val="24"/>
          <w:szCs w:val="24"/>
        </w:rPr>
      </w:pPr>
      <w:r>
        <w:rPr>
          <w:rFonts w:ascii="宋体" w:hAnsi="宋体" w:hint="eastAsia"/>
          <w:b/>
          <w:sz w:val="24"/>
          <w:szCs w:val="24"/>
        </w:rPr>
        <w:t>注：</w:t>
      </w:r>
      <w:r>
        <w:rPr>
          <w:rFonts w:ascii="宋体" w:hAnsi="宋体"/>
          <w:b/>
          <w:sz w:val="24"/>
          <w:szCs w:val="24"/>
        </w:rPr>
        <w:t xml:space="preserve"> </w:t>
      </w:r>
    </w:p>
    <w:p w:rsidR="004814D4" w:rsidRDefault="004814D4" w:rsidP="004814D4">
      <w:pPr>
        <w:widowControl/>
        <w:numPr>
          <w:ilvl w:val="0"/>
          <w:numId w:val="12"/>
        </w:numPr>
        <w:adjustRightInd w:val="0"/>
        <w:snapToGrid w:val="0"/>
        <w:spacing w:line="440" w:lineRule="exact"/>
        <w:ind w:firstLineChars="196" w:firstLine="470"/>
        <w:jc w:val="left"/>
        <w:rPr>
          <w:rFonts w:ascii="宋体"/>
          <w:color w:val="000000"/>
          <w:sz w:val="24"/>
        </w:rPr>
      </w:pPr>
      <w:r>
        <w:rPr>
          <w:rFonts w:ascii="宋体" w:hAnsi="宋体" w:hint="eastAsia"/>
          <w:color w:val="000000"/>
          <w:sz w:val="24"/>
        </w:rPr>
        <w:t>依照《工商行政管理机关股权出质登记办法》申请股权出</w:t>
      </w:r>
      <w:proofErr w:type="gramStart"/>
      <w:r>
        <w:rPr>
          <w:rFonts w:ascii="宋体" w:hAnsi="宋体" w:hint="eastAsia"/>
          <w:color w:val="000000"/>
          <w:sz w:val="24"/>
        </w:rPr>
        <w:t>质设立</w:t>
      </w:r>
      <w:proofErr w:type="gramEnd"/>
      <w:r>
        <w:rPr>
          <w:rFonts w:ascii="宋体" w:hAnsi="宋体" w:hint="eastAsia"/>
          <w:color w:val="000000"/>
          <w:sz w:val="24"/>
        </w:rPr>
        <w:t>登记适用本规范。</w:t>
      </w:r>
    </w:p>
    <w:p w:rsidR="004814D4" w:rsidRDefault="004814D4" w:rsidP="004814D4">
      <w:pPr>
        <w:widowControl/>
        <w:adjustRightInd w:val="0"/>
        <w:snapToGrid w:val="0"/>
        <w:spacing w:line="440" w:lineRule="exact"/>
        <w:jc w:val="left"/>
        <w:rPr>
          <w:rFonts w:ascii="宋体"/>
          <w:b/>
          <w:sz w:val="24"/>
        </w:rPr>
      </w:pPr>
      <w:r>
        <w:rPr>
          <w:rFonts w:ascii="宋体" w:hAnsi="宋体"/>
          <w:b/>
          <w:sz w:val="24"/>
        </w:rPr>
        <w:t xml:space="preserve">   </w:t>
      </w:r>
    </w:p>
    <w:p w:rsidR="004814D4" w:rsidRPr="0011562A" w:rsidRDefault="004814D4" w:rsidP="004814D4">
      <w:pPr>
        <w:pStyle w:val="4"/>
        <w:rPr>
          <w:rFonts w:ascii="宋体"/>
        </w:rPr>
      </w:pPr>
      <w:bookmarkStart w:id="392" w:name="_Toc1572905"/>
      <w:bookmarkStart w:id="393" w:name="_Toc2003809"/>
      <w:bookmarkStart w:id="394" w:name="_Toc2259229"/>
      <w:r w:rsidRPr="0011562A">
        <w:rPr>
          <w:rFonts w:ascii="宋体" w:hAnsi="宋体" w:hint="eastAsia"/>
        </w:rPr>
        <w:t>【</w:t>
      </w:r>
      <w:r w:rsidRPr="0011562A">
        <w:rPr>
          <w:rFonts w:ascii="宋体" w:hAnsi="宋体"/>
        </w:rPr>
        <w:t>7</w:t>
      </w:r>
      <w:r>
        <w:rPr>
          <w:rFonts w:ascii="宋体" w:hAnsi="宋体" w:hint="eastAsia"/>
        </w:rPr>
        <w:t>2</w:t>
      </w:r>
      <w:r w:rsidRPr="0011562A">
        <w:rPr>
          <w:rFonts w:ascii="宋体" w:hAnsi="宋体" w:hint="eastAsia"/>
        </w:rPr>
        <w:t>】股权出质变更登记提交材料规范</w:t>
      </w:r>
      <w:bookmarkEnd w:id="392"/>
      <w:bookmarkEnd w:id="393"/>
      <w:bookmarkEnd w:id="394"/>
    </w:p>
    <w:p w:rsidR="004814D4" w:rsidRDefault="004814D4" w:rsidP="004814D4">
      <w:pPr>
        <w:pStyle w:val="New"/>
        <w:widowControl/>
        <w:adjustRightInd w:val="0"/>
        <w:snapToGrid w:val="0"/>
        <w:spacing w:line="440" w:lineRule="exact"/>
        <w:ind w:firstLineChars="200" w:firstLine="480"/>
        <w:jc w:val="left"/>
        <w:outlineLvl w:val="0"/>
        <w:rPr>
          <w:rFonts w:ascii="宋体"/>
          <w:sz w:val="24"/>
          <w:szCs w:val="24"/>
        </w:rPr>
      </w:pPr>
      <w:bookmarkStart w:id="395" w:name="_Toc1571271"/>
      <w:bookmarkStart w:id="396" w:name="_Toc1571332"/>
      <w:r>
        <w:rPr>
          <w:rFonts w:ascii="宋体" w:hAnsi="宋体"/>
          <w:sz w:val="24"/>
          <w:szCs w:val="24"/>
        </w:rPr>
        <w:t>1</w:t>
      </w:r>
      <w:r>
        <w:rPr>
          <w:rFonts w:ascii="宋体" w:hAnsi="宋体" w:hint="eastAsia"/>
          <w:sz w:val="24"/>
          <w:szCs w:val="24"/>
        </w:rPr>
        <w:t>．《股权出质登记申请书》。</w:t>
      </w:r>
      <w:bookmarkEnd w:id="395"/>
      <w:bookmarkEnd w:id="396"/>
    </w:p>
    <w:p w:rsidR="004814D4" w:rsidRDefault="004814D4" w:rsidP="004814D4">
      <w:pPr>
        <w:pStyle w:val="New"/>
        <w:widowControl/>
        <w:adjustRightInd w:val="0"/>
        <w:snapToGrid w:val="0"/>
        <w:spacing w:line="440" w:lineRule="exact"/>
        <w:ind w:firstLineChars="200" w:firstLine="480"/>
        <w:jc w:val="left"/>
        <w:outlineLvl w:val="0"/>
        <w:rPr>
          <w:rFonts w:ascii="宋体"/>
          <w:sz w:val="24"/>
          <w:szCs w:val="24"/>
        </w:rPr>
      </w:pPr>
      <w:bookmarkStart w:id="397" w:name="_Toc1571272"/>
      <w:bookmarkStart w:id="398" w:name="_Toc1571333"/>
      <w:r>
        <w:rPr>
          <w:rFonts w:ascii="宋体" w:hAnsi="宋体"/>
          <w:sz w:val="24"/>
          <w:szCs w:val="24"/>
        </w:rPr>
        <w:t>2</w:t>
      </w:r>
      <w:r>
        <w:rPr>
          <w:rFonts w:ascii="宋体" w:hAnsi="宋体" w:hint="eastAsia"/>
          <w:sz w:val="24"/>
          <w:szCs w:val="24"/>
        </w:rPr>
        <w:t>．属于出质股权数额变更的，提交质权合同修正案或者补充合同。</w:t>
      </w:r>
      <w:bookmarkEnd w:id="397"/>
      <w:bookmarkEnd w:id="398"/>
    </w:p>
    <w:p w:rsidR="004814D4" w:rsidRDefault="004814D4" w:rsidP="004814D4">
      <w:pPr>
        <w:pStyle w:val="New"/>
        <w:widowControl/>
        <w:adjustRightInd w:val="0"/>
        <w:snapToGrid w:val="0"/>
        <w:spacing w:line="440" w:lineRule="exact"/>
        <w:ind w:firstLineChars="200" w:firstLine="480"/>
        <w:jc w:val="left"/>
        <w:outlineLvl w:val="0"/>
        <w:rPr>
          <w:rFonts w:ascii="宋体"/>
          <w:sz w:val="24"/>
          <w:szCs w:val="24"/>
        </w:rPr>
      </w:pPr>
      <w:bookmarkStart w:id="399" w:name="_Toc1571273"/>
      <w:bookmarkStart w:id="400" w:name="_Toc1571334"/>
      <w:r>
        <w:rPr>
          <w:rFonts w:ascii="宋体" w:hAnsi="宋体"/>
          <w:sz w:val="24"/>
          <w:szCs w:val="24"/>
        </w:rPr>
        <w:t>3</w:t>
      </w:r>
      <w:r>
        <w:rPr>
          <w:rFonts w:ascii="宋体" w:hAnsi="宋体" w:hint="eastAsia"/>
          <w:sz w:val="24"/>
          <w:szCs w:val="24"/>
        </w:rPr>
        <w:t>．属于出质人、质权人姓名（名称）更改的，提交姓名或者名称更改的证明文件和更改后的主体资格证明或者自然人身份证明复印件。</w:t>
      </w:r>
      <w:bookmarkEnd w:id="399"/>
      <w:bookmarkEnd w:id="400"/>
    </w:p>
    <w:p w:rsidR="004814D4" w:rsidRDefault="004814D4" w:rsidP="004814D4">
      <w:pPr>
        <w:pStyle w:val="New"/>
        <w:widowControl/>
        <w:adjustRightInd w:val="0"/>
        <w:snapToGrid w:val="0"/>
        <w:spacing w:line="440" w:lineRule="exact"/>
        <w:ind w:firstLineChars="200" w:firstLine="480"/>
        <w:jc w:val="left"/>
        <w:rPr>
          <w:rFonts w:ascii="宋体"/>
          <w:color w:val="000000"/>
          <w:sz w:val="24"/>
          <w:szCs w:val="24"/>
        </w:rPr>
      </w:pPr>
      <w:r>
        <w:rPr>
          <w:rFonts w:ascii="宋体" w:hAnsi="宋体" w:hint="eastAsia"/>
          <w:sz w:val="24"/>
          <w:szCs w:val="24"/>
        </w:rPr>
        <w:t>◆</w:t>
      </w:r>
      <w:r>
        <w:rPr>
          <w:rFonts w:ascii="宋体" w:hAnsi="宋体"/>
          <w:sz w:val="24"/>
          <w:szCs w:val="24"/>
        </w:rPr>
        <w:t xml:space="preserve"> </w:t>
      </w:r>
      <w:r>
        <w:rPr>
          <w:rFonts w:ascii="宋体" w:hAnsi="宋体" w:hint="eastAsia"/>
          <w:sz w:val="24"/>
          <w:szCs w:val="24"/>
        </w:rPr>
        <w:t>出质人、质权人为企业的，提交加盖企</w:t>
      </w:r>
      <w:r>
        <w:rPr>
          <w:rFonts w:ascii="宋体" w:hAnsi="宋体" w:hint="eastAsia"/>
          <w:color w:val="000000"/>
          <w:sz w:val="24"/>
          <w:szCs w:val="24"/>
        </w:rPr>
        <w:t>业公章的</w:t>
      </w:r>
      <w:r>
        <w:rPr>
          <w:rFonts w:ascii="宋体" w:hAnsi="宋体" w:hint="eastAsia"/>
          <w:sz w:val="24"/>
          <w:szCs w:val="24"/>
        </w:rPr>
        <w:t>营业执照复印件</w:t>
      </w:r>
      <w:r>
        <w:rPr>
          <w:rFonts w:ascii="宋体" w:hAnsi="宋体" w:hint="eastAsia"/>
          <w:color w:val="000000"/>
          <w:sz w:val="24"/>
          <w:szCs w:val="24"/>
        </w:rPr>
        <w:t>。</w:t>
      </w:r>
    </w:p>
    <w:p w:rsidR="004814D4" w:rsidRDefault="004814D4" w:rsidP="004814D4">
      <w:pPr>
        <w:pStyle w:val="New"/>
        <w:widowControl/>
        <w:adjustRightInd w:val="0"/>
        <w:snapToGrid w:val="0"/>
        <w:spacing w:line="440" w:lineRule="exact"/>
        <w:ind w:firstLineChars="200" w:firstLine="480"/>
        <w:jc w:val="left"/>
        <w:rPr>
          <w:rFonts w:ascii="宋体"/>
          <w:color w:val="000000"/>
          <w:sz w:val="24"/>
          <w:szCs w:val="24"/>
        </w:rPr>
      </w:pPr>
      <w:r>
        <w:rPr>
          <w:rFonts w:ascii="宋体" w:hAnsi="宋体" w:hint="eastAsia"/>
          <w:color w:val="000000"/>
          <w:sz w:val="24"/>
          <w:szCs w:val="24"/>
        </w:rPr>
        <w:t>◆</w:t>
      </w:r>
      <w:r>
        <w:rPr>
          <w:rFonts w:ascii="宋体" w:hAnsi="宋体"/>
          <w:color w:val="000000"/>
          <w:sz w:val="24"/>
          <w:szCs w:val="24"/>
        </w:rPr>
        <w:t xml:space="preserve"> </w:t>
      </w:r>
      <w:r>
        <w:rPr>
          <w:rFonts w:ascii="宋体" w:hAnsi="宋体" w:hint="eastAsia"/>
          <w:color w:val="000000"/>
          <w:sz w:val="24"/>
          <w:szCs w:val="24"/>
        </w:rPr>
        <w:t>出质人、质权人为事业法人的，提交加盖事业法人公章的事业法人登记证书复印件。</w:t>
      </w:r>
    </w:p>
    <w:p w:rsidR="004814D4" w:rsidRDefault="004814D4" w:rsidP="004814D4">
      <w:pPr>
        <w:pStyle w:val="New"/>
        <w:widowControl/>
        <w:adjustRightInd w:val="0"/>
        <w:snapToGrid w:val="0"/>
        <w:spacing w:line="440" w:lineRule="exact"/>
        <w:ind w:firstLineChars="200" w:firstLine="480"/>
        <w:jc w:val="left"/>
        <w:rPr>
          <w:rFonts w:ascii="宋体"/>
          <w:color w:val="000000"/>
          <w:sz w:val="24"/>
          <w:szCs w:val="24"/>
        </w:rPr>
      </w:pPr>
      <w:r>
        <w:rPr>
          <w:rFonts w:ascii="宋体" w:hAnsi="宋体" w:hint="eastAsia"/>
          <w:color w:val="000000"/>
          <w:sz w:val="24"/>
          <w:szCs w:val="24"/>
        </w:rPr>
        <w:t>◆</w:t>
      </w:r>
      <w:r>
        <w:rPr>
          <w:rFonts w:ascii="宋体" w:hAnsi="宋体"/>
          <w:color w:val="000000"/>
          <w:sz w:val="24"/>
          <w:szCs w:val="24"/>
        </w:rPr>
        <w:t xml:space="preserve"> </w:t>
      </w:r>
      <w:r>
        <w:rPr>
          <w:rFonts w:ascii="宋体" w:hAnsi="宋体" w:hint="eastAsia"/>
          <w:color w:val="000000"/>
          <w:sz w:val="24"/>
          <w:szCs w:val="24"/>
        </w:rPr>
        <w:t>出质人、质权</w:t>
      </w:r>
      <w:proofErr w:type="gramStart"/>
      <w:r>
        <w:rPr>
          <w:rFonts w:ascii="宋体" w:hAnsi="宋体" w:hint="eastAsia"/>
          <w:color w:val="000000"/>
          <w:sz w:val="24"/>
          <w:szCs w:val="24"/>
        </w:rPr>
        <w:t>人股东</w:t>
      </w:r>
      <w:proofErr w:type="gramEnd"/>
      <w:r>
        <w:rPr>
          <w:rFonts w:ascii="宋体" w:hAnsi="宋体" w:hint="eastAsia"/>
          <w:color w:val="000000"/>
          <w:sz w:val="24"/>
          <w:szCs w:val="24"/>
        </w:rPr>
        <w:t>为社团法人的，提交加盖社团法人公章的社团法人登记证复印件。</w:t>
      </w:r>
    </w:p>
    <w:p w:rsidR="004814D4" w:rsidRDefault="004814D4" w:rsidP="004814D4">
      <w:pPr>
        <w:pStyle w:val="New"/>
        <w:widowControl/>
        <w:adjustRightInd w:val="0"/>
        <w:snapToGrid w:val="0"/>
        <w:spacing w:line="440" w:lineRule="exact"/>
        <w:ind w:firstLineChars="200" w:firstLine="480"/>
        <w:jc w:val="left"/>
        <w:rPr>
          <w:rFonts w:ascii="宋体"/>
          <w:color w:val="000000"/>
          <w:sz w:val="24"/>
          <w:szCs w:val="24"/>
        </w:rPr>
      </w:pPr>
      <w:r>
        <w:rPr>
          <w:rFonts w:ascii="宋体" w:hAnsi="宋体" w:hint="eastAsia"/>
          <w:color w:val="000000"/>
          <w:sz w:val="24"/>
          <w:szCs w:val="24"/>
        </w:rPr>
        <w:t>◆</w:t>
      </w:r>
      <w:r>
        <w:rPr>
          <w:rFonts w:ascii="宋体" w:hAnsi="宋体"/>
          <w:color w:val="000000"/>
          <w:sz w:val="24"/>
          <w:szCs w:val="24"/>
        </w:rPr>
        <w:t xml:space="preserve"> </w:t>
      </w:r>
      <w:r>
        <w:rPr>
          <w:rFonts w:ascii="宋体" w:hAnsi="宋体" w:hint="eastAsia"/>
          <w:color w:val="000000"/>
          <w:sz w:val="24"/>
          <w:szCs w:val="24"/>
        </w:rPr>
        <w:t>出质人、质权人为民办非企业单位的，提交加盖单位公章的民办非企业单位证书复印件。</w:t>
      </w:r>
    </w:p>
    <w:p w:rsidR="004814D4" w:rsidRDefault="004814D4" w:rsidP="004814D4">
      <w:pPr>
        <w:pStyle w:val="New"/>
        <w:widowControl/>
        <w:adjustRightInd w:val="0"/>
        <w:snapToGrid w:val="0"/>
        <w:spacing w:line="440" w:lineRule="exact"/>
        <w:jc w:val="left"/>
        <w:rPr>
          <w:rFonts w:ascii="宋体"/>
          <w:sz w:val="24"/>
          <w:szCs w:val="24"/>
        </w:rPr>
      </w:pPr>
      <w:r>
        <w:rPr>
          <w:rFonts w:ascii="宋体" w:hAnsi="宋体"/>
          <w:sz w:val="24"/>
          <w:szCs w:val="24"/>
        </w:rPr>
        <w:t xml:space="preserve">    </w:t>
      </w:r>
      <w:r>
        <w:rPr>
          <w:rFonts w:ascii="宋体" w:hAnsi="宋体" w:hint="eastAsia"/>
          <w:sz w:val="24"/>
          <w:szCs w:val="24"/>
        </w:rPr>
        <w:t>◆</w:t>
      </w:r>
      <w:r>
        <w:rPr>
          <w:rFonts w:ascii="宋体" w:hAnsi="宋体"/>
          <w:sz w:val="24"/>
          <w:szCs w:val="24"/>
        </w:rPr>
        <w:t xml:space="preserve"> </w:t>
      </w:r>
      <w:r>
        <w:rPr>
          <w:rFonts w:ascii="宋体" w:hAnsi="宋体" w:hint="eastAsia"/>
          <w:sz w:val="24"/>
          <w:szCs w:val="24"/>
        </w:rPr>
        <w:t>出质人、质权人为自然人的，提交身份证件复印件并由本人签名。</w:t>
      </w:r>
    </w:p>
    <w:p w:rsidR="004814D4" w:rsidRDefault="004814D4" w:rsidP="004814D4">
      <w:pPr>
        <w:pStyle w:val="New"/>
        <w:widowControl/>
        <w:adjustRightInd w:val="0"/>
        <w:snapToGrid w:val="0"/>
        <w:spacing w:line="440" w:lineRule="exact"/>
        <w:ind w:firstLineChars="200" w:firstLine="480"/>
        <w:jc w:val="left"/>
        <w:rPr>
          <w:rFonts w:ascii="宋体"/>
          <w:color w:val="000000"/>
          <w:sz w:val="24"/>
          <w:szCs w:val="24"/>
        </w:rPr>
      </w:pPr>
      <w:r>
        <w:rPr>
          <w:rFonts w:ascii="宋体" w:hAnsi="宋体" w:hint="eastAsia"/>
          <w:color w:val="000000"/>
          <w:sz w:val="24"/>
          <w:szCs w:val="24"/>
        </w:rPr>
        <w:t>◆</w:t>
      </w:r>
      <w:r>
        <w:rPr>
          <w:rFonts w:ascii="宋体" w:hAnsi="宋体"/>
          <w:color w:val="000000"/>
          <w:sz w:val="24"/>
          <w:szCs w:val="24"/>
        </w:rPr>
        <w:t xml:space="preserve"> </w:t>
      </w:r>
      <w:r>
        <w:rPr>
          <w:rFonts w:ascii="宋体" w:hAnsi="宋体" w:hint="eastAsia"/>
          <w:color w:val="000000"/>
          <w:sz w:val="24"/>
          <w:szCs w:val="24"/>
        </w:rPr>
        <w:t>其他出质人、质权人提交有关法律法规规定的资格证明。</w:t>
      </w:r>
    </w:p>
    <w:p w:rsidR="004814D4" w:rsidRDefault="004814D4" w:rsidP="004814D4">
      <w:pPr>
        <w:pStyle w:val="New"/>
        <w:widowControl/>
        <w:adjustRightInd w:val="0"/>
        <w:snapToGrid w:val="0"/>
        <w:spacing w:line="440" w:lineRule="exact"/>
        <w:ind w:firstLineChars="200" w:firstLine="480"/>
        <w:jc w:val="left"/>
        <w:outlineLvl w:val="0"/>
        <w:rPr>
          <w:rFonts w:ascii="宋体"/>
          <w:color w:val="FF0000"/>
          <w:sz w:val="24"/>
          <w:szCs w:val="24"/>
        </w:rPr>
      </w:pPr>
      <w:bookmarkStart w:id="401" w:name="_Toc1571274"/>
      <w:bookmarkStart w:id="402" w:name="_Toc1571335"/>
      <w:r>
        <w:rPr>
          <w:rFonts w:ascii="宋体" w:hAnsi="宋体"/>
          <w:color w:val="000000"/>
          <w:sz w:val="24"/>
          <w:szCs w:val="24"/>
        </w:rPr>
        <w:t>4.</w:t>
      </w:r>
      <w:r>
        <w:rPr>
          <w:rFonts w:ascii="宋体" w:hAnsi="宋体" w:hint="eastAsia"/>
          <w:color w:val="000000"/>
          <w:sz w:val="24"/>
          <w:szCs w:val="24"/>
        </w:rPr>
        <w:t>属于出质股权所在公司名称更改的，提交名称更改的证明文件。</w:t>
      </w:r>
      <w:bookmarkEnd w:id="401"/>
      <w:bookmarkEnd w:id="402"/>
    </w:p>
    <w:p w:rsidR="004814D4" w:rsidRDefault="004814D4" w:rsidP="004814D4">
      <w:pPr>
        <w:pStyle w:val="New"/>
        <w:widowControl/>
        <w:adjustRightInd w:val="0"/>
        <w:snapToGrid w:val="0"/>
        <w:spacing w:line="440" w:lineRule="exact"/>
        <w:jc w:val="left"/>
        <w:rPr>
          <w:rFonts w:ascii="宋体"/>
          <w:color w:val="000000"/>
          <w:sz w:val="24"/>
          <w:szCs w:val="24"/>
        </w:rPr>
      </w:pPr>
    </w:p>
    <w:p w:rsidR="004814D4" w:rsidRDefault="004814D4" w:rsidP="004814D4">
      <w:pPr>
        <w:pStyle w:val="New"/>
        <w:widowControl/>
        <w:adjustRightInd w:val="0"/>
        <w:snapToGrid w:val="0"/>
        <w:spacing w:line="440" w:lineRule="exact"/>
        <w:ind w:firstLineChars="196" w:firstLine="472"/>
        <w:jc w:val="left"/>
        <w:rPr>
          <w:rFonts w:ascii="宋体"/>
          <w:b/>
          <w:sz w:val="24"/>
          <w:szCs w:val="24"/>
        </w:rPr>
      </w:pPr>
      <w:r>
        <w:rPr>
          <w:rFonts w:ascii="宋体" w:hAnsi="宋体" w:hint="eastAsia"/>
          <w:b/>
          <w:sz w:val="24"/>
          <w:szCs w:val="24"/>
        </w:rPr>
        <w:t>注：</w:t>
      </w:r>
      <w:r>
        <w:rPr>
          <w:rFonts w:ascii="宋体" w:hAnsi="宋体"/>
          <w:b/>
          <w:sz w:val="24"/>
          <w:szCs w:val="24"/>
        </w:rPr>
        <w:t xml:space="preserve"> </w:t>
      </w:r>
    </w:p>
    <w:p w:rsidR="004814D4" w:rsidRDefault="004814D4" w:rsidP="004814D4">
      <w:pPr>
        <w:widowControl/>
        <w:adjustRightInd w:val="0"/>
        <w:snapToGrid w:val="0"/>
        <w:spacing w:line="440" w:lineRule="exact"/>
        <w:ind w:firstLineChars="200" w:firstLine="480"/>
        <w:jc w:val="left"/>
        <w:rPr>
          <w:rFonts w:ascii="宋体"/>
          <w:color w:val="FF0000"/>
          <w:sz w:val="24"/>
        </w:rPr>
      </w:pPr>
      <w:r>
        <w:rPr>
          <w:rFonts w:ascii="宋体" w:hAnsi="宋体"/>
          <w:sz w:val="24"/>
        </w:rPr>
        <w:t>1</w:t>
      </w:r>
      <w:r>
        <w:rPr>
          <w:rFonts w:ascii="宋体" w:hAnsi="宋体" w:hint="eastAsia"/>
          <w:sz w:val="24"/>
        </w:rPr>
        <w:t>．</w:t>
      </w:r>
      <w:r>
        <w:rPr>
          <w:rFonts w:ascii="宋体" w:hAnsi="宋体" w:hint="eastAsia"/>
          <w:color w:val="000000"/>
          <w:sz w:val="24"/>
        </w:rPr>
        <w:t>依照《工商行政管理机关股权出质登记办法》申请股权出质变更登记适用本规范</w:t>
      </w:r>
      <w:r>
        <w:rPr>
          <w:rFonts w:ascii="宋体" w:hAnsi="宋体" w:hint="eastAsia"/>
          <w:sz w:val="24"/>
        </w:rPr>
        <w:t>。</w:t>
      </w:r>
    </w:p>
    <w:p w:rsidR="004814D4" w:rsidRDefault="004814D4" w:rsidP="004814D4">
      <w:pPr>
        <w:pStyle w:val="New"/>
        <w:widowControl/>
        <w:adjustRightInd w:val="0"/>
        <w:snapToGrid w:val="0"/>
        <w:spacing w:line="440" w:lineRule="exact"/>
        <w:jc w:val="left"/>
        <w:rPr>
          <w:rFonts w:ascii="宋体"/>
          <w:b/>
          <w:sz w:val="24"/>
          <w:szCs w:val="24"/>
        </w:rPr>
      </w:pPr>
    </w:p>
    <w:p w:rsidR="004814D4" w:rsidRDefault="004814D4" w:rsidP="004814D4">
      <w:pPr>
        <w:pStyle w:val="4"/>
      </w:pPr>
      <w:r>
        <w:t xml:space="preserve">  </w:t>
      </w:r>
      <w:bookmarkStart w:id="403" w:name="_Toc1572906"/>
      <w:bookmarkStart w:id="404" w:name="_Toc2003810"/>
      <w:bookmarkStart w:id="405" w:name="_Toc2259230"/>
      <w:r>
        <w:rPr>
          <w:rFonts w:hint="eastAsia"/>
        </w:rPr>
        <w:t>【</w:t>
      </w:r>
      <w:r>
        <w:t>7</w:t>
      </w:r>
      <w:r>
        <w:rPr>
          <w:rFonts w:hint="eastAsia"/>
        </w:rPr>
        <w:t>3</w:t>
      </w:r>
      <w:r>
        <w:rPr>
          <w:rFonts w:hint="eastAsia"/>
        </w:rPr>
        <w:t>】股权出质注销</w:t>
      </w:r>
      <w:r>
        <w:rPr>
          <w:color w:val="000000"/>
        </w:rPr>
        <w:t>/</w:t>
      </w:r>
      <w:r>
        <w:rPr>
          <w:rFonts w:hint="eastAsia"/>
        </w:rPr>
        <w:t>撤销登记提交材料规范</w:t>
      </w:r>
      <w:bookmarkEnd w:id="403"/>
      <w:bookmarkEnd w:id="404"/>
      <w:bookmarkEnd w:id="405"/>
    </w:p>
    <w:p w:rsidR="004814D4" w:rsidRDefault="004814D4" w:rsidP="004814D4">
      <w:pPr>
        <w:pStyle w:val="New"/>
        <w:widowControl/>
        <w:adjustRightInd w:val="0"/>
        <w:snapToGrid w:val="0"/>
        <w:spacing w:line="440" w:lineRule="exact"/>
        <w:ind w:firstLineChars="200" w:firstLine="480"/>
        <w:jc w:val="left"/>
        <w:rPr>
          <w:rFonts w:ascii="宋体"/>
          <w:sz w:val="24"/>
          <w:szCs w:val="24"/>
        </w:rPr>
      </w:pPr>
      <w:r>
        <w:rPr>
          <w:rFonts w:ascii="宋体" w:hAnsi="宋体"/>
          <w:sz w:val="24"/>
          <w:szCs w:val="24"/>
        </w:rPr>
        <w:t>1</w:t>
      </w:r>
      <w:r>
        <w:rPr>
          <w:rFonts w:ascii="宋体" w:hAnsi="宋体" w:hint="eastAsia"/>
          <w:sz w:val="24"/>
          <w:szCs w:val="24"/>
        </w:rPr>
        <w:t>．《股权出质登记申请书》。</w:t>
      </w:r>
    </w:p>
    <w:p w:rsidR="004814D4" w:rsidRDefault="004814D4" w:rsidP="004814D4">
      <w:pPr>
        <w:pStyle w:val="New"/>
        <w:widowControl/>
        <w:adjustRightInd w:val="0"/>
        <w:snapToGrid w:val="0"/>
        <w:spacing w:line="440" w:lineRule="exact"/>
        <w:ind w:firstLineChars="200" w:firstLine="480"/>
        <w:jc w:val="left"/>
        <w:outlineLvl w:val="0"/>
        <w:rPr>
          <w:color w:val="0C0C0C"/>
          <w:sz w:val="24"/>
          <w:szCs w:val="30"/>
        </w:rPr>
      </w:pPr>
      <w:bookmarkStart w:id="406" w:name="_Toc1571275"/>
      <w:bookmarkStart w:id="407" w:name="_Toc1571336"/>
      <w:r>
        <w:rPr>
          <w:rFonts w:ascii="宋体" w:hAnsi="宋体"/>
          <w:sz w:val="24"/>
          <w:szCs w:val="24"/>
        </w:rPr>
        <w:lastRenderedPageBreak/>
        <w:t>2</w:t>
      </w:r>
      <w:r>
        <w:rPr>
          <w:rFonts w:ascii="宋体" w:hAnsi="宋体" w:hint="eastAsia"/>
          <w:sz w:val="24"/>
          <w:szCs w:val="24"/>
        </w:rPr>
        <w:t>．</w:t>
      </w:r>
      <w:r>
        <w:rPr>
          <w:rFonts w:ascii="宋体" w:hAnsi="宋体" w:hint="eastAsia"/>
          <w:color w:val="0C0C0C"/>
          <w:sz w:val="24"/>
          <w:szCs w:val="24"/>
        </w:rPr>
        <w:t>质权合同被依法确认无效或者被撤销的法律文件（仅需办理股权出质撤销登记的提供）。</w:t>
      </w:r>
      <w:bookmarkEnd w:id="406"/>
      <w:bookmarkEnd w:id="407"/>
    </w:p>
    <w:p w:rsidR="004814D4" w:rsidRDefault="004814D4" w:rsidP="004814D4">
      <w:pPr>
        <w:pStyle w:val="New"/>
        <w:widowControl/>
        <w:adjustRightInd w:val="0"/>
        <w:snapToGrid w:val="0"/>
        <w:spacing w:line="440" w:lineRule="exact"/>
        <w:ind w:firstLineChars="196" w:firstLine="472"/>
        <w:jc w:val="left"/>
        <w:rPr>
          <w:rFonts w:ascii="宋体"/>
          <w:b/>
          <w:sz w:val="24"/>
          <w:szCs w:val="24"/>
        </w:rPr>
      </w:pPr>
    </w:p>
    <w:p w:rsidR="004814D4" w:rsidRDefault="004814D4" w:rsidP="004814D4">
      <w:pPr>
        <w:pStyle w:val="New"/>
        <w:widowControl/>
        <w:adjustRightInd w:val="0"/>
        <w:snapToGrid w:val="0"/>
        <w:spacing w:line="440" w:lineRule="exact"/>
        <w:ind w:firstLineChars="196" w:firstLine="472"/>
        <w:jc w:val="left"/>
        <w:rPr>
          <w:rFonts w:ascii="宋体"/>
          <w:b/>
          <w:sz w:val="24"/>
          <w:szCs w:val="24"/>
        </w:rPr>
      </w:pPr>
      <w:r>
        <w:rPr>
          <w:rFonts w:ascii="宋体" w:hAnsi="宋体" w:hint="eastAsia"/>
          <w:b/>
          <w:sz w:val="24"/>
          <w:szCs w:val="24"/>
        </w:rPr>
        <w:t>注：</w:t>
      </w:r>
      <w:r>
        <w:rPr>
          <w:rFonts w:ascii="宋体" w:hAnsi="宋体"/>
          <w:b/>
          <w:sz w:val="24"/>
          <w:szCs w:val="24"/>
        </w:rPr>
        <w:t xml:space="preserve"> </w:t>
      </w:r>
    </w:p>
    <w:p w:rsidR="004814D4" w:rsidRDefault="004814D4" w:rsidP="004814D4">
      <w:pPr>
        <w:widowControl/>
        <w:adjustRightInd w:val="0"/>
        <w:snapToGrid w:val="0"/>
        <w:spacing w:line="440" w:lineRule="exact"/>
        <w:ind w:firstLineChars="196" w:firstLine="470"/>
        <w:jc w:val="left"/>
        <w:rPr>
          <w:rFonts w:ascii="宋体"/>
          <w:color w:val="FF0000"/>
          <w:sz w:val="24"/>
        </w:rPr>
      </w:pPr>
      <w:r>
        <w:rPr>
          <w:rFonts w:ascii="宋体" w:hAnsi="宋体"/>
          <w:sz w:val="24"/>
        </w:rPr>
        <w:t>1</w:t>
      </w:r>
      <w:r>
        <w:rPr>
          <w:rFonts w:ascii="宋体" w:hAnsi="宋体" w:hint="eastAsia"/>
          <w:sz w:val="24"/>
        </w:rPr>
        <w:t>．</w:t>
      </w:r>
      <w:r>
        <w:rPr>
          <w:rFonts w:ascii="宋体" w:hAnsi="宋体" w:hint="eastAsia"/>
          <w:color w:val="000000"/>
          <w:sz w:val="24"/>
        </w:rPr>
        <w:t>依照《工商行政管理机关股权出质登记办法》申请股权出质注销</w:t>
      </w:r>
      <w:r>
        <w:rPr>
          <w:rFonts w:ascii="宋体" w:hAnsi="宋体"/>
          <w:b/>
          <w:color w:val="000000"/>
          <w:sz w:val="24"/>
        </w:rPr>
        <w:t>/</w:t>
      </w:r>
      <w:r>
        <w:rPr>
          <w:rFonts w:ascii="宋体" w:hAnsi="宋体" w:hint="eastAsia"/>
          <w:color w:val="000000"/>
          <w:sz w:val="24"/>
        </w:rPr>
        <w:t>撤销登记适用本规范。</w:t>
      </w:r>
    </w:p>
    <w:p w:rsidR="004814D4" w:rsidRDefault="004814D4" w:rsidP="004814D4">
      <w:pPr>
        <w:pStyle w:val="New"/>
        <w:widowControl/>
        <w:adjustRightInd w:val="0"/>
        <w:snapToGrid w:val="0"/>
        <w:spacing w:line="440" w:lineRule="exact"/>
        <w:jc w:val="left"/>
        <w:rPr>
          <w:rFonts w:ascii="宋体"/>
          <w:b/>
          <w:sz w:val="24"/>
          <w:szCs w:val="24"/>
        </w:rPr>
      </w:pPr>
    </w:p>
    <w:p w:rsidR="004814D4" w:rsidRDefault="004814D4" w:rsidP="004814D4">
      <w:pPr>
        <w:spacing w:line="440" w:lineRule="exact"/>
        <w:rPr>
          <w:strike/>
        </w:rPr>
      </w:pPr>
      <w:r>
        <w:rPr>
          <w:rFonts w:ascii="宋体" w:hAnsi="宋体"/>
          <w:b/>
          <w:sz w:val="24"/>
        </w:rPr>
        <w:t xml:space="preserve">   </w:t>
      </w:r>
    </w:p>
    <w:p w:rsidR="004814D4" w:rsidRPr="000E36DC" w:rsidRDefault="004814D4" w:rsidP="004814D4">
      <w:pPr>
        <w:pStyle w:val="1"/>
      </w:pPr>
      <w:bookmarkStart w:id="408" w:name="_Toc1572907"/>
      <w:bookmarkStart w:id="409" w:name="_Toc2003811"/>
      <w:bookmarkStart w:id="410" w:name="_Toc2259231"/>
      <w:r w:rsidRPr="000E36DC">
        <w:rPr>
          <w:rFonts w:hint="eastAsia"/>
        </w:rPr>
        <w:t>第七部分</w:t>
      </w:r>
      <w:r w:rsidRPr="000E36DC">
        <w:t xml:space="preserve">  </w:t>
      </w:r>
      <w:r w:rsidRPr="000E36DC">
        <w:rPr>
          <w:rFonts w:hint="eastAsia"/>
        </w:rPr>
        <w:t>其他登记事务相关材料规范</w:t>
      </w:r>
      <w:bookmarkEnd w:id="408"/>
      <w:bookmarkEnd w:id="409"/>
      <w:bookmarkEnd w:id="410"/>
    </w:p>
    <w:p w:rsidR="004814D4" w:rsidRDefault="004814D4" w:rsidP="004814D4">
      <w:pPr>
        <w:widowControl/>
        <w:adjustRightInd w:val="0"/>
        <w:snapToGrid w:val="0"/>
        <w:spacing w:line="440" w:lineRule="exact"/>
        <w:ind w:firstLineChars="196" w:firstLine="472"/>
        <w:jc w:val="left"/>
        <w:outlineLvl w:val="0"/>
        <w:rPr>
          <w:rFonts w:ascii="宋体"/>
          <w:b/>
          <w:sz w:val="24"/>
          <w:szCs w:val="24"/>
        </w:rPr>
      </w:pPr>
    </w:p>
    <w:p w:rsidR="004814D4" w:rsidRPr="00AD344E" w:rsidRDefault="004814D4" w:rsidP="004814D4">
      <w:pPr>
        <w:pStyle w:val="4"/>
        <w:rPr>
          <w:rFonts w:ascii="宋体"/>
        </w:rPr>
      </w:pPr>
      <w:bookmarkStart w:id="411" w:name="_Toc1571276"/>
      <w:bookmarkStart w:id="412" w:name="_Toc1571337"/>
      <w:bookmarkStart w:id="413" w:name="_Toc1572909"/>
      <w:bookmarkStart w:id="414" w:name="_Toc2003812"/>
      <w:bookmarkStart w:id="415" w:name="_Toc2259232"/>
      <w:r w:rsidRPr="00AD344E">
        <w:rPr>
          <w:rFonts w:ascii="宋体" w:hAnsi="宋体" w:hint="eastAsia"/>
        </w:rPr>
        <w:t>【</w:t>
      </w:r>
      <w:r w:rsidRPr="00AD344E">
        <w:rPr>
          <w:rFonts w:ascii="宋体" w:hAnsi="宋体"/>
        </w:rPr>
        <w:t>7</w:t>
      </w:r>
      <w:r>
        <w:rPr>
          <w:rFonts w:ascii="宋体" w:hAnsi="宋体" w:hint="eastAsia"/>
        </w:rPr>
        <w:t>4</w:t>
      </w:r>
      <w:r w:rsidRPr="00AD344E">
        <w:rPr>
          <w:rFonts w:ascii="宋体" w:hAnsi="宋体" w:hint="eastAsia"/>
        </w:rPr>
        <w:t>】企业申请迁移调档提交材料规范</w:t>
      </w:r>
      <w:bookmarkEnd w:id="411"/>
      <w:bookmarkEnd w:id="412"/>
      <w:bookmarkEnd w:id="413"/>
      <w:bookmarkEnd w:id="414"/>
      <w:bookmarkEnd w:id="415"/>
    </w:p>
    <w:p w:rsidR="004814D4" w:rsidRDefault="004814D4" w:rsidP="004814D4">
      <w:pPr>
        <w:widowControl/>
        <w:spacing w:line="440" w:lineRule="exact"/>
        <w:ind w:firstLineChars="200" w:firstLine="480"/>
        <w:jc w:val="left"/>
        <w:rPr>
          <w:rFonts w:ascii="宋体"/>
          <w:color w:val="000000"/>
          <w:sz w:val="24"/>
          <w:szCs w:val="24"/>
        </w:rPr>
      </w:pPr>
      <w:r>
        <w:rPr>
          <w:rFonts w:ascii="宋体" w:hAnsi="宋体"/>
          <w:sz w:val="24"/>
          <w:szCs w:val="24"/>
        </w:rPr>
        <w:t>l.</w:t>
      </w:r>
      <w:r>
        <w:rPr>
          <w:rFonts w:ascii="宋体" w:hAnsi="宋体" w:hint="eastAsia"/>
          <w:color w:val="000000"/>
          <w:sz w:val="24"/>
          <w:szCs w:val="24"/>
        </w:rPr>
        <w:t>企业迁入</w:t>
      </w:r>
      <w:r>
        <w:rPr>
          <w:rFonts w:ascii="宋体" w:hAnsi="宋体"/>
          <w:color w:val="000000"/>
          <w:sz w:val="24"/>
          <w:szCs w:val="24"/>
        </w:rPr>
        <w:t>(</w:t>
      </w:r>
      <w:r>
        <w:rPr>
          <w:rFonts w:ascii="宋体" w:hAnsi="宋体" w:hint="eastAsia"/>
          <w:color w:val="000000"/>
          <w:sz w:val="24"/>
          <w:szCs w:val="24"/>
        </w:rPr>
        <w:t>迁出</w:t>
      </w:r>
      <w:r>
        <w:rPr>
          <w:rFonts w:ascii="宋体" w:hAnsi="宋体"/>
          <w:color w:val="000000"/>
          <w:sz w:val="24"/>
          <w:szCs w:val="24"/>
        </w:rPr>
        <w:t>)</w:t>
      </w:r>
      <w:r>
        <w:rPr>
          <w:rFonts w:ascii="宋体" w:hAnsi="宋体" w:hint="eastAsia"/>
          <w:color w:val="000000"/>
          <w:sz w:val="24"/>
          <w:szCs w:val="24"/>
        </w:rPr>
        <w:t>调档的申请。</w:t>
      </w:r>
      <w:r>
        <w:rPr>
          <w:rFonts w:ascii="宋体" w:hAnsi="宋体" w:hint="eastAsia"/>
          <w:sz w:val="24"/>
        </w:rPr>
        <w:t>申请应载明公司名称、</w:t>
      </w:r>
      <w:r>
        <w:rPr>
          <w:rFonts w:ascii="宋体" w:hAnsi="宋体" w:hint="eastAsia"/>
          <w:sz w:val="24"/>
          <w:szCs w:val="24"/>
        </w:rPr>
        <w:t>申请迁入</w:t>
      </w:r>
      <w:r>
        <w:rPr>
          <w:rFonts w:ascii="宋体" w:hAnsi="宋体"/>
          <w:color w:val="000000"/>
          <w:sz w:val="24"/>
          <w:szCs w:val="24"/>
        </w:rPr>
        <w:t>(</w:t>
      </w:r>
      <w:r>
        <w:rPr>
          <w:rFonts w:ascii="宋体" w:hAnsi="宋体" w:hint="eastAsia"/>
          <w:color w:val="000000"/>
          <w:sz w:val="24"/>
          <w:szCs w:val="24"/>
        </w:rPr>
        <w:t>迁出</w:t>
      </w:r>
      <w:r>
        <w:rPr>
          <w:rFonts w:ascii="宋体" w:hAnsi="宋体"/>
          <w:color w:val="000000"/>
          <w:sz w:val="24"/>
          <w:szCs w:val="24"/>
        </w:rPr>
        <w:t>)</w:t>
      </w:r>
      <w:r>
        <w:rPr>
          <w:rFonts w:ascii="宋体" w:hAnsi="宋体" w:hint="eastAsia"/>
          <w:sz w:val="24"/>
          <w:szCs w:val="24"/>
        </w:rPr>
        <w:t>调档</w:t>
      </w:r>
      <w:r>
        <w:rPr>
          <w:rFonts w:ascii="宋体" w:hAnsi="宋体" w:hint="eastAsia"/>
          <w:sz w:val="24"/>
        </w:rPr>
        <w:t>事</w:t>
      </w:r>
      <w:r>
        <w:rPr>
          <w:rFonts w:ascii="宋体" w:hAnsi="宋体" w:hint="eastAsia"/>
          <w:color w:val="000000"/>
          <w:sz w:val="24"/>
          <w:szCs w:val="24"/>
        </w:rPr>
        <w:t>由、指定代表或者共同委托代理人委托的事项、权限、指定代表或委托代理人的身份证件复印件等内容</w:t>
      </w:r>
      <w:r>
        <w:rPr>
          <w:rFonts w:ascii="宋体"/>
          <w:color w:val="000000"/>
          <w:sz w:val="24"/>
          <w:szCs w:val="24"/>
        </w:rPr>
        <w:t>,</w:t>
      </w:r>
      <w:r>
        <w:rPr>
          <w:rFonts w:ascii="宋体" w:hAnsi="宋体" w:hint="eastAsia"/>
          <w:color w:val="000000"/>
          <w:sz w:val="24"/>
          <w:szCs w:val="24"/>
        </w:rPr>
        <w:t>并由</w:t>
      </w:r>
      <w:r>
        <w:rPr>
          <w:rFonts w:ascii="宋体" w:hAnsi="宋体" w:hint="eastAsia"/>
          <w:sz w:val="24"/>
          <w:szCs w:val="24"/>
        </w:rPr>
        <w:t>法定代表人签字、</w:t>
      </w:r>
      <w:r>
        <w:rPr>
          <w:rFonts w:ascii="宋体" w:hAnsi="宋体" w:hint="eastAsia"/>
          <w:color w:val="000000"/>
          <w:sz w:val="24"/>
          <w:szCs w:val="24"/>
        </w:rPr>
        <w:t>企业加盖公章。</w:t>
      </w:r>
    </w:p>
    <w:p w:rsidR="004814D4" w:rsidRDefault="004814D4" w:rsidP="004814D4">
      <w:pPr>
        <w:widowControl/>
        <w:spacing w:line="440" w:lineRule="exact"/>
        <w:ind w:firstLineChars="200" w:firstLine="480"/>
        <w:jc w:val="left"/>
        <w:rPr>
          <w:rFonts w:ascii="宋体"/>
          <w:color w:val="000000"/>
          <w:sz w:val="24"/>
          <w:szCs w:val="24"/>
        </w:rPr>
      </w:pPr>
      <w:r>
        <w:rPr>
          <w:rFonts w:ascii="宋体" w:hAnsi="宋体"/>
          <w:color w:val="000000"/>
          <w:sz w:val="24"/>
          <w:szCs w:val="24"/>
        </w:rPr>
        <w:t>2.</w:t>
      </w:r>
      <w:r>
        <w:rPr>
          <w:rFonts w:ascii="宋体" w:hAnsi="宋体" w:hint="eastAsia"/>
          <w:color w:val="000000"/>
          <w:sz w:val="24"/>
          <w:szCs w:val="24"/>
        </w:rPr>
        <w:t>迁入地登记机关开具的准予迁入调档函</w:t>
      </w:r>
      <w:r>
        <w:rPr>
          <w:rFonts w:ascii="宋体" w:hAnsi="宋体"/>
          <w:color w:val="000000"/>
          <w:sz w:val="24"/>
          <w:szCs w:val="24"/>
        </w:rPr>
        <w:t>(</w:t>
      </w:r>
      <w:r>
        <w:rPr>
          <w:rFonts w:ascii="宋体" w:hAnsi="宋体" w:hint="eastAsia"/>
          <w:color w:val="000000"/>
          <w:sz w:val="24"/>
          <w:szCs w:val="24"/>
        </w:rPr>
        <w:t>仅用于迁出地登记机关收取</w:t>
      </w:r>
      <w:r>
        <w:rPr>
          <w:rFonts w:ascii="宋体" w:hAnsi="宋体"/>
          <w:color w:val="000000"/>
          <w:sz w:val="24"/>
          <w:szCs w:val="24"/>
        </w:rPr>
        <w:t>)</w:t>
      </w:r>
      <w:r>
        <w:rPr>
          <w:rFonts w:ascii="宋体" w:hAnsi="宋体" w:hint="eastAsia"/>
          <w:color w:val="000000"/>
          <w:sz w:val="24"/>
          <w:szCs w:val="24"/>
        </w:rPr>
        <w:t>。</w:t>
      </w:r>
    </w:p>
    <w:p w:rsidR="004814D4" w:rsidRDefault="004814D4" w:rsidP="004814D4">
      <w:pPr>
        <w:widowControl/>
        <w:spacing w:line="440" w:lineRule="exact"/>
        <w:ind w:leftChars="100" w:left="210" w:firstLineChars="100" w:firstLine="240"/>
        <w:jc w:val="left"/>
        <w:rPr>
          <w:rFonts w:ascii="宋体"/>
          <w:sz w:val="24"/>
          <w:szCs w:val="24"/>
        </w:rPr>
      </w:pPr>
      <w:r>
        <w:rPr>
          <w:rFonts w:ascii="宋体" w:hAnsi="宋体"/>
          <w:sz w:val="24"/>
          <w:szCs w:val="24"/>
        </w:rPr>
        <w:t>3</w:t>
      </w:r>
      <w:r>
        <w:rPr>
          <w:rFonts w:ascii="宋体"/>
          <w:sz w:val="24"/>
          <w:szCs w:val="24"/>
        </w:rPr>
        <w:t>.</w:t>
      </w:r>
      <w:r>
        <w:rPr>
          <w:rFonts w:ascii="宋体" w:hAnsi="宋体" w:hint="eastAsia"/>
          <w:color w:val="000000"/>
          <w:sz w:val="24"/>
          <w:szCs w:val="24"/>
        </w:rPr>
        <w:t>企业营业执照复印件。</w:t>
      </w:r>
    </w:p>
    <w:p w:rsidR="004814D4" w:rsidRDefault="004814D4" w:rsidP="004814D4">
      <w:pPr>
        <w:widowControl/>
        <w:adjustRightInd w:val="0"/>
        <w:snapToGrid w:val="0"/>
        <w:spacing w:line="440" w:lineRule="exact"/>
        <w:jc w:val="left"/>
        <w:rPr>
          <w:rFonts w:ascii="宋体"/>
          <w:sz w:val="24"/>
          <w:szCs w:val="24"/>
        </w:rPr>
      </w:pPr>
    </w:p>
    <w:p w:rsidR="004814D4" w:rsidRDefault="004814D4" w:rsidP="004814D4">
      <w:pPr>
        <w:widowControl/>
        <w:adjustRightInd w:val="0"/>
        <w:snapToGrid w:val="0"/>
        <w:spacing w:line="440" w:lineRule="exact"/>
        <w:ind w:firstLineChars="196" w:firstLine="472"/>
        <w:jc w:val="left"/>
        <w:rPr>
          <w:rFonts w:ascii="宋体"/>
          <w:sz w:val="24"/>
          <w:szCs w:val="24"/>
        </w:rPr>
      </w:pPr>
      <w:r>
        <w:rPr>
          <w:rFonts w:ascii="宋体" w:hAnsi="宋体" w:hint="eastAsia"/>
          <w:b/>
          <w:sz w:val="24"/>
          <w:szCs w:val="24"/>
        </w:rPr>
        <w:t>注：</w:t>
      </w:r>
      <w:r>
        <w:rPr>
          <w:rFonts w:ascii="宋体" w:hAnsi="宋体"/>
          <w:b/>
          <w:sz w:val="24"/>
          <w:szCs w:val="24"/>
        </w:rPr>
        <w:t xml:space="preserve"> </w:t>
      </w:r>
      <w:r>
        <w:rPr>
          <w:rFonts w:ascii="宋体" w:hAnsi="宋体"/>
          <w:sz w:val="24"/>
          <w:szCs w:val="24"/>
        </w:rPr>
        <w:t xml:space="preserve"> </w:t>
      </w:r>
    </w:p>
    <w:p w:rsidR="004814D4" w:rsidRDefault="004814D4" w:rsidP="004814D4">
      <w:pPr>
        <w:widowControl/>
        <w:adjustRightInd w:val="0"/>
        <w:snapToGrid w:val="0"/>
        <w:spacing w:line="440" w:lineRule="exact"/>
        <w:ind w:firstLineChars="200" w:firstLine="480"/>
        <w:jc w:val="left"/>
        <w:rPr>
          <w:rFonts w:ascii="宋体"/>
          <w:color w:val="000000"/>
          <w:sz w:val="24"/>
          <w:szCs w:val="24"/>
        </w:rPr>
      </w:pPr>
      <w:r>
        <w:rPr>
          <w:rFonts w:ascii="宋体" w:hAnsi="宋体"/>
          <w:sz w:val="24"/>
          <w:szCs w:val="24"/>
        </w:rPr>
        <w:t>1</w:t>
      </w:r>
      <w:r>
        <w:rPr>
          <w:rFonts w:ascii="宋体"/>
          <w:sz w:val="24"/>
          <w:szCs w:val="24"/>
        </w:rPr>
        <w:t>.</w:t>
      </w:r>
      <w:r>
        <w:rPr>
          <w:rFonts w:ascii="宋体" w:hAnsi="宋体" w:hint="eastAsia"/>
          <w:color w:val="000000"/>
          <w:sz w:val="24"/>
          <w:szCs w:val="24"/>
        </w:rPr>
        <w:t>企业申请迁入</w:t>
      </w:r>
      <w:r>
        <w:rPr>
          <w:rFonts w:ascii="宋体" w:hAnsi="宋体"/>
          <w:color w:val="000000"/>
          <w:sz w:val="24"/>
          <w:szCs w:val="24"/>
        </w:rPr>
        <w:t>(</w:t>
      </w:r>
      <w:r>
        <w:rPr>
          <w:rFonts w:ascii="宋体" w:hAnsi="宋体" w:hint="eastAsia"/>
          <w:color w:val="000000"/>
          <w:sz w:val="24"/>
          <w:szCs w:val="24"/>
        </w:rPr>
        <w:t>迁出</w:t>
      </w:r>
      <w:r>
        <w:rPr>
          <w:rFonts w:ascii="宋体" w:hAnsi="宋体"/>
          <w:color w:val="000000"/>
          <w:sz w:val="24"/>
          <w:szCs w:val="24"/>
        </w:rPr>
        <w:t>)</w:t>
      </w:r>
      <w:r>
        <w:rPr>
          <w:rFonts w:ascii="宋体" w:hAnsi="宋体" w:hint="eastAsia"/>
          <w:color w:val="000000"/>
          <w:sz w:val="24"/>
          <w:szCs w:val="24"/>
        </w:rPr>
        <w:t>调档的申请可自拟。</w:t>
      </w:r>
    </w:p>
    <w:p w:rsidR="004814D4" w:rsidRDefault="004814D4" w:rsidP="004814D4">
      <w:pPr>
        <w:widowControl/>
        <w:adjustRightInd w:val="0"/>
        <w:snapToGrid w:val="0"/>
        <w:spacing w:line="440" w:lineRule="exact"/>
        <w:ind w:firstLine="480"/>
        <w:jc w:val="left"/>
        <w:rPr>
          <w:rFonts w:ascii="宋体"/>
          <w:sz w:val="24"/>
          <w:szCs w:val="24"/>
        </w:rPr>
      </w:pPr>
      <w:r>
        <w:rPr>
          <w:rFonts w:ascii="宋体" w:hAnsi="宋体"/>
          <w:sz w:val="24"/>
          <w:szCs w:val="24"/>
        </w:rPr>
        <w:t>2</w:t>
      </w:r>
      <w:r>
        <w:rPr>
          <w:rFonts w:ascii="宋体"/>
          <w:sz w:val="24"/>
          <w:szCs w:val="24"/>
        </w:rPr>
        <w:t>.</w:t>
      </w:r>
      <w:r>
        <w:rPr>
          <w:rFonts w:ascii="宋体" w:hAnsi="宋体" w:hint="eastAsia"/>
          <w:sz w:val="24"/>
          <w:szCs w:val="24"/>
        </w:rPr>
        <w:t>涉及登记事项变更的，可以在迁入同时申请办理变更登记。</w:t>
      </w:r>
    </w:p>
    <w:p w:rsidR="004814D4" w:rsidRDefault="004814D4" w:rsidP="004814D4"/>
    <w:p w:rsidR="004814D4" w:rsidRDefault="004814D4" w:rsidP="004814D4">
      <w:pPr>
        <w:pStyle w:val="4"/>
      </w:pPr>
      <w:bookmarkStart w:id="416" w:name="_Toc1571277"/>
      <w:bookmarkStart w:id="417" w:name="_Toc1571338"/>
      <w:bookmarkStart w:id="418" w:name="_Toc1572910"/>
      <w:bookmarkStart w:id="419" w:name="_Toc2003813"/>
      <w:bookmarkStart w:id="420" w:name="_Toc2259233"/>
      <w:r>
        <w:rPr>
          <w:rFonts w:hint="eastAsia"/>
        </w:rPr>
        <w:t>【</w:t>
      </w:r>
      <w:r>
        <w:t>7</w:t>
      </w:r>
      <w:r>
        <w:rPr>
          <w:rFonts w:hint="eastAsia"/>
        </w:rPr>
        <w:t>5</w:t>
      </w:r>
      <w:r>
        <w:rPr>
          <w:rFonts w:hint="eastAsia"/>
        </w:rPr>
        <w:t>】内资企业变更为外商投资企业变更登记提交材料规范</w:t>
      </w:r>
      <w:bookmarkEnd w:id="416"/>
      <w:bookmarkEnd w:id="417"/>
      <w:bookmarkEnd w:id="418"/>
      <w:bookmarkEnd w:id="419"/>
      <w:bookmarkEnd w:id="420"/>
    </w:p>
    <w:p w:rsidR="004814D4" w:rsidRDefault="004814D4" w:rsidP="004814D4">
      <w:pPr>
        <w:widowControl/>
        <w:spacing w:line="440" w:lineRule="exact"/>
        <w:ind w:firstLineChars="200" w:firstLine="480"/>
        <w:jc w:val="left"/>
        <w:rPr>
          <w:rFonts w:ascii="宋体"/>
          <w:sz w:val="24"/>
          <w:szCs w:val="24"/>
        </w:rPr>
      </w:pPr>
      <w:r>
        <w:rPr>
          <w:rFonts w:ascii="宋体" w:hAnsi="宋体"/>
          <w:sz w:val="24"/>
          <w:szCs w:val="24"/>
        </w:rPr>
        <w:t>1.</w:t>
      </w:r>
      <w:r>
        <w:rPr>
          <w:rFonts w:ascii="宋体" w:hAnsi="宋体" w:hint="eastAsia"/>
          <w:sz w:val="24"/>
          <w:szCs w:val="24"/>
        </w:rPr>
        <w:t>《公司登记（备案）申请书》（外商投资的公司填写）</w:t>
      </w:r>
      <w:r>
        <w:rPr>
          <w:rFonts w:ascii="宋体" w:hAnsi="宋体"/>
          <w:sz w:val="24"/>
          <w:szCs w:val="24"/>
        </w:rPr>
        <w:t>/</w:t>
      </w:r>
      <w:r>
        <w:rPr>
          <w:rFonts w:ascii="宋体" w:hAnsi="宋体" w:hint="eastAsia"/>
          <w:sz w:val="24"/>
          <w:szCs w:val="24"/>
        </w:rPr>
        <w:t>《非公司外资企业登记（备案）申请书》（非公司外商投资企业填写）。</w:t>
      </w:r>
    </w:p>
    <w:p w:rsidR="004814D4" w:rsidRDefault="004814D4" w:rsidP="004814D4">
      <w:pPr>
        <w:widowControl/>
        <w:spacing w:line="440" w:lineRule="exact"/>
        <w:ind w:firstLineChars="200" w:firstLine="480"/>
        <w:jc w:val="left"/>
        <w:rPr>
          <w:rFonts w:ascii="宋体"/>
          <w:sz w:val="24"/>
          <w:szCs w:val="24"/>
        </w:rPr>
      </w:pPr>
      <w:r>
        <w:rPr>
          <w:rFonts w:ascii="宋体" w:hAnsi="宋体"/>
          <w:sz w:val="24"/>
          <w:szCs w:val="24"/>
        </w:rPr>
        <w:t>2.</w:t>
      </w:r>
      <w:r>
        <w:rPr>
          <w:rFonts w:ascii="宋体" w:hAnsi="宋体" w:hint="eastAsia"/>
          <w:sz w:val="24"/>
          <w:szCs w:val="24"/>
        </w:rPr>
        <w:t>审批机关的批准文件（批复和批准证书副本</w:t>
      </w:r>
      <w:r>
        <w:rPr>
          <w:rFonts w:ascii="宋体" w:hAnsi="宋体"/>
          <w:sz w:val="24"/>
          <w:szCs w:val="24"/>
        </w:rPr>
        <w:t>1</w:t>
      </w:r>
      <w:r>
        <w:rPr>
          <w:rFonts w:ascii="宋体" w:hAnsi="宋体" w:hint="eastAsia"/>
          <w:sz w:val="24"/>
          <w:szCs w:val="24"/>
        </w:rPr>
        <w:t>）（仅限于涉及外商投资准入特别管理措施的企业提交）。</w:t>
      </w:r>
    </w:p>
    <w:p w:rsidR="004814D4" w:rsidRDefault="004814D4" w:rsidP="004814D4">
      <w:pPr>
        <w:widowControl/>
        <w:spacing w:line="440" w:lineRule="exact"/>
        <w:ind w:firstLineChars="200" w:firstLine="480"/>
        <w:jc w:val="left"/>
        <w:rPr>
          <w:rFonts w:ascii="宋体"/>
          <w:sz w:val="24"/>
          <w:szCs w:val="24"/>
        </w:rPr>
      </w:pPr>
      <w:r>
        <w:rPr>
          <w:rFonts w:ascii="宋体" w:hAnsi="宋体"/>
          <w:sz w:val="24"/>
          <w:szCs w:val="24"/>
        </w:rPr>
        <w:lastRenderedPageBreak/>
        <w:t>3.</w:t>
      </w:r>
      <w:r>
        <w:rPr>
          <w:rFonts w:ascii="宋体" w:hAnsi="宋体" w:hint="eastAsia"/>
          <w:sz w:val="24"/>
          <w:szCs w:val="24"/>
        </w:rPr>
        <w:t>依法</w:t>
      </w:r>
      <w:proofErr w:type="gramStart"/>
      <w:r>
        <w:rPr>
          <w:rFonts w:ascii="宋体" w:hAnsi="宋体" w:hint="eastAsia"/>
          <w:sz w:val="24"/>
          <w:szCs w:val="24"/>
        </w:rPr>
        <w:t>作出</w:t>
      </w:r>
      <w:proofErr w:type="gramEnd"/>
      <w:r>
        <w:rPr>
          <w:rFonts w:ascii="宋体" w:hAnsi="宋体" w:hint="eastAsia"/>
          <w:sz w:val="24"/>
          <w:szCs w:val="24"/>
        </w:rPr>
        <w:t>的决议或决定。根据《中华人民共和国公司法》规定以及企业章程</w:t>
      </w:r>
      <w:proofErr w:type="gramStart"/>
      <w:r>
        <w:rPr>
          <w:rFonts w:ascii="宋体" w:hAnsi="宋体" w:hint="eastAsia"/>
          <w:sz w:val="24"/>
          <w:szCs w:val="24"/>
        </w:rPr>
        <w:t>作出</w:t>
      </w:r>
      <w:proofErr w:type="gramEnd"/>
      <w:r>
        <w:rPr>
          <w:rFonts w:ascii="宋体" w:hAnsi="宋体" w:hint="eastAsia"/>
          <w:sz w:val="24"/>
          <w:szCs w:val="24"/>
        </w:rPr>
        <w:t>的决议或决定，决议或决定的内容与所申请的事项应当一致。</w:t>
      </w:r>
    </w:p>
    <w:p w:rsidR="004814D4" w:rsidRDefault="004814D4" w:rsidP="004814D4">
      <w:pPr>
        <w:widowControl/>
        <w:spacing w:line="440" w:lineRule="exact"/>
        <w:ind w:firstLineChars="200" w:firstLine="480"/>
        <w:jc w:val="left"/>
        <w:rPr>
          <w:rFonts w:ascii="宋体"/>
          <w:sz w:val="24"/>
          <w:szCs w:val="24"/>
        </w:rPr>
      </w:pPr>
      <w:r>
        <w:rPr>
          <w:rFonts w:ascii="宋体" w:hAnsi="宋体"/>
          <w:sz w:val="24"/>
          <w:szCs w:val="24"/>
        </w:rPr>
        <w:t>4.</w:t>
      </w:r>
      <w:r>
        <w:rPr>
          <w:rFonts w:ascii="宋体" w:hAnsi="宋体" w:hint="eastAsia"/>
          <w:sz w:val="24"/>
          <w:szCs w:val="24"/>
        </w:rPr>
        <w:t>法定代表人签署的章程修正案或修改后的章程。依照《外资企业法》、《中外合作经营企业法》等法规申请设立的非公司外商投资企业还要提交合同。涉及外商投资准入特别管理措施的企业提交的公司章程、合同应与审批部门批准的相一致。</w:t>
      </w:r>
    </w:p>
    <w:p w:rsidR="004814D4" w:rsidRDefault="004814D4" w:rsidP="004814D4">
      <w:pPr>
        <w:widowControl/>
        <w:spacing w:line="440" w:lineRule="exact"/>
        <w:ind w:firstLineChars="200" w:firstLine="480"/>
        <w:jc w:val="left"/>
        <w:rPr>
          <w:rFonts w:ascii="宋体"/>
          <w:sz w:val="24"/>
          <w:szCs w:val="24"/>
        </w:rPr>
      </w:pPr>
      <w:r>
        <w:rPr>
          <w:rFonts w:ascii="宋体" w:hAnsi="宋体"/>
          <w:sz w:val="24"/>
          <w:szCs w:val="24"/>
        </w:rPr>
        <w:t>5.</w:t>
      </w:r>
      <w:r>
        <w:rPr>
          <w:rFonts w:ascii="宋体" w:hAnsi="宋体" w:hint="eastAsia"/>
          <w:sz w:val="24"/>
          <w:szCs w:val="24"/>
        </w:rPr>
        <w:t>涉及其他登记事项的，按相应的材料规范提交相关文件。</w:t>
      </w:r>
    </w:p>
    <w:p w:rsidR="004814D4" w:rsidRDefault="004814D4" w:rsidP="004814D4">
      <w:pPr>
        <w:widowControl/>
        <w:spacing w:line="440" w:lineRule="exact"/>
        <w:ind w:firstLineChars="200" w:firstLine="480"/>
        <w:jc w:val="left"/>
        <w:rPr>
          <w:rFonts w:ascii="宋体"/>
          <w:sz w:val="24"/>
          <w:szCs w:val="24"/>
        </w:rPr>
      </w:pPr>
      <w:r>
        <w:rPr>
          <w:rFonts w:ascii="宋体" w:hAnsi="宋体"/>
          <w:sz w:val="24"/>
          <w:szCs w:val="24"/>
        </w:rPr>
        <w:t>6.</w:t>
      </w:r>
      <w:r>
        <w:rPr>
          <w:rFonts w:ascii="宋体" w:hAnsi="宋体" w:hint="eastAsia"/>
          <w:sz w:val="24"/>
          <w:szCs w:val="24"/>
        </w:rPr>
        <w:t>已领取纸质版营业执照的缴回营业执照正、副本。</w:t>
      </w:r>
    </w:p>
    <w:p w:rsidR="004814D4" w:rsidRDefault="004814D4" w:rsidP="004814D4"/>
    <w:p w:rsidR="004814D4" w:rsidRPr="008069A9" w:rsidRDefault="004814D4" w:rsidP="004814D4">
      <w:pPr>
        <w:pStyle w:val="4"/>
        <w:rPr>
          <w:rFonts w:ascii="宋体"/>
        </w:rPr>
      </w:pPr>
      <w:bookmarkStart w:id="421" w:name="_Toc1571278"/>
      <w:bookmarkStart w:id="422" w:name="_Toc1571339"/>
      <w:bookmarkStart w:id="423" w:name="_Toc1572911"/>
      <w:bookmarkStart w:id="424" w:name="_Toc2003814"/>
      <w:bookmarkStart w:id="425" w:name="_Toc2259234"/>
      <w:r w:rsidRPr="008069A9">
        <w:rPr>
          <w:rFonts w:ascii="宋体" w:hAnsi="宋体" w:hint="eastAsia"/>
        </w:rPr>
        <w:t>【</w:t>
      </w:r>
      <w:r w:rsidRPr="008069A9">
        <w:rPr>
          <w:rFonts w:ascii="宋体" w:hAnsi="宋体"/>
        </w:rPr>
        <w:t>7</w:t>
      </w:r>
      <w:r>
        <w:rPr>
          <w:rFonts w:ascii="宋体" w:hAnsi="宋体" w:hint="eastAsia"/>
        </w:rPr>
        <w:t>6</w:t>
      </w:r>
      <w:r w:rsidRPr="008069A9">
        <w:rPr>
          <w:rFonts w:ascii="宋体" w:hAnsi="宋体" w:hint="eastAsia"/>
        </w:rPr>
        <w:t>】</w:t>
      </w:r>
      <w:r w:rsidRPr="008069A9">
        <w:rPr>
          <w:rFonts w:ascii="宋体" w:hAnsi="宋体"/>
        </w:rPr>
        <w:t xml:space="preserve"> </w:t>
      </w:r>
      <w:r w:rsidRPr="008069A9">
        <w:rPr>
          <w:rFonts w:ascii="宋体" w:hAnsi="宋体" w:hint="eastAsia"/>
        </w:rPr>
        <w:t>外商投资企业变更为内资企业提交材料规范</w:t>
      </w:r>
      <w:bookmarkEnd w:id="421"/>
      <w:bookmarkEnd w:id="422"/>
      <w:bookmarkEnd w:id="423"/>
      <w:bookmarkEnd w:id="424"/>
      <w:bookmarkEnd w:id="425"/>
    </w:p>
    <w:p w:rsidR="004814D4" w:rsidRDefault="004814D4" w:rsidP="004814D4">
      <w:pPr>
        <w:widowControl/>
        <w:adjustRightInd w:val="0"/>
        <w:snapToGrid w:val="0"/>
        <w:spacing w:line="440" w:lineRule="exact"/>
        <w:ind w:firstLineChars="200" w:firstLine="480"/>
        <w:jc w:val="left"/>
        <w:rPr>
          <w:rFonts w:ascii="宋体"/>
          <w:color w:val="000000"/>
          <w:sz w:val="24"/>
          <w:szCs w:val="24"/>
        </w:rPr>
      </w:pPr>
      <w:r>
        <w:rPr>
          <w:rFonts w:ascii="宋体" w:hAnsi="宋体"/>
          <w:color w:val="000000"/>
          <w:sz w:val="24"/>
          <w:szCs w:val="24"/>
        </w:rPr>
        <w:t>1.</w:t>
      </w:r>
      <w:r>
        <w:rPr>
          <w:rFonts w:ascii="宋体" w:hAnsi="宋体" w:hint="eastAsia"/>
          <w:color w:val="000000"/>
          <w:sz w:val="24"/>
          <w:szCs w:val="24"/>
        </w:rPr>
        <w:t>变更后的企业类型适用的登记申请书。</w:t>
      </w:r>
    </w:p>
    <w:p w:rsidR="004814D4" w:rsidRDefault="004814D4" w:rsidP="004814D4">
      <w:pPr>
        <w:widowControl/>
        <w:adjustRightInd w:val="0"/>
        <w:snapToGrid w:val="0"/>
        <w:spacing w:line="440" w:lineRule="exact"/>
        <w:ind w:firstLineChars="200" w:firstLine="480"/>
        <w:jc w:val="left"/>
        <w:rPr>
          <w:rFonts w:ascii="宋体"/>
          <w:sz w:val="24"/>
          <w:szCs w:val="24"/>
        </w:rPr>
      </w:pPr>
      <w:r>
        <w:rPr>
          <w:rFonts w:ascii="宋体" w:hAnsi="宋体"/>
          <w:sz w:val="24"/>
          <w:szCs w:val="24"/>
        </w:rPr>
        <w:t>2</w:t>
      </w:r>
      <w:r>
        <w:rPr>
          <w:rFonts w:ascii="宋体"/>
          <w:sz w:val="24"/>
          <w:szCs w:val="24"/>
        </w:rPr>
        <w:t>.</w:t>
      </w:r>
      <w:r>
        <w:rPr>
          <w:rFonts w:ascii="宋体" w:hAnsi="宋体" w:hint="eastAsia"/>
          <w:sz w:val="24"/>
          <w:szCs w:val="24"/>
        </w:rPr>
        <w:t>外商投资企业审批部门的批准文件（仅限于涉及外商投资准入特别管理措施的企业提供）。</w:t>
      </w:r>
    </w:p>
    <w:p w:rsidR="004814D4" w:rsidRDefault="004814D4" w:rsidP="004814D4">
      <w:pPr>
        <w:widowControl/>
        <w:adjustRightInd w:val="0"/>
        <w:snapToGrid w:val="0"/>
        <w:spacing w:line="440" w:lineRule="exact"/>
        <w:ind w:firstLineChars="200" w:firstLine="480"/>
        <w:jc w:val="left"/>
        <w:rPr>
          <w:rFonts w:ascii="宋体"/>
          <w:sz w:val="24"/>
          <w:szCs w:val="24"/>
        </w:rPr>
      </w:pPr>
      <w:r>
        <w:rPr>
          <w:rFonts w:ascii="宋体" w:hAnsi="宋体"/>
          <w:sz w:val="24"/>
          <w:szCs w:val="24"/>
        </w:rPr>
        <w:t>3.</w:t>
      </w:r>
      <w:r>
        <w:rPr>
          <w:rFonts w:ascii="宋体" w:hAnsi="宋体" w:hint="eastAsia"/>
          <w:sz w:val="24"/>
          <w:szCs w:val="24"/>
        </w:rPr>
        <w:t>涉及其他登记事项的，按相应的材料规范提交相关文件。</w:t>
      </w:r>
    </w:p>
    <w:p w:rsidR="004814D4" w:rsidRDefault="004814D4" w:rsidP="004814D4">
      <w:pPr>
        <w:widowControl/>
        <w:adjustRightInd w:val="0"/>
        <w:snapToGrid w:val="0"/>
        <w:spacing w:line="440" w:lineRule="exact"/>
        <w:ind w:firstLineChars="200" w:firstLine="480"/>
        <w:jc w:val="left"/>
        <w:rPr>
          <w:rFonts w:ascii="宋体"/>
          <w:color w:val="000000"/>
          <w:sz w:val="24"/>
          <w:szCs w:val="24"/>
        </w:rPr>
      </w:pPr>
      <w:r>
        <w:rPr>
          <w:rFonts w:ascii="宋体" w:hAnsi="宋体"/>
          <w:sz w:val="24"/>
          <w:szCs w:val="24"/>
        </w:rPr>
        <w:t>4</w:t>
      </w:r>
      <w:r>
        <w:rPr>
          <w:rFonts w:ascii="宋体"/>
          <w:sz w:val="24"/>
          <w:szCs w:val="24"/>
        </w:rPr>
        <w:t>.</w:t>
      </w:r>
      <w:r>
        <w:rPr>
          <w:rFonts w:ascii="宋体" w:hAnsi="宋体" w:hint="eastAsia"/>
          <w:sz w:val="24"/>
          <w:szCs w:val="24"/>
        </w:rPr>
        <w:t>已领取纸质版营业执照的缴回营业执照正、副本。</w:t>
      </w:r>
    </w:p>
    <w:p w:rsidR="004814D4" w:rsidRDefault="004814D4" w:rsidP="004814D4">
      <w:pPr>
        <w:widowControl/>
        <w:adjustRightInd w:val="0"/>
        <w:snapToGrid w:val="0"/>
        <w:spacing w:line="440" w:lineRule="exact"/>
        <w:jc w:val="left"/>
        <w:rPr>
          <w:rFonts w:ascii="宋体"/>
          <w:b/>
          <w:sz w:val="24"/>
          <w:szCs w:val="24"/>
        </w:rPr>
      </w:pPr>
    </w:p>
    <w:p w:rsidR="004814D4" w:rsidRDefault="004814D4" w:rsidP="004814D4">
      <w:pPr>
        <w:widowControl/>
        <w:adjustRightInd w:val="0"/>
        <w:snapToGrid w:val="0"/>
        <w:spacing w:line="440" w:lineRule="exact"/>
        <w:ind w:firstLineChars="196" w:firstLine="472"/>
        <w:jc w:val="left"/>
        <w:rPr>
          <w:rFonts w:ascii="宋体"/>
          <w:sz w:val="24"/>
          <w:szCs w:val="24"/>
        </w:rPr>
      </w:pPr>
      <w:r>
        <w:rPr>
          <w:rFonts w:ascii="宋体" w:hAnsi="宋体" w:hint="eastAsia"/>
          <w:b/>
          <w:sz w:val="24"/>
          <w:szCs w:val="24"/>
        </w:rPr>
        <w:t>注：</w:t>
      </w:r>
      <w:r>
        <w:rPr>
          <w:rFonts w:ascii="宋体" w:hAnsi="宋体"/>
          <w:b/>
          <w:sz w:val="24"/>
          <w:szCs w:val="24"/>
        </w:rPr>
        <w:t xml:space="preserve"> </w:t>
      </w:r>
    </w:p>
    <w:p w:rsidR="004814D4" w:rsidRDefault="004814D4" w:rsidP="004814D4">
      <w:pPr>
        <w:widowControl/>
        <w:adjustRightInd w:val="0"/>
        <w:snapToGrid w:val="0"/>
        <w:spacing w:line="440" w:lineRule="exact"/>
        <w:jc w:val="left"/>
        <w:rPr>
          <w:rFonts w:ascii="宋体"/>
          <w:sz w:val="24"/>
          <w:szCs w:val="24"/>
        </w:rPr>
      </w:pPr>
      <w:r>
        <w:rPr>
          <w:rFonts w:ascii="宋体" w:hAnsi="宋体" w:hint="eastAsia"/>
          <w:sz w:val="24"/>
          <w:szCs w:val="24"/>
        </w:rPr>
        <w:t xml:space="preserve">　　</w:t>
      </w:r>
      <w:r>
        <w:rPr>
          <w:rFonts w:ascii="宋体" w:hAnsi="宋体"/>
          <w:sz w:val="24"/>
          <w:szCs w:val="24"/>
        </w:rPr>
        <w:t>1.</w:t>
      </w:r>
      <w:r>
        <w:rPr>
          <w:rFonts w:ascii="宋体" w:hAnsi="宋体" w:hint="eastAsia"/>
          <w:sz w:val="24"/>
          <w:szCs w:val="24"/>
        </w:rPr>
        <w:t>外商投资企业变更为内资企业适用本规范。</w:t>
      </w:r>
    </w:p>
    <w:p w:rsidR="004814D4" w:rsidRPr="009517F5" w:rsidRDefault="004814D4" w:rsidP="004814D4"/>
    <w:p w:rsidR="004814D4" w:rsidRDefault="004814D4" w:rsidP="004814D4">
      <w:pPr>
        <w:pStyle w:val="4"/>
        <w:rPr>
          <w:rFonts w:ascii="宋体" w:cs="宋体"/>
        </w:rPr>
      </w:pPr>
      <w:bookmarkStart w:id="426" w:name="_Toc1571280"/>
      <w:bookmarkStart w:id="427" w:name="_Toc1571341"/>
      <w:bookmarkStart w:id="428" w:name="_Toc1572913"/>
      <w:bookmarkStart w:id="429" w:name="_Toc2003816"/>
      <w:bookmarkStart w:id="430" w:name="_Toc2259235"/>
      <w:r>
        <w:rPr>
          <w:rFonts w:ascii="宋体" w:hAnsi="宋体" w:hint="eastAsia"/>
        </w:rPr>
        <w:t>【</w:t>
      </w:r>
      <w:r>
        <w:rPr>
          <w:rFonts w:ascii="宋体" w:hAnsi="宋体"/>
        </w:rPr>
        <w:t>7</w:t>
      </w:r>
      <w:r>
        <w:rPr>
          <w:rFonts w:ascii="宋体" w:hAnsi="宋体" w:hint="eastAsia"/>
        </w:rPr>
        <w:t>7】申请</w:t>
      </w:r>
      <w:r>
        <w:rPr>
          <w:rFonts w:hint="eastAsia"/>
        </w:rPr>
        <w:t>增加</w:t>
      </w:r>
      <w:r>
        <w:rPr>
          <w:rFonts w:ascii="宋体" w:hAnsi="宋体" w:hint="eastAsia"/>
        </w:rPr>
        <w:t>、</w:t>
      </w:r>
      <w:r>
        <w:rPr>
          <w:rFonts w:hint="eastAsia"/>
        </w:rPr>
        <w:t>减少营业执照副本提交材料规范</w:t>
      </w:r>
      <w:bookmarkEnd w:id="426"/>
      <w:bookmarkEnd w:id="427"/>
      <w:bookmarkEnd w:id="428"/>
      <w:bookmarkEnd w:id="429"/>
      <w:bookmarkEnd w:id="430"/>
    </w:p>
    <w:p w:rsidR="004814D4" w:rsidRDefault="004814D4" w:rsidP="004814D4">
      <w:pPr>
        <w:pStyle w:val="a5"/>
        <w:adjustRightInd w:val="0"/>
        <w:snapToGrid w:val="0"/>
        <w:spacing w:line="440" w:lineRule="exact"/>
        <w:ind w:firstLine="480"/>
        <w:outlineLvl w:val="0"/>
        <w:rPr>
          <w:rFonts w:ascii="宋体" w:cs="宋体"/>
          <w:b/>
          <w:bCs/>
          <w:sz w:val="24"/>
          <w:szCs w:val="24"/>
        </w:rPr>
      </w:pPr>
      <w:bookmarkStart w:id="431" w:name="_Toc1571281"/>
      <w:bookmarkStart w:id="432" w:name="_Toc1571342"/>
      <w:r>
        <w:rPr>
          <w:rFonts w:ascii="宋体" w:hAnsi="宋体"/>
          <w:sz w:val="24"/>
          <w:szCs w:val="24"/>
        </w:rPr>
        <w:t>1.</w:t>
      </w:r>
      <w:r>
        <w:rPr>
          <w:rFonts w:ascii="宋体" w:hAnsi="宋体" w:hint="eastAsia"/>
          <w:sz w:val="24"/>
          <w:szCs w:val="24"/>
        </w:rPr>
        <w:t>《增、减、补、换发证照申请书》。</w:t>
      </w:r>
      <w:bookmarkEnd w:id="431"/>
      <w:bookmarkEnd w:id="432"/>
    </w:p>
    <w:p w:rsidR="004814D4" w:rsidRDefault="004814D4" w:rsidP="004814D4">
      <w:pPr>
        <w:widowControl/>
        <w:adjustRightInd w:val="0"/>
        <w:snapToGrid w:val="0"/>
        <w:spacing w:line="440" w:lineRule="exact"/>
        <w:ind w:firstLineChars="200" w:firstLine="480"/>
        <w:jc w:val="left"/>
        <w:rPr>
          <w:rFonts w:ascii="宋体"/>
          <w:color w:val="FF0000"/>
          <w:sz w:val="24"/>
          <w:szCs w:val="24"/>
        </w:rPr>
      </w:pPr>
      <w:r>
        <w:rPr>
          <w:rFonts w:ascii="宋体" w:hAnsi="宋体" w:cs="宋体"/>
          <w:sz w:val="24"/>
          <w:szCs w:val="24"/>
        </w:rPr>
        <w:t>2.</w:t>
      </w:r>
      <w:r>
        <w:rPr>
          <w:rFonts w:ascii="宋体" w:hAnsi="宋体" w:cs="宋体"/>
          <w:sz w:val="24"/>
        </w:rPr>
        <w:t xml:space="preserve"> </w:t>
      </w:r>
      <w:r>
        <w:rPr>
          <w:rFonts w:ascii="宋体" w:hAnsi="宋体" w:hint="eastAsia"/>
          <w:sz w:val="24"/>
          <w:szCs w:val="24"/>
        </w:rPr>
        <w:t>已领取纸质版营业执照的缴回</w:t>
      </w:r>
      <w:r>
        <w:rPr>
          <w:rFonts w:ascii="宋体" w:hAnsi="宋体" w:hint="eastAsia"/>
          <w:color w:val="000000"/>
          <w:sz w:val="24"/>
          <w:szCs w:val="24"/>
        </w:rPr>
        <w:t>营业执照正、副本。</w:t>
      </w:r>
    </w:p>
    <w:p w:rsidR="004814D4" w:rsidRPr="00090CD6" w:rsidRDefault="004814D4" w:rsidP="004814D4">
      <w:pPr>
        <w:adjustRightInd w:val="0"/>
        <w:snapToGrid w:val="0"/>
        <w:spacing w:line="440" w:lineRule="exact"/>
        <w:outlineLvl w:val="0"/>
        <w:rPr>
          <w:rFonts w:ascii="宋体" w:cs="宋体"/>
          <w:b/>
          <w:bCs/>
          <w:sz w:val="24"/>
          <w:szCs w:val="24"/>
        </w:rPr>
      </w:pPr>
    </w:p>
    <w:p w:rsidR="004814D4" w:rsidRDefault="004814D4" w:rsidP="004814D4">
      <w:pPr>
        <w:pStyle w:val="4"/>
      </w:pPr>
      <w:bookmarkStart w:id="433" w:name="_Toc1571282"/>
      <w:bookmarkStart w:id="434" w:name="_Toc1571343"/>
      <w:bookmarkStart w:id="435" w:name="_Toc1572914"/>
      <w:bookmarkStart w:id="436" w:name="_Toc2003817"/>
      <w:bookmarkStart w:id="437" w:name="_Toc2259236"/>
      <w:r>
        <w:rPr>
          <w:rFonts w:hint="eastAsia"/>
        </w:rPr>
        <w:t>【</w:t>
      </w:r>
      <w:r>
        <w:rPr>
          <w:rFonts w:hint="eastAsia"/>
        </w:rPr>
        <w:t>78</w:t>
      </w:r>
      <w:r>
        <w:rPr>
          <w:rFonts w:hint="eastAsia"/>
        </w:rPr>
        <w:t>】营业执照遗失补领、换发申请提交材料规范</w:t>
      </w:r>
      <w:bookmarkEnd w:id="433"/>
      <w:bookmarkEnd w:id="434"/>
      <w:bookmarkEnd w:id="435"/>
      <w:bookmarkEnd w:id="436"/>
      <w:bookmarkEnd w:id="437"/>
    </w:p>
    <w:p w:rsidR="004814D4" w:rsidRDefault="004814D4" w:rsidP="004814D4">
      <w:pPr>
        <w:adjustRightInd w:val="0"/>
        <w:snapToGrid w:val="0"/>
        <w:spacing w:line="440" w:lineRule="exact"/>
        <w:ind w:firstLineChars="200" w:firstLine="480"/>
        <w:rPr>
          <w:rFonts w:ascii="宋体" w:cs="宋体"/>
          <w:sz w:val="24"/>
          <w:szCs w:val="24"/>
        </w:rPr>
      </w:pPr>
      <w:r>
        <w:rPr>
          <w:rFonts w:ascii="宋体" w:hAnsi="宋体" w:cs="宋体"/>
          <w:sz w:val="24"/>
          <w:szCs w:val="24"/>
        </w:rPr>
        <w:t>1</w:t>
      </w:r>
      <w:r>
        <w:rPr>
          <w:rFonts w:ascii="宋体" w:hAnsi="宋体" w:cs="宋体" w:hint="eastAsia"/>
          <w:sz w:val="24"/>
          <w:szCs w:val="24"/>
        </w:rPr>
        <w:t>．《增、减、补、换发证照申请书》。</w:t>
      </w:r>
    </w:p>
    <w:p w:rsidR="004814D4" w:rsidRDefault="004814D4" w:rsidP="004814D4">
      <w:pPr>
        <w:adjustRightInd w:val="0"/>
        <w:snapToGrid w:val="0"/>
        <w:spacing w:line="440" w:lineRule="exact"/>
        <w:ind w:firstLineChars="200" w:firstLine="480"/>
        <w:rPr>
          <w:rFonts w:ascii="宋体" w:cs="宋体"/>
          <w:sz w:val="24"/>
          <w:szCs w:val="24"/>
        </w:rPr>
      </w:pPr>
      <w:r>
        <w:rPr>
          <w:rFonts w:ascii="宋体" w:hAnsi="宋体" w:cs="宋体"/>
          <w:sz w:val="24"/>
          <w:szCs w:val="24"/>
        </w:rPr>
        <w:t>2</w:t>
      </w:r>
      <w:r>
        <w:rPr>
          <w:rFonts w:ascii="宋体" w:cs="宋体"/>
          <w:sz w:val="24"/>
          <w:szCs w:val="24"/>
        </w:rPr>
        <w:t>.</w:t>
      </w:r>
      <w:r>
        <w:rPr>
          <w:rFonts w:ascii="宋体" w:hAnsi="宋体" w:cs="宋体" w:hint="eastAsia"/>
          <w:sz w:val="24"/>
          <w:szCs w:val="24"/>
        </w:rPr>
        <w:t>报纸公告样张（已在国家企业信用信息公示系统公示营业执照作废声明的不需提交，换发执照的不需提交）。</w:t>
      </w:r>
    </w:p>
    <w:p w:rsidR="004814D4" w:rsidRDefault="004814D4" w:rsidP="004814D4">
      <w:pPr>
        <w:adjustRightInd w:val="0"/>
        <w:snapToGrid w:val="0"/>
        <w:spacing w:line="440" w:lineRule="exact"/>
        <w:ind w:firstLineChars="177" w:firstLine="425"/>
        <w:rPr>
          <w:rFonts w:ascii="宋体" w:cs="宋体"/>
          <w:sz w:val="24"/>
          <w:szCs w:val="24"/>
        </w:rPr>
      </w:pPr>
      <w:r>
        <w:rPr>
          <w:rFonts w:ascii="宋体" w:hAnsi="宋体" w:cs="宋体"/>
          <w:sz w:val="24"/>
          <w:szCs w:val="24"/>
        </w:rPr>
        <w:t>3</w:t>
      </w:r>
      <w:r>
        <w:rPr>
          <w:rFonts w:ascii="宋体" w:cs="宋体"/>
          <w:sz w:val="24"/>
          <w:szCs w:val="24"/>
        </w:rPr>
        <w:t>.</w:t>
      </w:r>
      <w:r>
        <w:rPr>
          <w:rFonts w:ascii="宋体" w:hAnsi="宋体" w:hint="eastAsia"/>
          <w:sz w:val="24"/>
          <w:szCs w:val="24"/>
        </w:rPr>
        <w:t>已领取纸质版营业执照的缴回</w:t>
      </w:r>
      <w:r>
        <w:rPr>
          <w:rFonts w:ascii="宋体" w:hAnsi="宋体" w:cs="宋体" w:hint="eastAsia"/>
          <w:sz w:val="24"/>
          <w:szCs w:val="24"/>
        </w:rPr>
        <w:t>营业执照正、副本或全体股东签字盖章的承</w:t>
      </w:r>
      <w:r>
        <w:rPr>
          <w:rFonts w:ascii="宋体" w:hAnsi="宋体" w:cs="宋体" w:hint="eastAsia"/>
          <w:sz w:val="24"/>
          <w:szCs w:val="24"/>
        </w:rPr>
        <w:lastRenderedPageBreak/>
        <w:t>诺书（营业执照正、副本全部遗失的）。</w:t>
      </w:r>
    </w:p>
    <w:p w:rsidR="004814D4" w:rsidRDefault="004814D4" w:rsidP="004814D4"/>
    <w:p w:rsidR="004814D4" w:rsidRPr="00DA1FBD" w:rsidRDefault="004814D4" w:rsidP="004814D4"/>
    <w:p w:rsidR="004814D4" w:rsidRPr="0079001B" w:rsidRDefault="004814D4" w:rsidP="004814D4">
      <w:pPr>
        <w:widowControl/>
        <w:spacing w:line="440" w:lineRule="exact"/>
        <w:rPr>
          <w:rFonts w:ascii="宋体"/>
          <w:sz w:val="24"/>
          <w:szCs w:val="24"/>
        </w:rPr>
      </w:pPr>
    </w:p>
    <w:p w:rsidR="00780FD7" w:rsidRDefault="00FC07C7"/>
    <w:sectPr w:rsidR="00780FD7" w:rsidSect="001B25DD">
      <w:foot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07C7" w:rsidRDefault="00FC07C7">
      <w:r>
        <w:separator/>
      </w:r>
    </w:p>
  </w:endnote>
  <w:endnote w:type="continuationSeparator" w:id="0">
    <w:p w:rsidR="00FC07C7" w:rsidRDefault="00FC07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华文仿宋">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76A3" w:rsidRDefault="004814D4">
    <w:pPr>
      <w:pStyle w:val="a4"/>
      <w:jc w:val="center"/>
    </w:pPr>
    <w:r>
      <w:fldChar w:fldCharType="begin"/>
    </w:r>
    <w:r>
      <w:instrText xml:space="preserve"> PAGE   \* MERGEFORMAT </w:instrText>
    </w:r>
    <w:r>
      <w:fldChar w:fldCharType="separate"/>
    </w:r>
    <w:r w:rsidR="004C607E" w:rsidRPr="004C607E">
      <w:rPr>
        <w:noProof/>
        <w:lang w:val="zh-CN"/>
      </w:rPr>
      <w:t>9</w:t>
    </w:r>
    <w:r>
      <w:rPr>
        <w:noProof/>
        <w:lang w:val="zh-CN"/>
      </w:rPr>
      <w:fldChar w:fldCharType="end"/>
    </w:r>
  </w:p>
  <w:p w:rsidR="006C76A3" w:rsidRDefault="00FC07C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07C7" w:rsidRDefault="00FC07C7">
      <w:r>
        <w:separator/>
      </w:r>
    </w:p>
  </w:footnote>
  <w:footnote w:type="continuationSeparator" w:id="0">
    <w:p w:rsidR="00FC07C7" w:rsidRDefault="00FC07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160707"/>
    <w:multiLevelType w:val="singleLevel"/>
    <w:tmpl w:val="83160707"/>
    <w:lvl w:ilvl="0">
      <w:start w:val="1"/>
      <w:numFmt w:val="decimal"/>
      <w:suff w:val="nothing"/>
      <w:lvlText w:val="%1．"/>
      <w:lvlJc w:val="left"/>
      <w:rPr>
        <w:rFonts w:cs="Times New Roman"/>
      </w:rPr>
    </w:lvl>
  </w:abstractNum>
  <w:abstractNum w:abstractNumId="1">
    <w:nsid w:val="8EDD2725"/>
    <w:multiLevelType w:val="singleLevel"/>
    <w:tmpl w:val="8EDD2725"/>
    <w:lvl w:ilvl="0">
      <w:start w:val="1"/>
      <w:numFmt w:val="chineseCounting"/>
      <w:suff w:val="nothing"/>
      <w:lvlText w:val="%1、"/>
      <w:lvlJc w:val="left"/>
      <w:rPr>
        <w:rFonts w:cs="Times New Roman" w:hint="eastAsia"/>
      </w:rPr>
    </w:lvl>
  </w:abstractNum>
  <w:abstractNum w:abstractNumId="2">
    <w:nsid w:val="90751ED0"/>
    <w:multiLevelType w:val="singleLevel"/>
    <w:tmpl w:val="90751ED0"/>
    <w:lvl w:ilvl="0">
      <w:start w:val="1"/>
      <w:numFmt w:val="decimal"/>
      <w:lvlText w:val="%1."/>
      <w:lvlJc w:val="left"/>
      <w:pPr>
        <w:tabs>
          <w:tab w:val="num" w:pos="312"/>
        </w:tabs>
      </w:pPr>
      <w:rPr>
        <w:rFonts w:cs="Times New Roman"/>
      </w:rPr>
    </w:lvl>
  </w:abstractNum>
  <w:abstractNum w:abstractNumId="3">
    <w:nsid w:val="995A1090"/>
    <w:multiLevelType w:val="singleLevel"/>
    <w:tmpl w:val="995A1090"/>
    <w:lvl w:ilvl="0">
      <w:start w:val="5"/>
      <w:numFmt w:val="decimal"/>
      <w:lvlText w:val="%1."/>
      <w:lvlJc w:val="left"/>
      <w:pPr>
        <w:tabs>
          <w:tab w:val="num" w:pos="312"/>
        </w:tabs>
      </w:pPr>
      <w:rPr>
        <w:rFonts w:cs="Times New Roman"/>
      </w:rPr>
    </w:lvl>
  </w:abstractNum>
  <w:abstractNum w:abstractNumId="4">
    <w:nsid w:val="BCA2A7A7"/>
    <w:multiLevelType w:val="singleLevel"/>
    <w:tmpl w:val="BCA2A7A7"/>
    <w:lvl w:ilvl="0">
      <w:start w:val="1"/>
      <w:numFmt w:val="decimal"/>
      <w:lvlText w:val="%1."/>
      <w:lvlJc w:val="left"/>
      <w:pPr>
        <w:tabs>
          <w:tab w:val="num" w:pos="312"/>
        </w:tabs>
      </w:pPr>
      <w:rPr>
        <w:rFonts w:cs="Times New Roman"/>
      </w:rPr>
    </w:lvl>
  </w:abstractNum>
  <w:abstractNum w:abstractNumId="5">
    <w:nsid w:val="00000005"/>
    <w:multiLevelType w:val="singleLevel"/>
    <w:tmpl w:val="00000005"/>
    <w:lvl w:ilvl="0">
      <w:start w:val="1"/>
      <w:numFmt w:val="decimal"/>
      <w:suff w:val="nothing"/>
      <w:lvlText w:val="%1."/>
      <w:lvlJc w:val="left"/>
      <w:rPr>
        <w:rFonts w:cs="Times New Roman"/>
      </w:rPr>
    </w:lvl>
  </w:abstractNum>
  <w:abstractNum w:abstractNumId="6">
    <w:nsid w:val="00000008"/>
    <w:multiLevelType w:val="singleLevel"/>
    <w:tmpl w:val="00000008"/>
    <w:lvl w:ilvl="0">
      <w:start w:val="8"/>
      <w:numFmt w:val="decimal"/>
      <w:suff w:val="nothing"/>
      <w:lvlText w:val="%1."/>
      <w:lvlJc w:val="left"/>
      <w:rPr>
        <w:rFonts w:cs="Times New Roman"/>
      </w:rPr>
    </w:lvl>
  </w:abstractNum>
  <w:abstractNum w:abstractNumId="7">
    <w:nsid w:val="0000000A"/>
    <w:multiLevelType w:val="singleLevel"/>
    <w:tmpl w:val="0000000A"/>
    <w:lvl w:ilvl="0">
      <w:start w:val="1"/>
      <w:numFmt w:val="decimal"/>
      <w:suff w:val="nothing"/>
      <w:lvlText w:val="%1."/>
      <w:lvlJc w:val="left"/>
      <w:rPr>
        <w:rFonts w:cs="Times New Roman"/>
      </w:rPr>
    </w:lvl>
  </w:abstractNum>
  <w:abstractNum w:abstractNumId="8">
    <w:nsid w:val="03864A0C"/>
    <w:multiLevelType w:val="multilevel"/>
    <w:tmpl w:val="03864A0C"/>
    <w:lvl w:ilvl="0">
      <w:start w:val="4"/>
      <w:numFmt w:val="japaneseCounting"/>
      <w:lvlText w:val="%1、"/>
      <w:lvlJc w:val="left"/>
      <w:pPr>
        <w:ind w:left="1192" w:hanging="720"/>
      </w:pPr>
      <w:rPr>
        <w:rFonts w:cs="Times New Roman" w:hint="default"/>
      </w:rPr>
    </w:lvl>
    <w:lvl w:ilvl="1">
      <w:start w:val="1"/>
      <w:numFmt w:val="lowerLetter"/>
      <w:lvlText w:val="%2)"/>
      <w:lvlJc w:val="left"/>
      <w:pPr>
        <w:ind w:left="1312" w:hanging="420"/>
      </w:pPr>
      <w:rPr>
        <w:rFonts w:cs="Times New Roman"/>
      </w:rPr>
    </w:lvl>
    <w:lvl w:ilvl="2">
      <w:start w:val="1"/>
      <w:numFmt w:val="lowerRoman"/>
      <w:lvlText w:val="%3."/>
      <w:lvlJc w:val="right"/>
      <w:pPr>
        <w:ind w:left="1732" w:hanging="420"/>
      </w:pPr>
      <w:rPr>
        <w:rFonts w:cs="Times New Roman"/>
      </w:rPr>
    </w:lvl>
    <w:lvl w:ilvl="3">
      <w:start w:val="1"/>
      <w:numFmt w:val="decimal"/>
      <w:lvlText w:val="%4."/>
      <w:lvlJc w:val="left"/>
      <w:pPr>
        <w:ind w:left="2152" w:hanging="420"/>
      </w:pPr>
      <w:rPr>
        <w:rFonts w:cs="Times New Roman"/>
      </w:rPr>
    </w:lvl>
    <w:lvl w:ilvl="4">
      <w:start w:val="1"/>
      <w:numFmt w:val="lowerLetter"/>
      <w:lvlText w:val="%5)"/>
      <w:lvlJc w:val="left"/>
      <w:pPr>
        <w:ind w:left="2572" w:hanging="420"/>
      </w:pPr>
      <w:rPr>
        <w:rFonts w:cs="Times New Roman"/>
      </w:rPr>
    </w:lvl>
    <w:lvl w:ilvl="5">
      <w:start w:val="1"/>
      <w:numFmt w:val="lowerRoman"/>
      <w:lvlText w:val="%6."/>
      <w:lvlJc w:val="right"/>
      <w:pPr>
        <w:ind w:left="2992" w:hanging="420"/>
      </w:pPr>
      <w:rPr>
        <w:rFonts w:cs="Times New Roman"/>
      </w:rPr>
    </w:lvl>
    <w:lvl w:ilvl="6">
      <w:start w:val="1"/>
      <w:numFmt w:val="decimal"/>
      <w:lvlText w:val="%7."/>
      <w:lvlJc w:val="left"/>
      <w:pPr>
        <w:ind w:left="3412" w:hanging="420"/>
      </w:pPr>
      <w:rPr>
        <w:rFonts w:cs="Times New Roman"/>
      </w:rPr>
    </w:lvl>
    <w:lvl w:ilvl="7">
      <w:start w:val="1"/>
      <w:numFmt w:val="lowerLetter"/>
      <w:lvlText w:val="%8)"/>
      <w:lvlJc w:val="left"/>
      <w:pPr>
        <w:ind w:left="3832" w:hanging="420"/>
      </w:pPr>
      <w:rPr>
        <w:rFonts w:cs="Times New Roman"/>
      </w:rPr>
    </w:lvl>
    <w:lvl w:ilvl="8">
      <w:start w:val="1"/>
      <w:numFmt w:val="lowerRoman"/>
      <w:lvlText w:val="%9."/>
      <w:lvlJc w:val="right"/>
      <w:pPr>
        <w:ind w:left="4252" w:hanging="420"/>
      </w:pPr>
      <w:rPr>
        <w:rFonts w:cs="Times New Roman"/>
      </w:rPr>
    </w:lvl>
  </w:abstractNum>
  <w:abstractNum w:abstractNumId="9">
    <w:nsid w:val="1780A17F"/>
    <w:multiLevelType w:val="singleLevel"/>
    <w:tmpl w:val="1780A17F"/>
    <w:lvl w:ilvl="0">
      <w:start w:val="1"/>
      <w:numFmt w:val="decimal"/>
      <w:suff w:val="nothing"/>
      <w:lvlText w:val="%1．"/>
      <w:lvlJc w:val="left"/>
      <w:rPr>
        <w:rFonts w:cs="Times New Roman"/>
      </w:rPr>
    </w:lvl>
  </w:abstractNum>
  <w:abstractNum w:abstractNumId="10">
    <w:nsid w:val="449B2A99"/>
    <w:multiLevelType w:val="singleLevel"/>
    <w:tmpl w:val="00000000"/>
    <w:lvl w:ilvl="0">
      <w:start w:val="4"/>
      <w:numFmt w:val="decimal"/>
      <w:suff w:val="nothing"/>
      <w:lvlText w:val="%1."/>
      <w:lvlJc w:val="left"/>
      <w:rPr>
        <w:rFonts w:cs="Times New Roman"/>
      </w:rPr>
    </w:lvl>
  </w:abstractNum>
  <w:abstractNum w:abstractNumId="11">
    <w:nsid w:val="50A0D251"/>
    <w:multiLevelType w:val="singleLevel"/>
    <w:tmpl w:val="50A0D251"/>
    <w:lvl w:ilvl="0">
      <w:start w:val="1"/>
      <w:numFmt w:val="decimal"/>
      <w:lvlText w:val="%1."/>
      <w:lvlJc w:val="left"/>
      <w:pPr>
        <w:tabs>
          <w:tab w:val="num" w:pos="312"/>
        </w:tabs>
      </w:pPr>
      <w:rPr>
        <w:rFonts w:cs="Times New Roman"/>
      </w:rPr>
    </w:lvl>
  </w:abstractNum>
  <w:num w:numId="1">
    <w:abstractNumId w:val="3"/>
  </w:num>
  <w:num w:numId="2">
    <w:abstractNumId w:val="4"/>
  </w:num>
  <w:num w:numId="3">
    <w:abstractNumId w:val="8"/>
  </w:num>
  <w:num w:numId="4">
    <w:abstractNumId w:val="7"/>
  </w:num>
  <w:num w:numId="5">
    <w:abstractNumId w:val="2"/>
  </w:num>
  <w:num w:numId="6">
    <w:abstractNumId w:val="9"/>
  </w:num>
  <w:num w:numId="7">
    <w:abstractNumId w:val="1"/>
  </w:num>
  <w:num w:numId="8">
    <w:abstractNumId w:val="11"/>
  </w:num>
  <w:num w:numId="9">
    <w:abstractNumId w:val="5"/>
  </w:num>
  <w:num w:numId="10">
    <w:abstractNumId w:val="6"/>
  </w:num>
  <w:num w:numId="11">
    <w:abstractNumId w:val="10"/>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14D4"/>
    <w:rsid w:val="00047E3C"/>
    <w:rsid w:val="0036248D"/>
    <w:rsid w:val="004814D4"/>
    <w:rsid w:val="004C607E"/>
    <w:rsid w:val="009C3BA6"/>
    <w:rsid w:val="00BB4512"/>
    <w:rsid w:val="00D07147"/>
    <w:rsid w:val="00FC07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14D4"/>
    <w:pPr>
      <w:widowControl w:val="0"/>
      <w:jc w:val="both"/>
    </w:pPr>
    <w:rPr>
      <w:rFonts w:ascii="Calibri" w:eastAsia="宋体" w:hAnsi="Calibri" w:cs="Times New Roman"/>
    </w:rPr>
  </w:style>
  <w:style w:type="paragraph" w:styleId="1">
    <w:name w:val="heading 1"/>
    <w:basedOn w:val="a"/>
    <w:next w:val="a"/>
    <w:link w:val="1Char"/>
    <w:uiPriority w:val="99"/>
    <w:qFormat/>
    <w:rsid w:val="004814D4"/>
    <w:pPr>
      <w:keepNext/>
      <w:keepLines/>
      <w:spacing w:before="340" w:after="330" w:line="578" w:lineRule="auto"/>
      <w:jc w:val="center"/>
      <w:outlineLvl w:val="0"/>
    </w:pPr>
    <w:rPr>
      <w:rFonts w:ascii="黑体" w:eastAsia="黑体" w:hAnsi="黑体"/>
      <w:b/>
      <w:bCs/>
      <w:kern w:val="44"/>
      <w:sz w:val="36"/>
      <w:szCs w:val="36"/>
    </w:rPr>
  </w:style>
  <w:style w:type="paragraph" w:styleId="2">
    <w:name w:val="heading 2"/>
    <w:basedOn w:val="a"/>
    <w:next w:val="a"/>
    <w:link w:val="2Char"/>
    <w:uiPriority w:val="99"/>
    <w:qFormat/>
    <w:rsid w:val="004814D4"/>
    <w:pPr>
      <w:keepNext/>
      <w:keepLines/>
      <w:spacing w:before="260" w:after="260" w:line="416" w:lineRule="auto"/>
      <w:outlineLvl w:val="1"/>
    </w:pPr>
    <w:rPr>
      <w:rFonts w:ascii="Cambria" w:eastAsia="黑体" w:hAnsi="Cambria"/>
      <w:b/>
      <w:bCs/>
      <w:sz w:val="32"/>
      <w:szCs w:val="32"/>
    </w:rPr>
  </w:style>
  <w:style w:type="paragraph" w:styleId="3">
    <w:name w:val="heading 3"/>
    <w:basedOn w:val="a"/>
    <w:next w:val="a"/>
    <w:link w:val="3Char"/>
    <w:uiPriority w:val="99"/>
    <w:qFormat/>
    <w:rsid w:val="004814D4"/>
    <w:pPr>
      <w:keepNext/>
      <w:keepLines/>
      <w:spacing w:before="260" w:after="260" w:line="416" w:lineRule="auto"/>
      <w:outlineLvl w:val="2"/>
    </w:pPr>
    <w:rPr>
      <w:b/>
      <w:bCs/>
      <w:sz w:val="28"/>
      <w:szCs w:val="32"/>
    </w:rPr>
  </w:style>
  <w:style w:type="paragraph" w:styleId="4">
    <w:name w:val="heading 4"/>
    <w:basedOn w:val="a"/>
    <w:next w:val="a"/>
    <w:link w:val="4Char"/>
    <w:uiPriority w:val="99"/>
    <w:qFormat/>
    <w:rsid w:val="004814D4"/>
    <w:pPr>
      <w:keepNext/>
      <w:keepLines/>
      <w:spacing w:before="280" w:after="290" w:line="376" w:lineRule="auto"/>
      <w:outlineLvl w:val="3"/>
    </w:pPr>
    <w:rPr>
      <w:rFonts w:ascii="Cambria" w:hAnsi="Cambria"/>
      <w:b/>
      <w:bCs/>
      <w:sz w:val="24"/>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rsid w:val="004814D4"/>
    <w:rPr>
      <w:rFonts w:ascii="黑体" w:eastAsia="黑体" w:hAnsi="黑体" w:cs="Times New Roman"/>
      <w:b/>
      <w:bCs/>
      <w:kern w:val="44"/>
      <w:sz w:val="36"/>
      <w:szCs w:val="36"/>
    </w:rPr>
  </w:style>
  <w:style w:type="character" w:customStyle="1" w:styleId="2Char">
    <w:name w:val="标题 2 Char"/>
    <w:basedOn w:val="a0"/>
    <w:link w:val="2"/>
    <w:uiPriority w:val="99"/>
    <w:rsid w:val="004814D4"/>
    <w:rPr>
      <w:rFonts w:ascii="Cambria" w:eastAsia="黑体" w:hAnsi="Cambria" w:cs="Times New Roman"/>
      <w:b/>
      <w:bCs/>
      <w:sz w:val="32"/>
      <w:szCs w:val="32"/>
    </w:rPr>
  </w:style>
  <w:style w:type="character" w:customStyle="1" w:styleId="3Char">
    <w:name w:val="标题 3 Char"/>
    <w:basedOn w:val="a0"/>
    <w:link w:val="3"/>
    <w:uiPriority w:val="99"/>
    <w:rsid w:val="004814D4"/>
    <w:rPr>
      <w:rFonts w:ascii="Calibri" w:eastAsia="宋体" w:hAnsi="Calibri" w:cs="Times New Roman"/>
      <w:b/>
      <w:bCs/>
      <w:sz w:val="28"/>
      <w:szCs w:val="32"/>
    </w:rPr>
  </w:style>
  <w:style w:type="character" w:customStyle="1" w:styleId="4Char">
    <w:name w:val="标题 4 Char"/>
    <w:basedOn w:val="a0"/>
    <w:link w:val="4"/>
    <w:uiPriority w:val="99"/>
    <w:rsid w:val="004814D4"/>
    <w:rPr>
      <w:rFonts w:ascii="Cambria" w:eastAsia="宋体" w:hAnsi="Cambria" w:cs="Times New Roman"/>
      <w:b/>
      <w:bCs/>
      <w:sz w:val="24"/>
      <w:szCs w:val="28"/>
    </w:rPr>
  </w:style>
  <w:style w:type="paragraph" w:styleId="a3">
    <w:name w:val="header"/>
    <w:basedOn w:val="a"/>
    <w:link w:val="Char"/>
    <w:uiPriority w:val="99"/>
    <w:rsid w:val="004814D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814D4"/>
    <w:rPr>
      <w:rFonts w:ascii="Calibri" w:eastAsia="宋体" w:hAnsi="Calibri" w:cs="Times New Roman"/>
      <w:sz w:val="18"/>
      <w:szCs w:val="18"/>
    </w:rPr>
  </w:style>
  <w:style w:type="paragraph" w:styleId="a4">
    <w:name w:val="footer"/>
    <w:basedOn w:val="a"/>
    <w:link w:val="Char0"/>
    <w:uiPriority w:val="99"/>
    <w:rsid w:val="004814D4"/>
    <w:pPr>
      <w:tabs>
        <w:tab w:val="center" w:pos="4153"/>
        <w:tab w:val="right" w:pos="8306"/>
      </w:tabs>
      <w:snapToGrid w:val="0"/>
      <w:jc w:val="left"/>
    </w:pPr>
    <w:rPr>
      <w:sz w:val="18"/>
      <w:szCs w:val="18"/>
    </w:rPr>
  </w:style>
  <w:style w:type="character" w:customStyle="1" w:styleId="Char0">
    <w:name w:val="页脚 Char"/>
    <w:basedOn w:val="a0"/>
    <w:link w:val="a4"/>
    <w:uiPriority w:val="99"/>
    <w:rsid w:val="004814D4"/>
    <w:rPr>
      <w:rFonts w:ascii="Calibri" w:eastAsia="宋体" w:hAnsi="Calibri" w:cs="Times New Roman"/>
      <w:sz w:val="18"/>
      <w:szCs w:val="18"/>
    </w:rPr>
  </w:style>
  <w:style w:type="paragraph" w:customStyle="1" w:styleId="New">
    <w:name w:val="正文 New"/>
    <w:uiPriority w:val="99"/>
    <w:rsid w:val="004814D4"/>
    <w:pPr>
      <w:widowControl w:val="0"/>
      <w:jc w:val="both"/>
    </w:pPr>
    <w:rPr>
      <w:rFonts w:ascii="Times New Roman" w:eastAsia="宋体" w:hAnsi="Times New Roman" w:cs="Times New Roman"/>
      <w:szCs w:val="20"/>
    </w:rPr>
  </w:style>
  <w:style w:type="paragraph" w:styleId="a5">
    <w:name w:val="List Paragraph"/>
    <w:basedOn w:val="a"/>
    <w:uiPriority w:val="99"/>
    <w:qFormat/>
    <w:rsid w:val="004814D4"/>
    <w:pPr>
      <w:ind w:firstLineChars="200" w:firstLine="420"/>
    </w:pPr>
  </w:style>
  <w:style w:type="paragraph" w:styleId="a6">
    <w:name w:val="Plain Text"/>
    <w:basedOn w:val="a"/>
    <w:link w:val="Char1"/>
    <w:uiPriority w:val="99"/>
    <w:rsid w:val="004814D4"/>
    <w:rPr>
      <w:rFonts w:ascii="宋体" w:hAnsi="Courier New" w:cs="Courier New"/>
      <w:szCs w:val="21"/>
    </w:rPr>
  </w:style>
  <w:style w:type="character" w:customStyle="1" w:styleId="Char1">
    <w:name w:val="纯文本 Char"/>
    <w:basedOn w:val="a0"/>
    <w:link w:val="a6"/>
    <w:uiPriority w:val="99"/>
    <w:rsid w:val="004814D4"/>
    <w:rPr>
      <w:rFonts w:ascii="宋体" w:eastAsia="宋体" w:hAnsi="Courier New" w:cs="Courier New"/>
      <w:szCs w:val="21"/>
    </w:rPr>
  </w:style>
  <w:style w:type="paragraph" w:styleId="a7">
    <w:name w:val="Balloon Text"/>
    <w:basedOn w:val="a"/>
    <w:link w:val="Char2"/>
    <w:uiPriority w:val="99"/>
    <w:rsid w:val="004814D4"/>
    <w:rPr>
      <w:sz w:val="18"/>
      <w:szCs w:val="18"/>
    </w:rPr>
  </w:style>
  <w:style w:type="character" w:customStyle="1" w:styleId="Char2">
    <w:name w:val="批注框文本 Char"/>
    <w:basedOn w:val="a0"/>
    <w:link w:val="a7"/>
    <w:uiPriority w:val="99"/>
    <w:rsid w:val="004814D4"/>
    <w:rPr>
      <w:rFonts w:ascii="Calibri" w:eastAsia="宋体" w:hAnsi="Calibri" w:cs="Times New Roman"/>
      <w:sz w:val="18"/>
      <w:szCs w:val="18"/>
    </w:rPr>
  </w:style>
  <w:style w:type="character" w:styleId="a8">
    <w:name w:val="Hyperlink"/>
    <w:basedOn w:val="a0"/>
    <w:uiPriority w:val="99"/>
    <w:rsid w:val="004814D4"/>
    <w:rPr>
      <w:rFonts w:cs="Times New Roman"/>
      <w:color w:val="0000FF"/>
      <w:u w:val="single"/>
    </w:rPr>
  </w:style>
  <w:style w:type="paragraph" w:styleId="a9">
    <w:name w:val="No Spacing"/>
    <w:uiPriority w:val="99"/>
    <w:qFormat/>
    <w:rsid w:val="004814D4"/>
    <w:pPr>
      <w:widowControl w:val="0"/>
      <w:jc w:val="both"/>
    </w:pPr>
    <w:rPr>
      <w:rFonts w:ascii="宋体" w:eastAsia="宋体" w:hAnsi="Courier New" w:cs="Times New Roman"/>
      <w:sz w:val="28"/>
    </w:rPr>
  </w:style>
  <w:style w:type="paragraph" w:customStyle="1" w:styleId="aa">
    <w:name w:val="三级"/>
    <w:basedOn w:val="3"/>
    <w:uiPriority w:val="99"/>
    <w:rsid w:val="004814D4"/>
    <w:pPr>
      <w:spacing w:line="300" w:lineRule="exact"/>
    </w:pPr>
    <w:rPr>
      <w:rFonts w:ascii="黑体" w:eastAsia="黑体" w:hAnsi="Times New Roman" w:cs="宋体"/>
      <w:b w:val="0"/>
      <w:bCs w:val="0"/>
      <w:sz w:val="24"/>
      <w:szCs w:val="20"/>
    </w:rPr>
  </w:style>
  <w:style w:type="paragraph" w:styleId="TOC">
    <w:name w:val="TOC Heading"/>
    <w:basedOn w:val="1"/>
    <w:next w:val="a"/>
    <w:uiPriority w:val="39"/>
    <w:qFormat/>
    <w:rsid w:val="004814D4"/>
    <w:pPr>
      <w:widowControl/>
      <w:spacing w:before="480" w:after="0" w:line="276" w:lineRule="auto"/>
      <w:jc w:val="left"/>
      <w:outlineLvl w:val="9"/>
    </w:pPr>
    <w:rPr>
      <w:rFonts w:ascii="Cambria" w:eastAsia="宋体" w:hAnsi="Cambria"/>
      <w:color w:val="365F91"/>
      <w:kern w:val="0"/>
      <w:sz w:val="28"/>
      <w:szCs w:val="28"/>
    </w:rPr>
  </w:style>
  <w:style w:type="paragraph" w:styleId="20">
    <w:name w:val="toc 2"/>
    <w:basedOn w:val="a"/>
    <w:next w:val="a"/>
    <w:autoRedefine/>
    <w:uiPriority w:val="39"/>
    <w:qFormat/>
    <w:rsid w:val="004814D4"/>
    <w:pPr>
      <w:jc w:val="left"/>
    </w:pPr>
    <w:rPr>
      <w:b/>
      <w:bCs/>
      <w:smallCaps/>
      <w:sz w:val="22"/>
    </w:rPr>
  </w:style>
  <w:style w:type="paragraph" w:styleId="10">
    <w:name w:val="toc 1"/>
    <w:basedOn w:val="a"/>
    <w:next w:val="a"/>
    <w:link w:val="1Char0"/>
    <w:autoRedefine/>
    <w:uiPriority w:val="39"/>
    <w:qFormat/>
    <w:rsid w:val="004814D4"/>
    <w:pPr>
      <w:tabs>
        <w:tab w:val="right" w:leader="dot" w:pos="8296"/>
      </w:tabs>
      <w:spacing w:before="360" w:after="360"/>
      <w:jc w:val="left"/>
    </w:pPr>
    <w:rPr>
      <w:rFonts w:ascii="黑体" w:eastAsia="黑体" w:hAnsi="黑体"/>
      <w:b/>
      <w:bCs/>
      <w:caps/>
      <w:sz w:val="22"/>
      <w:u w:val="single"/>
    </w:rPr>
  </w:style>
  <w:style w:type="paragraph" w:styleId="30">
    <w:name w:val="toc 3"/>
    <w:basedOn w:val="a"/>
    <w:next w:val="a"/>
    <w:autoRedefine/>
    <w:uiPriority w:val="39"/>
    <w:qFormat/>
    <w:rsid w:val="004814D4"/>
    <w:pPr>
      <w:jc w:val="left"/>
    </w:pPr>
    <w:rPr>
      <w:smallCaps/>
      <w:sz w:val="22"/>
    </w:rPr>
  </w:style>
  <w:style w:type="paragraph" w:customStyle="1" w:styleId="ab">
    <w:name w:val="一级"/>
    <w:basedOn w:val="1"/>
    <w:link w:val="Char3"/>
    <w:uiPriority w:val="99"/>
    <w:rsid w:val="004814D4"/>
    <w:pPr>
      <w:spacing w:line="280" w:lineRule="exact"/>
    </w:pPr>
    <w:rPr>
      <w:rFonts w:cs="宋体"/>
      <w:b w:val="0"/>
      <w:bCs w:val="0"/>
      <w:sz w:val="32"/>
    </w:rPr>
  </w:style>
  <w:style w:type="character" w:customStyle="1" w:styleId="Char3">
    <w:name w:val="一级 Char"/>
    <w:basedOn w:val="1Char"/>
    <w:link w:val="ab"/>
    <w:uiPriority w:val="99"/>
    <w:locked/>
    <w:rsid w:val="004814D4"/>
    <w:rPr>
      <w:rFonts w:ascii="黑体" w:eastAsia="黑体" w:hAnsi="黑体" w:cs="宋体"/>
      <w:b w:val="0"/>
      <w:bCs w:val="0"/>
      <w:kern w:val="44"/>
      <w:sz w:val="32"/>
      <w:szCs w:val="36"/>
    </w:rPr>
  </w:style>
  <w:style w:type="paragraph" w:styleId="ac">
    <w:name w:val="Document Map"/>
    <w:basedOn w:val="a"/>
    <w:link w:val="Char4"/>
    <w:uiPriority w:val="99"/>
    <w:semiHidden/>
    <w:rsid w:val="004814D4"/>
    <w:rPr>
      <w:rFonts w:ascii="宋体"/>
      <w:sz w:val="18"/>
      <w:szCs w:val="18"/>
    </w:rPr>
  </w:style>
  <w:style w:type="character" w:customStyle="1" w:styleId="Char4">
    <w:name w:val="文档结构图 Char"/>
    <w:basedOn w:val="a0"/>
    <w:link w:val="ac"/>
    <w:uiPriority w:val="99"/>
    <w:semiHidden/>
    <w:rsid w:val="004814D4"/>
    <w:rPr>
      <w:rFonts w:ascii="宋体" w:eastAsia="宋体" w:hAnsi="Calibri" w:cs="Times New Roman"/>
      <w:sz w:val="18"/>
      <w:szCs w:val="18"/>
    </w:rPr>
  </w:style>
  <w:style w:type="paragraph" w:customStyle="1" w:styleId="ad">
    <w:name w:val="二级"/>
    <w:basedOn w:val="2"/>
    <w:link w:val="Char5"/>
    <w:uiPriority w:val="99"/>
    <w:rsid w:val="004814D4"/>
    <w:pPr>
      <w:spacing w:line="300" w:lineRule="exact"/>
    </w:pPr>
    <w:rPr>
      <w:rFonts w:ascii="Arial" w:hAnsi="Arial" w:cs="宋体"/>
      <w:b w:val="0"/>
      <w:bCs w:val="0"/>
      <w:sz w:val="28"/>
    </w:rPr>
  </w:style>
  <w:style w:type="character" w:customStyle="1" w:styleId="Char5">
    <w:name w:val="二级 Char"/>
    <w:basedOn w:val="2Char"/>
    <w:link w:val="ad"/>
    <w:uiPriority w:val="99"/>
    <w:locked/>
    <w:rsid w:val="004814D4"/>
    <w:rPr>
      <w:rFonts w:ascii="Arial" w:eastAsia="黑体" w:hAnsi="Arial" w:cs="宋体"/>
      <w:b w:val="0"/>
      <w:bCs w:val="0"/>
      <w:sz w:val="28"/>
      <w:szCs w:val="32"/>
    </w:rPr>
  </w:style>
  <w:style w:type="paragraph" w:styleId="40">
    <w:name w:val="toc 4"/>
    <w:basedOn w:val="a"/>
    <w:next w:val="a"/>
    <w:autoRedefine/>
    <w:uiPriority w:val="39"/>
    <w:rsid w:val="004814D4"/>
    <w:pPr>
      <w:jc w:val="left"/>
    </w:pPr>
    <w:rPr>
      <w:sz w:val="22"/>
    </w:rPr>
  </w:style>
  <w:style w:type="paragraph" w:styleId="5">
    <w:name w:val="toc 5"/>
    <w:basedOn w:val="a"/>
    <w:next w:val="a"/>
    <w:autoRedefine/>
    <w:uiPriority w:val="39"/>
    <w:rsid w:val="004814D4"/>
    <w:pPr>
      <w:jc w:val="left"/>
    </w:pPr>
    <w:rPr>
      <w:sz w:val="22"/>
    </w:rPr>
  </w:style>
  <w:style w:type="paragraph" w:styleId="6">
    <w:name w:val="toc 6"/>
    <w:basedOn w:val="a"/>
    <w:next w:val="a"/>
    <w:autoRedefine/>
    <w:uiPriority w:val="39"/>
    <w:rsid w:val="004814D4"/>
    <w:pPr>
      <w:jc w:val="left"/>
    </w:pPr>
    <w:rPr>
      <w:sz w:val="22"/>
    </w:rPr>
  </w:style>
  <w:style w:type="paragraph" w:styleId="7">
    <w:name w:val="toc 7"/>
    <w:basedOn w:val="a"/>
    <w:next w:val="a"/>
    <w:autoRedefine/>
    <w:uiPriority w:val="39"/>
    <w:rsid w:val="004814D4"/>
    <w:pPr>
      <w:jc w:val="left"/>
    </w:pPr>
    <w:rPr>
      <w:sz w:val="22"/>
    </w:rPr>
  </w:style>
  <w:style w:type="paragraph" w:styleId="8">
    <w:name w:val="toc 8"/>
    <w:basedOn w:val="a"/>
    <w:next w:val="a"/>
    <w:autoRedefine/>
    <w:uiPriority w:val="39"/>
    <w:rsid w:val="004814D4"/>
    <w:pPr>
      <w:jc w:val="left"/>
    </w:pPr>
    <w:rPr>
      <w:sz w:val="22"/>
    </w:rPr>
  </w:style>
  <w:style w:type="paragraph" w:styleId="9">
    <w:name w:val="toc 9"/>
    <w:basedOn w:val="a"/>
    <w:next w:val="a"/>
    <w:autoRedefine/>
    <w:uiPriority w:val="39"/>
    <w:rsid w:val="004814D4"/>
    <w:pPr>
      <w:jc w:val="left"/>
    </w:pPr>
    <w:rPr>
      <w:sz w:val="22"/>
    </w:rPr>
  </w:style>
  <w:style w:type="character" w:customStyle="1" w:styleId="1Char0">
    <w:name w:val="目录 1 Char"/>
    <w:basedOn w:val="a0"/>
    <w:link w:val="10"/>
    <w:uiPriority w:val="39"/>
    <w:rsid w:val="004814D4"/>
    <w:rPr>
      <w:rFonts w:ascii="黑体" w:eastAsia="黑体" w:hAnsi="黑体" w:cs="Times New Roman"/>
      <w:b/>
      <w:bCs/>
      <w:caps/>
      <w:sz w:val="22"/>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14D4"/>
    <w:pPr>
      <w:widowControl w:val="0"/>
      <w:jc w:val="both"/>
    </w:pPr>
    <w:rPr>
      <w:rFonts w:ascii="Calibri" w:eastAsia="宋体" w:hAnsi="Calibri" w:cs="Times New Roman"/>
    </w:rPr>
  </w:style>
  <w:style w:type="paragraph" w:styleId="1">
    <w:name w:val="heading 1"/>
    <w:basedOn w:val="a"/>
    <w:next w:val="a"/>
    <w:link w:val="1Char"/>
    <w:uiPriority w:val="99"/>
    <w:qFormat/>
    <w:rsid w:val="004814D4"/>
    <w:pPr>
      <w:keepNext/>
      <w:keepLines/>
      <w:spacing w:before="340" w:after="330" w:line="578" w:lineRule="auto"/>
      <w:jc w:val="center"/>
      <w:outlineLvl w:val="0"/>
    </w:pPr>
    <w:rPr>
      <w:rFonts w:ascii="黑体" w:eastAsia="黑体" w:hAnsi="黑体"/>
      <w:b/>
      <w:bCs/>
      <w:kern w:val="44"/>
      <w:sz w:val="36"/>
      <w:szCs w:val="36"/>
    </w:rPr>
  </w:style>
  <w:style w:type="paragraph" w:styleId="2">
    <w:name w:val="heading 2"/>
    <w:basedOn w:val="a"/>
    <w:next w:val="a"/>
    <w:link w:val="2Char"/>
    <w:uiPriority w:val="99"/>
    <w:qFormat/>
    <w:rsid w:val="004814D4"/>
    <w:pPr>
      <w:keepNext/>
      <w:keepLines/>
      <w:spacing w:before="260" w:after="260" w:line="416" w:lineRule="auto"/>
      <w:outlineLvl w:val="1"/>
    </w:pPr>
    <w:rPr>
      <w:rFonts w:ascii="Cambria" w:eastAsia="黑体" w:hAnsi="Cambria"/>
      <w:b/>
      <w:bCs/>
      <w:sz w:val="32"/>
      <w:szCs w:val="32"/>
    </w:rPr>
  </w:style>
  <w:style w:type="paragraph" w:styleId="3">
    <w:name w:val="heading 3"/>
    <w:basedOn w:val="a"/>
    <w:next w:val="a"/>
    <w:link w:val="3Char"/>
    <w:uiPriority w:val="99"/>
    <w:qFormat/>
    <w:rsid w:val="004814D4"/>
    <w:pPr>
      <w:keepNext/>
      <w:keepLines/>
      <w:spacing w:before="260" w:after="260" w:line="416" w:lineRule="auto"/>
      <w:outlineLvl w:val="2"/>
    </w:pPr>
    <w:rPr>
      <w:b/>
      <w:bCs/>
      <w:sz w:val="28"/>
      <w:szCs w:val="32"/>
    </w:rPr>
  </w:style>
  <w:style w:type="paragraph" w:styleId="4">
    <w:name w:val="heading 4"/>
    <w:basedOn w:val="a"/>
    <w:next w:val="a"/>
    <w:link w:val="4Char"/>
    <w:uiPriority w:val="99"/>
    <w:qFormat/>
    <w:rsid w:val="004814D4"/>
    <w:pPr>
      <w:keepNext/>
      <w:keepLines/>
      <w:spacing w:before="280" w:after="290" w:line="376" w:lineRule="auto"/>
      <w:outlineLvl w:val="3"/>
    </w:pPr>
    <w:rPr>
      <w:rFonts w:ascii="Cambria" w:hAnsi="Cambria"/>
      <w:b/>
      <w:bCs/>
      <w:sz w:val="24"/>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rsid w:val="004814D4"/>
    <w:rPr>
      <w:rFonts w:ascii="黑体" w:eastAsia="黑体" w:hAnsi="黑体" w:cs="Times New Roman"/>
      <w:b/>
      <w:bCs/>
      <w:kern w:val="44"/>
      <w:sz w:val="36"/>
      <w:szCs w:val="36"/>
    </w:rPr>
  </w:style>
  <w:style w:type="character" w:customStyle="1" w:styleId="2Char">
    <w:name w:val="标题 2 Char"/>
    <w:basedOn w:val="a0"/>
    <w:link w:val="2"/>
    <w:uiPriority w:val="99"/>
    <w:rsid w:val="004814D4"/>
    <w:rPr>
      <w:rFonts w:ascii="Cambria" w:eastAsia="黑体" w:hAnsi="Cambria" w:cs="Times New Roman"/>
      <w:b/>
      <w:bCs/>
      <w:sz w:val="32"/>
      <w:szCs w:val="32"/>
    </w:rPr>
  </w:style>
  <w:style w:type="character" w:customStyle="1" w:styleId="3Char">
    <w:name w:val="标题 3 Char"/>
    <w:basedOn w:val="a0"/>
    <w:link w:val="3"/>
    <w:uiPriority w:val="99"/>
    <w:rsid w:val="004814D4"/>
    <w:rPr>
      <w:rFonts w:ascii="Calibri" w:eastAsia="宋体" w:hAnsi="Calibri" w:cs="Times New Roman"/>
      <w:b/>
      <w:bCs/>
      <w:sz w:val="28"/>
      <w:szCs w:val="32"/>
    </w:rPr>
  </w:style>
  <w:style w:type="character" w:customStyle="1" w:styleId="4Char">
    <w:name w:val="标题 4 Char"/>
    <w:basedOn w:val="a0"/>
    <w:link w:val="4"/>
    <w:uiPriority w:val="99"/>
    <w:rsid w:val="004814D4"/>
    <w:rPr>
      <w:rFonts w:ascii="Cambria" w:eastAsia="宋体" w:hAnsi="Cambria" w:cs="Times New Roman"/>
      <w:b/>
      <w:bCs/>
      <w:sz w:val="24"/>
      <w:szCs w:val="28"/>
    </w:rPr>
  </w:style>
  <w:style w:type="paragraph" w:styleId="a3">
    <w:name w:val="header"/>
    <w:basedOn w:val="a"/>
    <w:link w:val="Char"/>
    <w:uiPriority w:val="99"/>
    <w:rsid w:val="004814D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814D4"/>
    <w:rPr>
      <w:rFonts w:ascii="Calibri" w:eastAsia="宋体" w:hAnsi="Calibri" w:cs="Times New Roman"/>
      <w:sz w:val="18"/>
      <w:szCs w:val="18"/>
    </w:rPr>
  </w:style>
  <w:style w:type="paragraph" w:styleId="a4">
    <w:name w:val="footer"/>
    <w:basedOn w:val="a"/>
    <w:link w:val="Char0"/>
    <w:uiPriority w:val="99"/>
    <w:rsid w:val="004814D4"/>
    <w:pPr>
      <w:tabs>
        <w:tab w:val="center" w:pos="4153"/>
        <w:tab w:val="right" w:pos="8306"/>
      </w:tabs>
      <w:snapToGrid w:val="0"/>
      <w:jc w:val="left"/>
    </w:pPr>
    <w:rPr>
      <w:sz w:val="18"/>
      <w:szCs w:val="18"/>
    </w:rPr>
  </w:style>
  <w:style w:type="character" w:customStyle="1" w:styleId="Char0">
    <w:name w:val="页脚 Char"/>
    <w:basedOn w:val="a0"/>
    <w:link w:val="a4"/>
    <w:uiPriority w:val="99"/>
    <w:rsid w:val="004814D4"/>
    <w:rPr>
      <w:rFonts w:ascii="Calibri" w:eastAsia="宋体" w:hAnsi="Calibri" w:cs="Times New Roman"/>
      <w:sz w:val="18"/>
      <w:szCs w:val="18"/>
    </w:rPr>
  </w:style>
  <w:style w:type="paragraph" w:customStyle="1" w:styleId="New">
    <w:name w:val="正文 New"/>
    <w:uiPriority w:val="99"/>
    <w:rsid w:val="004814D4"/>
    <w:pPr>
      <w:widowControl w:val="0"/>
      <w:jc w:val="both"/>
    </w:pPr>
    <w:rPr>
      <w:rFonts w:ascii="Times New Roman" w:eastAsia="宋体" w:hAnsi="Times New Roman" w:cs="Times New Roman"/>
      <w:szCs w:val="20"/>
    </w:rPr>
  </w:style>
  <w:style w:type="paragraph" w:styleId="a5">
    <w:name w:val="List Paragraph"/>
    <w:basedOn w:val="a"/>
    <w:uiPriority w:val="99"/>
    <w:qFormat/>
    <w:rsid w:val="004814D4"/>
    <w:pPr>
      <w:ind w:firstLineChars="200" w:firstLine="420"/>
    </w:pPr>
  </w:style>
  <w:style w:type="paragraph" w:styleId="a6">
    <w:name w:val="Plain Text"/>
    <w:basedOn w:val="a"/>
    <w:link w:val="Char1"/>
    <w:uiPriority w:val="99"/>
    <w:rsid w:val="004814D4"/>
    <w:rPr>
      <w:rFonts w:ascii="宋体" w:hAnsi="Courier New" w:cs="Courier New"/>
      <w:szCs w:val="21"/>
    </w:rPr>
  </w:style>
  <w:style w:type="character" w:customStyle="1" w:styleId="Char1">
    <w:name w:val="纯文本 Char"/>
    <w:basedOn w:val="a0"/>
    <w:link w:val="a6"/>
    <w:uiPriority w:val="99"/>
    <w:rsid w:val="004814D4"/>
    <w:rPr>
      <w:rFonts w:ascii="宋体" w:eastAsia="宋体" w:hAnsi="Courier New" w:cs="Courier New"/>
      <w:szCs w:val="21"/>
    </w:rPr>
  </w:style>
  <w:style w:type="paragraph" w:styleId="a7">
    <w:name w:val="Balloon Text"/>
    <w:basedOn w:val="a"/>
    <w:link w:val="Char2"/>
    <w:uiPriority w:val="99"/>
    <w:rsid w:val="004814D4"/>
    <w:rPr>
      <w:sz w:val="18"/>
      <w:szCs w:val="18"/>
    </w:rPr>
  </w:style>
  <w:style w:type="character" w:customStyle="1" w:styleId="Char2">
    <w:name w:val="批注框文本 Char"/>
    <w:basedOn w:val="a0"/>
    <w:link w:val="a7"/>
    <w:uiPriority w:val="99"/>
    <w:rsid w:val="004814D4"/>
    <w:rPr>
      <w:rFonts w:ascii="Calibri" w:eastAsia="宋体" w:hAnsi="Calibri" w:cs="Times New Roman"/>
      <w:sz w:val="18"/>
      <w:szCs w:val="18"/>
    </w:rPr>
  </w:style>
  <w:style w:type="character" w:styleId="a8">
    <w:name w:val="Hyperlink"/>
    <w:basedOn w:val="a0"/>
    <w:uiPriority w:val="99"/>
    <w:rsid w:val="004814D4"/>
    <w:rPr>
      <w:rFonts w:cs="Times New Roman"/>
      <w:color w:val="0000FF"/>
      <w:u w:val="single"/>
    </w:rPr>
  </w:style>
  <w:style w:type="paragraph" w:styleId="a9">
    <w:name w:val="No Spacing"/>
    <w:uiPriority w:val="99"/>
    <w:qFormat/>
    <w:rsid w:val="004814D4"/>
    <w:pPr>
      <w:widowControl w:val="0"/>
      <w:jc w:val="both"/>
    </w:pPr>
    <w:rPr>
      <w:rFonts w:ascii="宋体" w:eastAsia="宋体" w:hAnsi="Courier New" w:cs="Times New Roman"/>
      <w:sz w:val="28"/>
    </w:rPr>
  </w:style>
  <w:style w:type="paragraph" w:customStyle="1" w:styleId="aa">
    <w:name w:val="三级"/>
    <w:basedOn w:val="3"/>
    <w:uiPriority w:val="99"/>
    <w:rsid w:val="004814D4"/>
    <w:pPr>
      <w:spacing w:line="300" w:lineRule="exact"/>
    </w:pPr>
    <w:rPr>
      <w:rFonts w:ascii="黑体" w:eastAsia="黑体" w:hAnsi="Times New Roman" w:cs="宋体"/>
      <w:b w:val="0"/>
      <w:bCs w:val="0"/>
      <w:sz w:val="24"/>
      <w:szCs w:val="20"/>
    </w:rPr>
  </w:style>
  <w:style w:type="paragraph" w:styleId="TOC">
    <w:name w:val="TOC Heading"/>
    <w:basedOn w:val="1"/>
    <w:next w:val="a"/>
    <w:uiPriority w:val="39"/>
    <w:qFormat/>
    <w:rsid w:val="004814D4"/>
    <w:pPr>
      <w:widowControl/>
      <w:spacing w:before="480" w:after="0" w:line="276" w:lineRule="auto"/>
      <w:jc w:val="left"/>
      <w:outlineLvl w:val="9"/>
    </w:pPr>
    <w:rPr>
      <w:rFonts w:ascii="Cambria" w:eastAsia="宋体" w:hAnsi="Cambria"/>
      <w:color w:val="365F91"/>
      <w:kern w:val="0"/>
      <w:sz w:val="28"/>
      <w:szCs w:val="28"/>
    </w:rPr>
  </w:style>
  <w:style w:type="paragraph" w:styleId="20">
    <w:name w:val="toc 2"/>
    <w:basedOn w:val="a"/>
    <w:next w:val="a"/>
    <w:autoRedefine/>
    <w:uiPriority w:val="39"/>
    <w:qFormat/>
    <w:rsid w:val="004814D4"/>
    <w:pPr>
      <w:jc w:val="left"/>
    </w:pPr>
    <w:rPr>
      <w:b/>
      <w:bCs/>
      <w:smallCaps/>
      <w:sz w:val="22"/>
    </w:rPr>
  </w:style>
  <w:style w:type="paragraph" w:styleId="10">
    <w:name w:val="toc 1"/>
    <w:basedOn w:val="a"/>
    <w:next w:val="a"/>
    <w:link w:val="1Char0"/>
    <w:autoRedefine/>
    <w:uiPriority w:val="39"/>
    <w:qFormat/>
    <w:rsid w:val="004814D4"/>
    <w:pPr>
      <w:tabs>
        <w:tab w:val="right" w:leader="dot" w:pos="8296"/>
      </w:tabs>
      <w:spacing w:before="360" w:after="360"/>
      <w:jc w:val="left"/>
    </w:pPr>
    <w:rPr>
      <w:rFonts w:ascii="黑体" w:eastAsia="黑体" w:hAnsi="黑体"/>
      <w:b/>
      <w:bCs/>
      <w:caps/>
      <w:sz w:val="22"/>
      <w:u w:val="single"/>
    </w:rPr>
  </w:style>
  <w:style w:type="paragraph" w:styleId="30">
    <w:name w:val="toc 3"/>
    <w:basedOn w:val="a"/>
    <w:next w:val="a"/>
    <w:autoRedefine/>
    <w:uiPriority w:val="39"/>
    <w:qFormat/>
    <w:rsid w:val="004814D4"/>
    <w:pPr>
      <w:jc w:val="left"/>
    </w:pPr>
    <w:rPr>
      <w:smallCaps/>
      <w:sz w:val="22"/>
    </w:rPr>
  </w:style>
  <w:style w:type="paragraph" w:customStyle="1" w:styleId="ab">
    <w:name w:val="一级"/>
    <w:basedOn w:val="1"/>
    <w:link w:val="Char3"/>
    <w:uiPriority w:val="99"/>
    <w:rsid w:val="004814D4"/>
    <w:pPr>
      <w:spacing w:line="280" w:lineRule="exact"/>
    </w:pPr>
    <w:rPr>
      <w:rFonts w:cs="宋体"/>
      <w:b w:val="0"/>
      <w:bCs w:val="0"/>
      <w:sz w:val="32"/>
    </w:rPr>
  </w:style>
  <w:style w:type="character" w:customStyle="1" w:styleId="Char3">
    <w:name w:val="一级 Char"/>
    <w:basedOn w:val="1Char"/>
    <w:link w:val="ab"/>
    <w:uiPriority w:val="99"/>
    <w:locked/>
    <w:rsid w:val="004814D4"/>
    <w:rPr>
      <w:rFonts w:ascii="黑体" w:eastAsia="黑体" w:hAnsi="黑体" w:cs="宋体"/>
      <w:b w:val="0"/>
      <w:bCs w:val="0"/>
      <w:kern w:val="44"/>
      <w:sz w:val="32"/>
      <w:szCs w:val="36"/>
    </w:rPr>
  </w:style>
  <w:style w:type="paragraph" w:styleId="ac">
    <w:name w:val="Document Map"/>
    <w:basedOn w:val="a"/>
    <w:link w:val="Char4"/>
    <w:uiPriority w:val="99"/>
    <w:semiHidden/>
    <w:rsid w:val="004814D4"/>
    <w:rPr>
      <w:rFonts w:ascii="宋体"/>
      <w:sz w:val="18"/>
      <w:szCs w:val="18"/>
    </w:rPr>
  </w:style>
  <w:style w:type="character" w:customStyle="1" w:styleId="Char4">
    <w:name w:val="文档结构图 Char"/>
    <w:basedOn w:val="a0"/>
    <w:link w:val="ac"/>
    <w:uiPriority w:val="99"/>
    <w:semiHidden/>
    <w:rsid w:val="004814D4"/>
    <w:rPr>
      <w:rFonts w:ascii="宋体" w:eastAsia="宋体" w:hAnsi="Calibri" w:cs="Times New Roman"/>
      <w:sz w:val="18"/>
      <w:szCs w:val="18"/>
    </w:rPr>
  </w:style>
  <w:style w:type="paragraph" w:customStyle="1" w:styleId="ad">
    <w:name w:val="二级"/>
    <w:basedOn w:val="2"/>
    <w:link w:val="Char5"/>
    <w:uiPriority w:val="99"/>
    <w:rsid w:val="004814D4"/>
    <w:pPr>
      <w:spacing w:line="300" w:lineRule="exact"/>
    </w:pPr>
    <w:rPr>
      <w:rFonts w:ascii="Arial" w:hAnsi="Arial" w:cs="宋体"/>
      <w:b w:val="0"/>
      <w:bCs w:val="0"/>
      <w:sz w:val="28"/>
    </w:rPr>
  </w:style>
  <w:style w:type="character" w:customStyle="1" w:styleId="Char5">
    <w:name w:val="二级 Char"/>
    <w:basedOn w:val="2Char"/>
    <w:link w:val="ad"/>
    <w:uiPriority w:val="99"/>
    <w:locked/>
    <w:rsid w:val="004814D4"/>
    <w:rPr>
      <w:rFonts w:ascii="Arial" w:eastAsia="黑体" w:hAnsi="Arial" w:cs="宋体"/>
      <w:b w:val="0"/>
      <w:bCs w:val="0"/>
      <w:sz w:val="28"/>
      <w:szCs w:val="32"/>
    </w:rPr>
  </w:style>
  <w:style w:type="paragraph" w:styleId="40">
    <w:name w:val="toc 4"/>
    <w:basedOn w:val="a"/>
    <w:next w:val="a"/>
    <w:autoRedefine/>
    <w:uiPriority w:val="39"/>
    <w:rsid w:val="004814D4"/>
    <w:pPr>
      <w:jc w:val="left"/>
    </w:pPr>
    <w:rPr>
      <w:sz w:val="22"/>
    </w:rPr>
  </w:style>
  <w:style w:type="paragraph" w:styleId="5">
    <w:name w:val="toc 5"/>
    <w:basedOn w:val="a"/>
    <w:next w:val="a"/>
    <w:autoRedefine/>
    <w:uiPriority w:val="39"/>
    <w:rsid w:val="004814D4"/>
    <w:pPr>
      <w:jc w:val="left"/>
    </w:pPr>
    <w:rPr>
      <w:sz w:val="22"/>
    </w:rPr>
  </w:style>
  <w:style w:type="paragraph" w:styleId="6">
    <w:name w:val="toc 6"/>
    <w:basedOn w:val="a"/>
    <w:next w:val="a"/>
    <w:autoRedefine/>
    <w:uiPriority w:val="39"/>
    <w:rsid w:val="004814D4"/>
    <w:pPr>
      <w:jc w:val="left"/>
    </w:pPr>
    <w:rPr>
      <w:sz w:val="22"/>
    </w:rPr>
  </w:style>
  <w:style w:type="paragraph" w:styleId="7">
    <w:name w:val="toc 7"/>
    <w:basedOn w:val="a"/>
    <w:next w:val="a"/>
    <w:autoRedefine/>
    <w:uiPriority w:val="39"/>
    <w:rsid w:val="004814D4"/>
    <w:pPr>
      <w:jc w:val="left"/>
    </w:pPr>
    <w:rPr>
      <w:sz w:val="22"/>
    </w:rPr>
  </w:style>
  <w:style w:type="paragraph" w:styleId="8">
    <w:name w:val="toc 8"/>
    <w:basedOn w:val="a"/>
    <w:next w:val="a"/>
    <w:autoRedefine/>
    <w:uiPriority w:val="39"/>
    <w:rsid w:val="004814D4"/>
    <w:pPr>
      <w:jc w:val="left"/>
    </w:pPr>
    <w:rPr>
      <w:sz w:val="22"/>
    </w:rPr>
  </w:style>
  <w:style w:type="paragraph" w:styleId="9">
    <w:name w:val="toc 9"/>
    <w:basedOn w:val="a"/>
    <w:next w:val="a"/>
    <w:autoRedefine/>
    <w:uiPriority w:val="39"/>
    <w:rsid w:val="004814D4"/>
    <w:pPr>
      <w:jc w:val="left"/>
    </w:pPr>
    <w:rPr>
      <w:sz w:val="22"/>
    </w:rPr>
  </w:style>
  <w:style w:type="character" w:customStyle="1" w:styleId="1Char0">
    <w:name w:val="目录 1 Char"/>
    <w:basedOn w:val="a0"/>
    <w:link w:val="10"/>
    <w:uiPriority w:val="39"/>
    <w:rsid w:val="004814D4"/>
    <w:rPr>
      <w:rFonts w:ascii="黑体" w:eastAsia="黑体" w:hAnsi="黑体" w:cs="Times New Roman"/>
      <w:b/>
      <w:bCs/>
      <w:caps/>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67</Pages>
  <Words>7968</Words>
  <Characters>45422</Characters>
  <Application>Microsoft Office Word</Application>
  <DocSecurity>0</DocSecurity>
  <Lines>378</Lines>
  <Paragraphs>106</Paragraphs>
  <ScaleCrop>false</ScaleCrop>
  <Company>microsoft</Company>
  <LinksUpToDate>false</LinksUpToDate>
  <CharactersWithSpaces>53284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zs4</dc:creator>
  <cp:lastModifiedBy>zs4</cp:lastModifiedBy>
  <cp:revision>6</cp:revision>
  <dcterms:created xsi:type="dcterms:W3CDTF">2019-02-28T08:12:00Z</dcterms:created>
  <dcterms:modified xsi:type="dcterms:W3CDTF">2019-02-28T08:50:00Z</dcterms:modified>
</cp:coreProperties>
</file>